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538CB0A"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32160">
        <w:rPr>
          <w:rFonts w:ascii="Arial Narrow" w:hAnsi="Arial Narrow"/>
          <w:sz w:val="20"/>
        </w:rPr>
        <w:t>4</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8F812AC"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D6380D">
        <w:rPr>
          <w:rFonts w:ascii="Arial Narrow" w:hAnsi="Arial Narrow"/>
        </w:rPr>
        <w:t>4</w:t>
      </w:r>
      <w:r w:rsidR="00B81EA3">
        <w:rPr>
          <w:rFonts w:ascii="Arial Narrow" w:hAnsi="Arial Narrow"/>
        </w:rPr>
        <w:t xml:space="preserve">: </w:t>
      </w:r>
      <w:r w:rsidR="00F44B1E">
        <w:rPr>
          <w:rFonts w:ascii="Arial Narrow" w:hAnsi="Arial Narrow"/>
        </w:rPr>
        <w:t>„</w:t>
      </w:r>
      <w:r w:rsidR="00B32160" w:rsidRPr="00B32160">
        <w:rPr>
          <w:rFonts w:ascii="Arial Narrow" w:hAnsi="Arial Narrow" w:cs="Arial"/>
          <w:b/>
        </w:rPr>
        <w:t>Pletysmograf prstový</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5714CE9"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C57DA3">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9C12" w14:textId="77777777" w:rsidR="003D563F" w:rsidRDefault="003D563F">
      <w:r>
        <w:separator/>
      </w:r>
    </w:p>
  </w:endnote>
  <w:endnote w:type="continuationSeparator" w:id="0">
    <w:p w14:paraId="68208B6C" w14:textId="77777777" w:rsidR="003D563F" w:rsidRDefault="003D563F">
      <w:r>
        <w:continuationSeparator/>
      </w:r>
    </w:p>
  </w:endnote>
  <w:endnote w:type="continuationNotice" w:id="1">
    <w:p w14:paraId="467934E3" w14:textId="77777777" w:rsidR="003D563F" w:rsidRDefault="003D5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309A" w14:textId="77777777" w:rsidR="003D563F" w:rsidRDefault="003D563F">
      <w:r>
        <w:separator/>
      </w:r>
    </w:p>
  </w:footnote>
  <w:footnote w:type="continuationSeparator" w:id="0">
    <w:p w14:paraId="61D43C38" w14:textId="77777777" w:rsidR="003D563F" w:rsidRDefault="003D563F">
      <w:r>
        <w:continuationSeparator/>
      </w:r>
    </w:p>
  </w:footnote>
  <w:footnote w:type="continuationNotice" w:id="1">
    <w:p w14:paraId="60C87263" w14:textId="77777777" w:rsidR="003D563F" w:rsidRDefault="003D5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87998"/>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63F"/>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2160"/>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57DA3"/>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80D"/>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561F"/>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18</Pages>
  <Words>5961</Words>
  <Characters>35176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41055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12</cp:revision>
  <cp:lastPrinted>2017-07-27T11:40:00Z</cp:lastPrinted>
  <dcterms:created xsi:type="dcterms:W3CDTF">2022-12-13T15:58:00Z</dcterms:created>
  <dcterms:modified xsi:type="dcterms:W3CDTF">2023-04-14T14:48:00Z</dcterms:modified>
</cp:coreProperties>
</file>