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98D114" w14:textId="49E750A5" w:rsidR="008406D9" w:rsidRDefault="008406D9" w:rsidP="00653D80">
      <w:pPr>
        <w:pStyle w:val="Bezmezer"/>
        <w:ind w:right="-2"/>
        <w:jc w:val="right"/>
        <w:rPr>
          <w:rFonts w:cs="Calibri"/>
        </w:rPr>
      </w:pPr>
      <w:r w:rsidRPr="001A3435">
        <w:rPr>
          <w:i/>
        </w:rPr>
        <w:t xml:space="preserve">Příloha č. </w:t>
      </w:r>
      <w:r w:rsidR="00C4257B">
        <w:rPr>
          <w:i/>
        </w:rPr>
        <w:t>7</w:t>
      </w:r>
      <w:r w:rsidRPr="001A3435">
        <w:rPr>
          <w:i/>
        </w:rPr>
        <w:t xml:space="preserve"> </w:t>
      </w:r>
      <w:r>
        <w:rPr>
          <w:i/>
        </w:rPr>
        <w:t>zadávací dokumentace</w:t>
      </w:r>
    </w:p>
    <w:p w14:paraId="0799BA6B" w14:textId="77777777" w:rsidR="008406D9" w:rsidRPr="00733F32" w:rsidRDefault="008406D9" w:rsidP="008406D9">
      <w:pPr>
        <w:jc w:val="center"/>
        <w:rPr>
          <w:rFonts w:ascii="Calibri" w:hAnsi="Calibri" w:cs="Calibri"/>
        </w:rPr>
      </w:pPr>
      <w:r w:rsidRPr="00733F32">
        <w:rPr>
          <w:rFonts w:ascii="Calibri" w:hAnsi="Calibri" w:cs="Calibri"/>
        </w:rPr>
        <w:t>Zadavatel:</w:t>
      </w:r>
    </w:p>
    <w:p w14:paraId="2F915FA8" w14:textId="41209C14" w:rsidR="008406D9" w:rsidRPr="00C248EE" w:rsidRDefault="008406D9" w:rsidP="008406D9">
      <w:pPr>
        <w:jc w:val="center"/>
        <w:rPr>
          <w:rFonts w:ascii="Calibri" w:hAnsi="Calibri" w:cs="Calibri"/>
          <w:b/>
          <w:bCs/>
        </w:rPr>
      </w:pPr>
      <w:r w:rsidRPr="00C248EE">
        <w:rPr>
          <w:rFonts w:ascii="Calibri" w:hAnsi="Calibri" w:cs="Calibri"/>
          <w:b/>
          <w:bCs/>
        </w:rPr>
        <w:t xml:space="preserve">Oblastní nemocnice </w:t>
      </w:r>
      <w:r w:rsidR="00405F46">
        <w:rPr>
          <w:rFonts w:ascii="Calibri" w:hAnsi="Calibri" w:cs="Calibri"/>
          <w:b/>
          <w:bCs/>
        </w:rPr>
        <w:t>Trutnov</w:t>
      </w:r>
      <w:r w:rsidRPr="00C248EE">
        <w:rPr>
          <w:rFonts w:ascii="Calibri" w:hAnsi="Calibri" w:cs="Calibri"/>
          <w:b/>
          <w:bCs/>
        </w:rPr>
        <w:t xml:space="preserve"> a.s.</w:t>
      </w:r>
    </w:p>
    <w:p w14:paraId="770F8020" w14:textId="5243DE87" w:rsidR="008406D9" w:rsidRPr="00733F32" w:rsidRDefault="008406D9" w:rsidP="008406D9">
      <w:pPr>
        <w:jc w:val="center"/>
        <w:rPr>
          <w:rFonts w:ascii="Calibri" w:hAnsi="Calibri" w:cs="Calibri"/>
        </w:rPr>
      </w:pPr>
      <w:r w:rsidRPr="00733F32">
        <w:rPr>
          <w:rFonts w:ascii="Calibri" w:hAnsi="Calibri" w:cs="Calibri"/>
        </w:rPr>
        <w:t xml:space="preserve">se sídlem: </w:t>
      </w:r>
      <w:r w:rsidR="00405F46" w:rsidRPr="00DB73D1">
        <w:rPr>
          <w:rFonts w:ascii="Calibri" w:hAnsi="Calibri" w:cs="Calibri"/>
        </w:rPr>
        <w:t xml:space="preserve">Maxima Gorkého 77, </w:t>
      </w:r>
      <w:proofErr w:type="spellStart"/>
      <w:r w:rsidR="00405F46" w:rsidRPr="00DB73D1">
        <w:rPr>
          <w:rFonts w:ascii="Calibri" w:hAnsi="Calibri" w:cs="Calibri"/>
        </w:rPr>
        <w:t>Kryblice</w:t>
      </w:r>
      <w:proofErr w:type="spellEnd"/>
      <w:r w:rsidR="00405F46" w:rsidRPr="00DB73D1">
        <w:rPr>
          <w:rFonts w:ascii="Calibri" w:hAnsi="Calibri" w:cs="Calibri"/>
        </w:rPr>
        <w:t>, 541 01 Trutnov</w:t>
      </w:r>
    </w:p>
    <w:p w14:paraId="28B3527F" w14:textId="68E879EF" w:rsidR="008406D9" w:rsidRPr="00733F32" w:rsidRDefault="008406D9" w:rsidP="008406D9">
      <w:pPr>
        <w:jc w:val="center"/>
        <w:rPr>
          <w:rFonts w:ascii="Calibri" w:hAnsi="Calibri" w:cs="Calibri"/>
          <w:bCs/>
        </w:rPr>
      </w:pPr>
      <w:r w:rsidRPr="00733F32">
        <w:rPr>
          <w:rFonts w:ascii="Calibri" w:hAnsi="Calibri" w:cs="Calibri"/>
        </w:rPr>
        <w:t xml:space="preserve">IČ: </w:t>
      </w:r>
      <w:r w:rsidR="00405F46" w:rsidRPr="00DB73D1">
        <w:rPr>
          <w:rFonts w:ascii="Calibri" w:hAnsi="Calibri" w:cs="Calibri"/>
          <w:bCs/>
        </w:rPr>
        <w:t>26000237</w:t>
      </w:r>
    </w:p>
    <w:p w14:paraId="0270AA2E" w14:textId="77777777" w:rsidR="008406D9" w:rsidRPr="00733F32" w:rsidRDefault="008406D9" w:rsidP="008406D9">
      <w:pPr>
        <w:jc w:val="center"/>
        <w:rPr>
          <w:rFonts w:ascii="Calibri" w:hAnsi="Calibri" w:cs="Calibri"/>
          <w:bCs/>
        </w:rPr>
      </w:pPr>
    </w:p>
    <w:p w14:paraId="373D6A99" w14:textId="77777777" w:rsidR="008406D9" w:rsidRPr="00733F32" w:rsidRDefault="008406D9" w:rsidP="008406D9">
      <w:pPr>
        <w:jc w:val="center"/>
        <w:rPr>
          <w:rFonts w:ascii="Calibri" w:hAnsi="Calibri" w:cs="Calibri"/>
          <w:bCs/>
        </w:rPr>
      </w:pPr>
      <w:r w:rsidRPr="00733F32">
        <w:rPr>
          <w:rFonts w:ascii="Calibri" w:hAnsi="Calibri" w:cs="Calibri"/>
          <w:bCs/>
        </w:rPr>
        <w:t>Veřejná zakázka:</w:t>
      </w:r>
    </w:p>
    <w:p w14:paraId="4A2F38CA" w14:textId="1A480445" w:rsidR="008406D9" w:rsidRPr="000368AC" w:rsidRDefault="00405F46" w:rsidP="008406D9">
      <w:pPr>
        <w:jc w:val="center"/>
        <w:rPr>
          <w:rFonts w:ascii="Calibri" w:hAnsi="Calibri" w:cs="Calibri"/>
          <w:b/>
        </w:rPr>
      </w:pPr>
      <w:r w:rsidRPr="00DB73D1">
        <w:rPr>
          <w:rFonts w:ascii="Calibri" w:hAnsi="Calibri" w:cs="Calibri"/>
          <w:b/>
        </w:rPr>
        <w:t>Oblastní nemocnice Trutnov a.s. – pořízení majetku I</w:t>
      </w:r>
      <w:r w:rsidR="00BD4A89">
        <w:rPr>
          <w:rFonts w:ascii="Calibri" w:hAnsi="Calibri" w:cs="Calibri"/>
          <w:b/>
        </w:rPr>
        <w:t>V</w:t>
      </w:r>
    </w:p>
    <w:p w14:paraId="10A2799F" w14:textId="77777777" w:rsidR="008406D9" w:rsidRPr="000368AC" w:rsidRDefault="008406D9" w:rsidP="008406D9">
      <w:pPr>
        <w:jc w:val="center"/>
        <w:rPr>
          <w:rFonts w:ascii="Calibri" w:hAnsi="Calibri" w:cs="Calibri"/>
          <w:b/>
          <w:bCs/>
        </w:rPr>
      </w:pPr>
      <w:r w:rsidRPr="000368AC">
        <w:rPr>
          <w:rFonts w:ascii="Calibri" w:hAnsi="Calibri" w:cs="Calibri"/>
        </w:rPr>
        <w:t>část č. [</w:t>
      </w:r>
      <w:r w:rsidRPr="000368AC">
        <w:rPr>
          <w:rFonts w:ascii="Calibri" w:hAnsi="Calibri" w:cs="Calibri"/>
          <w:highlight w:val="yellow"/>
        </w:rPr>
        <w:t>DOPLNÍ ÚČASTNÍK</w:t>
      </w:r>
      <w:r w:rsidRPr="000368AC">
        <w:rPr>
          <w:rFonts w:ascii="Calibri" w:hAnsi="Calibri" w:cs="Calibri"/>
        </w:rPr>
        <w:t>] název [</w:t>
      </w:r>
      <w:r w:rsidRPr="000368AC">
        <w:rPr>
          <w:rFonts w:ascii="Calibri" w:hAnsi="Calibri" w:cs="Calibri"/>
          <w:highlight w:val="yellow"/>
        </w:rPr>
        <w:t>DOPLNÍ ÚČASTNÍK</w:t>
      </w:r>
      <w:r w:rsidRPr="000368AC">
        <w:rPr>
          <w:rFonts w:ascii="Calibri" w:hAnsi="Calibri" w:cs="Calibri"/>
        </w:rPr>
        <w:t>]</w:t>
      </w:r>
    </w:p>
    <w:p w14:paraId="4420933E" w14:textId="77777777" w:rsidR="008406D9" w:rsidRDefault="008406D9" w:rsidP="008406D9">
      <w:pPr>
        <w:pStyle w:val="Bezmezer"/>
        <w:jc w:val="center"/>
        <w:rPr>
          <w:sz w:val="24"/>
          <w:szCs w:val="24"/>
        </w:rPr>
      </w:pPr>
    </w:p>
    <w:p w14:paraId="5639E5AD" w14:textId="77777777" w:rsidR="00405F46" w:rsidRPr="00733F32" w:rsidRDefault="00405F46" w:rsidP="00405F46">
      <w:pPr>
        <w:pStyle w:val="Bezmezer"/>
        <w:ind w:left="1134"/>
        <w:rPr>
          <w:sz w:val="24"/>
          <w:szCs w:val="24"/>
        </w:rPr>
      </w:pPr>
      <w:r w:rsidRPr="00733F32">
        <w:rPr>
          <w:sz w:val="24"/>
          <w:szCs w:val="24"/>
        </w:rPr>
        <w:t>Název projektu:</w:t>
      </w:r>
      <w:r>
        <w:rPr>
          <w:sz w:val="24"/>
          <w:szCs w:val="24"/>
        </w:rPr>
        <w:tab/>
      </w:r>
      <w:r w:rsidRPr="00DB73D1">
        <w:rPr>
          <w:sz w:val="24"/>
          <w:szCs w:val="24"/>
        </w:rPr>
        <w:t>Rozvoj a modernizace zdravotní péče v ON Trutnov</w:t>
      </w:r>
    </w:p>
    <w:p w14:paraId="062CEF60" w14:textId="77777777" w:rsidR="00405F46" w:rsidRPr="00733F32" w:rsidRDefault="00405F46" w:rsidP="00405F46">
      <w:pPr>
        <w:pStyle w:val="Bezmezer"/>
        <w:ind w:left="1134"/>
        <w:rPr>
          <w:sz w:val="24"/>
          <w:szCs w:val="24"/>
        </w:rPr>
      </w:pPr>
      <w:proofErr w:type="spellStart"/>
      <w:r w:rsidRPr="00733F32">
        <w:rPr>
          <w:sz w:val="24"/>
          <w:szCs w:val="24"/>
        </w:rPr>
        <w:t>Reg</w:t>
      </w:r>
      <w:proofErr w:type="spellEnd"/>
      <w:r w:rsidRPr="00733F32">
        <w:rPr>
          <w:sz w:val="24"/>
          <w:szCs w:val="24"/>
        </w:rPr>
        <w:t xml:space="preserve">. č.: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DB73D1">
        <w:rPr>
          <w:sz w:val="24"/>
          <w:szCs w:val="24"/>
        </w:rPr>
        <w:t>CZ.06.6.127/0.0/0.0/21_121/0016347</w:t>
      </w:r>
    </w:p>
    <w:p w14:paraId="42AA7F0A" w14:textId="77777777" w:rsidR="008406D9" w:rsidRPr="00733F32" w:rsidRDefault="008406D9" w:rsidP="008406D9">
      <w:pPr>
        <w:pStyle w:val="Podnadpis"/>
        <w:spacing w:line="240" w:lineRule="auto"/>
        <w:ind w:right="-2"/>
        <w:jc w:val="left"/>
        <w:rPr>
          <w:rFonts w:asciiTheme="minorHAnsi" w:hAnsiTheme="minorHAnsi" w:cs="Arial"/>
          <w:b w:val="0"/>
          <w:sz w:val="24"/>
          <w:szCs w:val="24"/>
        </w:rPr>
      </w:pPr>
    </w:p>
    <w:p w14:paraId="21D88DDB" w14:textId="77777777" w:rsidR="008406D9" w:rsidRPr="001A3435" w:rsidRDefault="008406D9" w:rsidP="008406D9">
      <w:pPr>
        <w:pStyle w:val="Podnadpis"/>
        <w:spacing w:line="240" w:lineRule="auto"/>
        <w:ind w:right="-2"/>
        <w:rPr>
          <w:rFonts w:asciiTheme="minorHAnsi" w:hAnsiTheme="minorHAnsi" w:cs="Arial"/>
          <w:sz w:val="22"/>
          <w:szCs w:val="22"/>
        </w:rPr>
      </w:pPr>
      <w:r w:rsidRPr="001A3435">
        <w:rPr>
          <w:rFonts w:asciiTheme="minorHAnsi" w:hAnsiTheme="minorHAnsi" w:cs="Arial"/>
          <w:sz w:val="22"/>
          <w:szCs w:val="22"/>
        </w:rPr>
        <w:t xml:space="preserve">ČESTNÉ PROHLÁŠENÍ </w:t>
      </w:r>
    </w:p>
    <w:p w14:paraId="0BC6E1A1" w14:textId="2A4B27D0" w:rsidR="008406D9" w:rsidRPr="001A3435" w:rsidRDefault="008406D9" w:rsidP="008406D9">
      <w:pPr>
        <w:pStyle w:val="Podnadpis"/>
        <w:spacing w:line="240" w:lineRule="auto"/>
        <w:ind w:right="-2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o dodržení </w:t>
      </w:r>
      <w:r w:rsidR="00C4257B">
        <w:rPr>
          <w:rFonts w:asciiTheme="minorHAnsi" w:hAnsiTheme="minorHAnsi" w:cs="Arial"/>
          <w:sz w:val="22"/>
          <w:szCs w:val="22"/>
        </w:rPr>
        <w:t>zásad odpovědného veřejného zadávání</w:t>
      </w:r>
    </w:p>
    <w:p w14:paraId="67CA9382" w14:textId="77777777" w:rsidR="008406D9" w:rsidRDefault="008406D9" w:rsidP="008406D9">
      <w:pPr>
        <w:pStyle w:val="Podnadpis"/>
        <w:ind w:right="-2"/>
        <w:jc w:val="both"/>
        <w:rPr>
          <w:rFonts w:asciiTheme="minorHAnsi" w:hAnsiTheme="minorHAnsi" w:cs="Arial"/>
          <w:sz w:val="22"/>
          <w:szCs w:val="22"/>
        </w:rPr>
      </w:pPr>
    </w:p>
    <w:p w14:paraId="6189E101" w14:textId="77777777" w:rsidR="008406D9" w:rsidRDefault="008406D9" w:rsidP="008406D9">
      <w:pPr>
        <w:pStyle w:val="Podnadpis"/>
        <w:ind w:right="-2"/>
        <w:jc w:val="both"/>
        <w:rPr>
          <w:rFonts w:asciiTheme="minorHAnsi" w:hAnsiTheme="minorHAnsi" w:cs="Arial"/>
          <w:sz w:val="22"/>
          <w:szCs w:val="22"/>
        </w:rPr>
      </w:pPr>
    </w:p>
    <w:p w14:paraId="0189CA18" w14:textId="77777777" w:rsidR="008406D9" w:rsidRPr="001A3435" w:rsidRDefault="008406D9" w:rsidP="008406D9">
      <w:pPr>
        <w:pStyle w:val="Podnadpis"/>
        <w:ind w:right="-2"/>
        <w:jc w:val="both"/>
        <w:rPr>
          <w:rFonts w:asciiTheme="minorHAnsi" w:hAnsiTheme="minorHAnsi" w:cs="Arial"/>
          <w:b w:val="0"/>
          <w:sz w:val="22"/>
          <w:szCs w:val="22"/>
        </w:rPr>
      </w:pPr>
      <w:r w:rsidRPr="001A3435">
        <w:rPr>
          <w:rFonts w:asciiTheme="minorHAnsi" w:hAnsiTheme="minorHAnsi" w:cs="Arial"/>
          <w:sz w:val="22"/>
          <w:szCs w:val="22"/>
        </w:rPr>
        <w:t>Dodavatel:</w:t>
      </w:r>
      <w:r w:rsidRPr="001A3435">
        <w:rPr>
          <w:rFonts w:asciiTheme="minorHAnsi" w:hAnsiTheme="minorHAnsi" w:cs="Arial"/>
          <w:b w:val="0"/>
          <w:sz w:val="22"/>
          <w:szCs w:val="22"/>
        </w:rPr>
        <w:t xml:space="preserve">   </w:t>
      </w:r>
    </w:p>
    <w:p w14:paraId="1E1AAF52" w14:textId="77777777" w:rsidR="008406D9" w:rsidRPr="001A3435" w:rsidRDefault="008406D9" w:rsidP="008406D9">
      <w:pPr>
        <w:ind w:right="-2"/>
        <w:jc w:val="both"/>
        <w:rPr>
          <w:rFonts w:asciiTheme="minorHAnsi" w:hAnsiTheme="minorHAnsi"/>
          <w:sz w:val="22"/>
          <w:szCs w:val="22"/>
        </w:rPr>
      </w:pPr>
      <w:r w:rsidRPr="001A3435">
        <w:rPr>
          <w:rFonts w:asciiTheme="minorHAnsi" w:hAnsiTheme="minorHAnsi"/>
          <w:sz w:val="22"/>
          <w:szCs w:val="22"/>
        </w:rPr>
        <w:t xml:space="preserve">název: </w:t>
      </w:r>
      <w:r w:rsidRPr="001A3435">
        <w:rPr>
          <w:rFonts w:asciiTheme="minorHAnsi" w:hAnsiTheme="minorHAnsi"/>
          <w:sz w:val="22"/>
          <w:szCs w:val="22"/>
        </w:rPr>
        <w:tab/>
      </w:r>
      <w:r w:rsidRPr="001A3435">
        <w:rPr>
          <w:rFonts w:asciiTheme="minorHAnsi" w:hAnsiTheme="minorHAnsi"/>
          <w:sz w:val="22"/>
          <w:szCs w:val="22"/>
        </w:rPr>
        <w:tab/>
      </w:r>
      <w:bookmarkStart w:id="0" w:name="_Hlk95488528"/>
      <w:r w:rsidRPr="001A3435">
        <w:rPr>
          <w:rFonts w:ascii="Calibri" w:hAnsi="Calibri"/>
          <w:sz w:val="22"/>
          <w:szCs w:val="22"/>
          <w:highlight w:val="yellow"/>
        </w:rPr>
        <w:t>[DOPLNÍ ÚČASTNÍK]</w:t>
      </w:r>
    </w:p>
    <w:bookmarkEnd w:id="0"/>
    <w:p w14:paraId="00C4A3E7" w14:textId="77777777" w:rsidR="008406D9" w:rsidRPr="001A3435" w:rsidRDefault="008406D9" w:rsidP="008406D9">
      <w:pPr>
        <w:ind w:right="-2"/>
        <w:jc w:val="both"/>
        <w:rPr>
          <w:rFonts w:asciiTheme="minorHAnsi" w:hAnsiTheme="minorHAnsi"/>
          <w:sz w:val="22"/>
          <w:szCs w:val="22"/>
        </w:rPr>
      </w:pPr>
      <w:r w:rsidRPr="001A3435">
        <w:rPr>
          <w:rFonts w:asciiTheme="minorHAnsi" w:hAnsiTheme="minorHAnsi"/>
          <w:sz w:val="22"/>
          <w:szCs w:val="22"/>
        </w:rPr>
        <w:t>obch. rejstřík:</w:t>
      </w:r>
      <w:r w:rsidRPr="001A3435">
        <w:rPr>
          <w:rFonts w:asciiTheme="minorHAnsi" w:hAnsiTheme="minorHAnsi"/>
          <w:sz w:val="22"/>
          <w:szCs w:val="22"/>
        </w:rPr>
        <w:tab/>
      </w:r>
      <w:r w:rsidRPr="001A3435">
        <w:rPr>
          <w:rFonts w:ascii="Calibri" w:hAnsi="Calibri"/>
          <w:sz w:val="22"/>
          <w:szCs w:val="22"/>
          <w:highlight w:val="yellow"/>
        </w:rPr>
        <w:t>[DOPLNÍ ÚČASTNÍK]</w:t>
      </w:r>
    </w:p>
    <w:p w14:paraId="12D07BFF" w14:textId="77777777" w:rsidR="008406D9" w:rsidRPr="001A3435" w:rsidRDefault="008406D9" w:rsidP="008406D9">
      <w:pPr>
        <w:ind w:right="-2"/>
        <w:jc w:val="both"/>
        <w:rPr>
          <w:rFonts w:asciiTheme="minorHAnsi" w:hAnsiTheme="minorHAnsi"/>
          <w:sz w:val="22"/>
          <w:szCs w:val="22"/>
        </w:rPr>
      </w:pPr>
      <w:r w:rsidRPr="001A3435">
        <w:rPr>
          <w:rFonts w:asciiTheme="minorHAnsi" w:hAnsiTheme="minorHAnsi"/>
          <w:sz w:val="22"/>
          <w:szCs w:val="22"/>
        </w:rPr>
        <w:t>sídlo:</w:t>
      </w:r>
      <w:r w:rsidRPr="001A3435">
        <w:rPr>
          <w:rFonts w:asciiTheme="minorHAnsi" w:hAnsiTheme="minorHAnsi"/>
          <w:sz w:val="22"/>
          <w:szCs w:val="22"/>
        </w:rPr>
        <w:tab/>
      </w:r>
      <w:r w:rsidRPr="001A3435">
        <w:rPr>
          <w:rFonts w:asciiTheme="minorHAnsi" w:hAnsiTheme="minorHAnsi"/>
          <w:sz w:val="22"/>
          <w:szCs w:val="22"/>
        </w:rPr>
        <w:tab/>
      </w:r>
      <w:r w:rsidRPr="001A3435">
        <w:rPr>
          <w:rFonts w:ascii="Calibri" w:hAnsi="Calibri"/>
          <w:sz w:val="22"/>
          <w:szCs w:val="22"/>
          <w:highlight w:val="yellow"/>
        </w:rPr>
        <w:t>[DOPLNÍ ÚČASTNÍK]</w:t>
      </w:r>
      <w:r w:rsidRPr="001A3435">
        <w:rPr>
          <w:rFonts w:asciiTheme="minorHAnsi" w:hAnsiTheme="minorHAnsi"/>
          <w:sz w:val="22"/>
          <w:szCs w:val="22"/>
        </w:rPr>
        <w:tab/>
      </w:r>
    </w:p>
    <w:p w14:paraId="6331A1C4" w14:textId="3C241F13" w:rsidR="008406D9" w:rsidRDefault="008406D9" w:rsidP="008406D9">
      <w:pPr>
        <w:ind w:right="-2"/>
        <w:jc w:val="both"/>
        <w:rPr>
          <w:rFonts w:ascii="Calibri" w:hAnsi="Calibri"/>
          <w:sz w:val="22"/>
          <w:szCs w:val="22"/>
        </w:rPr>
      </w:pPr>
      <w:r w:rsidRPr="001A3435">
        <w:rPr>
          <w:rFonts w:asciiTheme="minorHAnsi" w:hAnsiTheme="minorHAnsi"/>
          <w:sz w:val="22"/>
          <w:szCs w:val="22"/>
        </w:rPr>
        <w:t xml:space="preserve">IČ: </w:t>
      </w:r>
      <w:r w:rsidRPr="001A3435">
        <w:rPr>
          <w:rFonts w:asciiTheme="minorHAnsi" w:hAnsiTheme="minorHAnsi"/>
          <w:sz w:val="22"/>
          <w:szCs w:val="22"/>
        </w:rPr>
        <w:tab/>
        <w:t xml:space="preserve"> </w:t>
      </w:r>
      <w:r w:rsidRPr="001A3435">
        <w:rPr>
          <w:rFonts w:asciiTheme="minorHAnsi" w:hAnsiTheme="minorHAnsi"/>
          <w:sz w:val="22"/>
          <w:szCs w:val="22"/>
        </w:rPr>
        <w:tab/>
      </w:r>
      <w:r w:rsidRPr="001A3435">
        <w:rPr>
          <w:rFonts w:ascii="Calibri" w:hAnsi="Calibri"/>
          <w:sz w:val="22"/>
          <w:szCs w:val="22"/>
          <w:highlight w:val="yellow"/>
        </w:rPr>
        <w:t>[DOPLNÍ ÚČASTNÍK]</w:t>
      </w:r>
    </w:p>
    <w:p w14:paraId="0217CBC7" w14:textId="77777777" w:rsidR="008406D9" w:rsidRPr="001A3435" w:rsidRDefault="008406D9" w:rsidP="008406D9">
      <w:pPr>
        <w:ind w:right="-2"/>
        <w:jc w:val="both"/>
        <w:rPr>
          <w:rFonts w:asciiTheme="minorHAnsi" w:hAnsiTheme="minorHAnsi"/>
          <w:sz w:val="22"/>
          <w:szCs w:val="22"/>
        </w:rPr>
      </w:pPr>
      <w:r w:rsidRPr="001A3435">
        <w:rPr>
          <w:rFonts w:asciiTheme="minorHAnsi" w:hAnsiTheme="minorHAnsi"/>
          <w:sz w:val="22"/>
          <w:szCs w:val="22"/>
        </w:rPr>
        <w:t xml:space="preserve">DIČ: </w:t>
      </w:r>
      <w:r w:rsidRPr="001A3435">
        <w:rPr>
          <w:rFonts w:asciiTheme="minorHAnsi" w:hAnsiTheme="minorHAnsi"/>
          <w:sz w:val="22"/>
          <w:szCs w:val="22"/>
        </w:rPr>
        <w:tab/>
        <w:t xml:space="preserve">   </w:t>
      </w:r>
      <w:r w:rsidRPr="001A3435">
        <w:rPr>
          <w:rFonts w:asciiTheme="minorHAnsi" w:hAnsiTheme="minorHAnsi"/>
          <w:sz w:val="22"/>
          <w:szCs w:val="22"/>
        </w:rPr>
        <w:tab/>
      </w:r>
      <w:r w:rsidRPr="001A3435">
        <w:rPr>
          <w:rFonts w:ascii="Calibri" w:hAnsi="Calibri"/>
          <w:sz w:val="22"/>
          <w:szCs w:val="22"/>
          <w:highlight w:val="yellow"/>
        </w:rPr>
        <w:t>[DOPLNÍ ÚČASTNÍK]</w:t>
      </w:r>
    </w:p>
    <w:p w14:paraId="3260539F" w14:textId="77777777" w:rsidR="008406D9" w:rsidRDefault="008406D9" w:rsidP="008406D9">
      <w:pPr>
        <w:autoSpaceDE w:val="0"/>
        <w:autoSpaceDN w:val="0"/>
        <w:adjustRightInd w:val="0"/>
        <w:jc w:val="both"/>
        <w:rPr>
          <w:rFonts w:ascii="Calibri" w:hAnsi="Calibri" w:cs="Tahoma"/>
          <w:b/>
          <w:bCs/>
          <w:sz w:val="22"/>
          <w:szCs w:val="22"/>
        </w:rPr>
      </w:pPr>
    </w:p>
    <w:p w14:paraId="4C100440" w14:textId="7AE76089" w:rsidR="008406D9" w:rsidRPr="00C4257B" w:rsidRDefault="00C4257B" w:rsidP="00C4257B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Calibri" w:hAnsi="Calibri" w:cs="Tahoma"/>
          <w:bCs/>
        </w:rPr>
      </w:pPr>
      <w:r w:rsidRPr="00C4257B">
        <w:rPr>
          <w:rFonts w:ascii="Calibri" w:hAnsi="Calibri" w:cs="Tahoma"/>
          <w:bCs/>
        </w:rPr>
        <w:t xml:space="preserve">Dodavatel </w:t>
      </w:r>
      <w:r>
        <w:rPr>
          <w:rFonts w:ascii="Calibri" w:hAnsi="Calibri" w:cs="Tahoma"/>
          <w:bCs/>
        </w:rPr>
        <w:t xml:space="preserve">tímto </w:t>
      </w:r>
      <w:r w:rsidRPr="00C4257B">
        <w:rPr>
          <w:rFonts w:ascii="Calibri" w:hAnsi="Calibri" w:cs="Tahoma"/>
          <w:bCs/>
        </w:rPr>
        <w:t>čestně prohlašuje, že nabízené zboží, které je předmětem výše uvedené části veřejné zakázky neobsahuje v žádné své části látky, které jsou zařazeny na seznam látek vzbuzujících mimořádné obavy (SVHC), určených podle článku 57 nařízení (ES) č. 1907/2006 (nařízení REACH), včetně látek případně doplněných na seznam pro případné zahrnutí do přílohy XIV.</w:t>
      </w:r>
    </w:p>
    <w:p w14:paraId="1D7FFB92" w14:textId="77777777" w:rsidR="008406D9" w:rsidRPr="008406D9" w:rsidRDefault="008406D9" w:rsidP="008406D9">
      <w:pPr>
        <w:autoSpaceDE w:val="0"/>
        <w:autoSpaceDN w:val="0"/>
        <w:adjustRightInd w:val="0"/>
        <w:jc w:val="both"/>
        <w:rPr>
          <w:rFonts w:ascii="Calibri" w:hAnsi="Calibri" w:cs="Tahoma"/>
          <w:bCs/>
          <w:sz w:val="22"/>
          <w:szCs w:val="22"/>
        </w:rPr>
      </w:pPr>
    </w:p>
    <w:p w14:paraId="51E2CE3B" w14:textId="6E441630" w:rsidR="008406D9" w:rsidRPr="00C4257B" w:rsidRDefault="00C4257B" w:rsidP="00C4257B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Calibri" w:hAnsi="Calibri" w:cs="Tahoma"/>
          <w:bCs/>
        </w:rPr>
      </w:pPr>
      <w:r w:rsidRPr="00C4257B">
        <w:rPr>
          <w:rFonts w:ascii="Calibri" w:hAnsi="Calibri" w:cs="Tahoma"/>
          <w:bCs/>
        </w:rPr>
        <w:t>Dodavatel</w:t>
      </w:r>
      <w:r>
        <w:rPr>
          <w:rFonts w:ascii="Calibri" w:hAnsi="Calibri" w:cs="Tahoma"/>
          <w:bCs/>
        </w:rPr>
        <w:t xml:space="preserve"> tímto</w:t>
      </w:r>
      <w:r w:rsidRPr="00C4257B">
        <w:rPr>
          <w:rFonts w:ascii="Calibri" w:hAnsi="Calibri" w:cs="Tahoma"/>
          <w:bCs/>
        </w:rPr>
        <w:t xml:space="preserve"> čestně prohlašuje, že zajistí dodržování pracovněprávních předpisů, zejména zákona č. 262/2006 Sb., zákoník práce, ve znění pozdějších předpisů (se zvláštním zřetelem na regulaci odměňování, pracovní doby, doby odpočinku mezi směnami atp.), zákona č. 435/2004 Sb.,</w:t>
      </w:r>
      <w:r>
        <w:rPr>
          <w:rFonts w:ascii="Calibri" w:hAnsi="Calibri" w:cs="Tahoma"/>
          <w:bCs/>
        </w:rPr>
        <w:t xml:space="preserve"> </w:t>
      </w:r>
      <w:r w:rsidRPr="00C4257B">
        <w:rPr>
          <w:rFonts w:ascii="Calibri" w:hAnsi="Calibri" w:cs="Tahoma"/>
          <w:bCs/>
        </w:rPr>
        <w:t>o zaměstnanosti, ve znění pozdějších předpisů (se zvláštním zřetelem na regulaci zaměstnávání cizinců), a to vůči všem osobám, které se na plnění zakázky podílejí a bez ohledu na to, zda jsou práce na předmětu plnění prováděny bezprostředně dodavatelem či jeho poddodavateli.</w:t>
      </w:r>
    </w:p>
    <w:p w14:paraId="050E7E23" w14:textId="77777777" w:rsidR="008406D9" w:rsidRPr="008406D9" w:rsidRDefault="008406D9" w:rsidP="008406D9">
      <w:pPr>
        <w:autoSpaceDE w:val="0"/>
        <w:autoSpaceDN w:val="0"/>
        <w:adjustRightInd w:val="0"/>
        <w:jc w:val="both"/>
        <w:rPr>
          <w:rFonts w:ascii="Calibri" w:hAnsi="Calibri" w:cs="Tahoma"/>
          <w:bCs/>
          <w:sz w:val="22"/>
          <w:szCs w:val="22"/>
        </w:rPr>
      </w:pPr>
    </w:p>
    <w:p w14:paraId="1809A9E2" w14:textId="133D3D84" w:rsidR="008406D9" w:rsidRPr="00C4257B" w:rsidRDefault="00C4257B" w:rsidP="00C4257B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Calibri" w:hAnsi="Calibri" w:cs="Tahoma"/>
          <w:bCs/>
        </w:rPr>
      </w:pPr>
      <w:r w:rsidRPr="00C4257B">
        <w:rPr>
          <w:rFonts w:ascii="Calibri" w:hAnsi="Calibri" w:cs="Tahoma"/>
          <w:bCs/>
        </w:rPr>
        <w:t xml:space="preserve">Dodavatel </w:t>
      </w:r>
      <w:r>
        <w:rPr>
          <w:rFonts w:ascii="Calibri" w:hAnsi="Calibri" w:cs="Tahoma"/>
          <w:bCs/>
        </w:rPr>
        <w:t xml:space="preserve">tímto </w:t>
      </w:r>
      <w:r w:rsidRPr="00C4257B">
        <w:rPr>
          <w:rFonts w:ascii="Calibri" w:hAnsi="Calibri" w:cs="Tahoma"/>
          <w:bCs/>
        </w:rPr>
        <w:t>čestně prohlašuje, že zajistí dodržování mezinárodních úmluv o lidských právech, sociálních či pracovních právech, zejména úmluv Mezinárodní organizace práce (ILO).</w:t>
      </w:r>
    </w:p>
    <w:p w14:paraId="45C6FA2D" w14:textId="77777777" w:rsidR="008406D9" w:rsidRPr="008406D9" w:rsidRDefault="008406D9" w:rsidP="008406D9">
      <w:pPr>
        <w:pStyle w:val="Podnadpis"/>
        <w:ind w:right="-2"/>
        <w:jc w:val="both"/>
        <w:rPr>
          <w:rFonts w:asciiTheme="minorHAnsi" w:hAnsiTheme="minorHAnsi" w:cs="Arial"/>
          <w:b w:val="0"/>
          <w:sz w:val="22"/>
          <w:szCs w:val="22"/>
        </w:rPr>
      </w:pPr>
    </w:p>
    <w:p w14:paraId="7D78573A" w14:textId="77777777" w:rsidR="008406D9" w:rsidRPr="008406D9" w:rsidRDefault="008406D9" w:rsidP="008406D9">
      <w:pPr>
        <w:pStyle w:val="Podnadpis"/>
        <w:ind w:right="-2"/>
        <w:jc w:val="both"/>
        <w:rPr>
          <w:rFonts w:asciiTheme="minorHAnsi" w:hAnsiTheme="minorHAnsi" w:cs="Arial"/>
          <w:b w:val="0"/>
          <w:sz w:val="22"/>
          <w:szCs w:val="22"/>
        </w:rPr>
      </w:pPr>
      <w:r w:rsidRPr="008406D9">
        <w:rPr>
          <w:rFonts w:asciiTheme="minorHAnsi" w:hAnsiTheme="minorHAnsi" w:cs="Arial"/>
          <w:b w:val="0"/>
          <w:sz w:val="22"/>
          <w:szCs w:val="22"/>
        </w:rPr>
        <w:t xml:space="preserve">Datum: </w:t>
      </w:r>
      <w:r w:rsidRPr="008406D9">
        <w:rPr>
          <w:rFonts w:ascii="Calibri" w:hAnsi="Calibri"/>
          <w:b w:val="0"/>
          <w:sz w:val="22"/>
          <w:szCs w:val="22"/>
          <w:highlight w:val="yellow"/>
        </w:rPr>
        <w:t>[DOPLNÍ ÚČASTNÍK]</w:t>
      </w:r>
    </w:p>
    <w:p w14:paraId="0CB745D5" w14:textId="77777777" w:rsidR="008406D9" w:rsidRDefault="008406D9" w:rsidP="008406D9">
      <w:pPr>
        <w:pStyle w:val="Podnadpis"/>
        <w:ind w:right="-2"/>
        <w:jc w:val="both"/>
        <w:rPr>
          <w:rFonts w:asciiTheme="minorHAnsi" w:hAnsiTheme="minorHAnsi" w:cs="Arial"/>
          <w:b w:val="0"/>
          <w:sz w:val="22"/>
          <w:szCs w:val="22"/>
        </w:rPr>
      </w:pPr>
    </w:p>
    <w:p w14:paraId="6DFEB64C" w14:textId="77777777" w:rsidR="008406D9" w:rsidRDefault="008406D9" w:rsidP="008406D9">
      <w:pPr>
        <w:pStyle w:val="Podnadpis"/>
        <w:ind w:right="-2"/>
        <w:jc w:val="both"/>
        <w:rPr>
          <w:rFonts w:asciiTheme="minorHAnsi" w:hAnsiTheme="minorHAnsi" w:cs="Arial"/>
          <w:b w:val="0"/>
          <w:sz w:val="22"/>
          <w:szCs w:val="22"/>
        </w:rPr>
      </w:pPr>
    </w:p>
    <w:p w14:paraId="5FA46B1B" w14:textId="77777777" w:rsidR="008406D9" w:rsidRDefault="008406D9" w:rsidP="008406D9">
      <w:pPr>
        <w:pStyle w:val="Podnadpis"/>
        <w:ind w:left="4956" w:right="-2"/>
        <w:jc w:val="both"/>
        <w:rPr>
          <w:rFonts w:asciiTheme="minorHAnsi" w:hAnsiTheme="minorHAnsi" w:cs="Arial"/>
          <w:b w:val="0"/>
          <w:sz w:val="22"/>
          <w:szCs w:val="22"/>
        </w:rPr>
      </w:pPr>
      <w:r w:rsidRPr="001A3435">
        <w:rPr>
          <w:rFonts w:asciiTheme="minorHAnsi" w:hAnsiTheme="minorHAnsi" w:cs="Arial"/>
          <w:b w:val="0"/>
          <w:sz w:val="22"/>
          <w:szCs w:val="22"/>
          <w:highlight w:val="yellow"/>
        </w:rPr>
        <w:t>……………………………………………………</w:t>
      </w:r>
    </w:p>
    <w:p w14:paraId="41ADE16C" w14:textId="77777777" w:rsidR="008406D9" w:rsidRPr="00801DA3" w:rsidRDefault="008406D9" w:rsidP="008406D9">
      <w:pPr>
        <w:pStyle w:val="Podnadpis"/>
        <w:ind w:left="4956" w:right="-2"/>
        <w:jc w:val="both"/>
        <w:rPr>
          <w:rFonts w:asciiTheme="minorHAnsi" w:hAnsiTheme="minorHAnsi" w:cs="Arial"/>
          <w:b w:val="0"/>
          <w:i/>
          <w:sz w:val="22"/>
          <w:szCs w:val="22"/>
        </w:rPr>
      </w:pPr>
      <w:r w:rsidRPr="00801DA3">
        <w:rPr>
          <w:rFonts w:asciiTheme="minorHAnsi" w:hAnsiTheme="minorHAnsi" w:cs="Arial"/>
          <w:b w:val="0"/>
          <w:i/>
          <w:sz w:val="22"/>
          <w:szCs w:val="22"/>
        </w:rPr>
        <w:t>Jméno, příjmení</w:t>
      </w:r>
      <w:r>
        <w:rPr>
          <w:rFonts w:asciiTheme="minorHAnsi" w:hAnsiTheme="minorHAnsi" w:cs="Arial"/>
          <w:b w:val="0"/>
          <w:i/>
          <w:sz w:val="22"/>
          <w:szCs w:val="22"/>
        </w:rPr>
        <w:t>,</w:t>
      </w:r>
      <w:r w:rsidRPr="00801DA3">
        <w:rPr>
          <w:rFonts w:asciiTheme="minorHAnsi" w:hAnsiTheme="minorHAnsi" w:cs="Arial"/>
          <w:b w:val="0"/>
          <w:i/>
          <w:sz w:val="22"/>
          <w:szCs w:val="22"/>
        </w:rPr>
        <w:t xml:space="preserve"> a funkce osoby</w:t>
      </w:r>
      <w:r>
        <w:rPr>
          <w:rFonts w:asciiTheme="minorHAnsi" w:hAnsiTheme="minorHAnsi" w:cs="Arial"/>
          <w:b w:val="0"/>
          <w:i/>
          <w:sz w:val="22"/>
          <w:szCs w:val="22"/>
        </w:rPr>
        <w:t xml:space="preserve"> oprávněné za dodavatele jednat</w:t>
      </w:r>
    </w:p>
    <w:p w14:paraId="012A49AB" w14:textId="31D793C9" w:rsidR="00E4516F" w:rsidRPr="00E4516F" w:rsidRDefault="008406D9" w:rsidP="008406D9">
      <w:pPr>
        <w:ind w:left="4248" w:firstLine="708"/>
      </w:pPr>
      <w:r w:rsidRPr="00801DA3">
        <w:rPr>
          <w:rFonts w:ascii="Calibri" w:hAnsi="Calibri"/>
          <w:sz w:val="22"/>
          <w:szCs w:val="22"/>
          <w:highlight w:val="yellow"/>
        </w:rPr>
        <w:t>[DOPLNÍ ÚČASTNÍK]</w:t>
      </w:r>
    </w:p>
    <w:sectPr w:rsidR="00E4516F" w:rsidRPr="00E4516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5890AE" w14:textId="77777777" w:rsidR="00521834" w:rsidRDefault="00521834" w:rsidP="0098441C">
      <w:r>
        <w:separator/>
      </w:r>
    </w:p>
  </w:endnote>
  <w:endnote w:type="continuationSeparator" w:id="0">
    <w:p w14:paraId="2DD04039" w14:textId="77777777" w:rsidR="00521834" w:rsidRDefault="00521834" w:rsidP="009844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74049135"/>
      <w:docPartObj>
        <w:docPartGallery w:val="Page Numbers (Bottom of Page)"/>
        <w:docPartUnique/>
      </w:docPartObj>
    </w:sdtPr>
    <w:sdtContent>
      <w:p w14:paraId="76EEECCC" w14:textId="77777777" w:rsidR="001133AF" w:rsidRDefault="001133A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14:paraId="46FF44A5" w14:textId="77777777" w:rsidR="001133AF" w:rsidRDefault="001133A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837740" w14:textId="77777777" w:rsidR="00521834" w:rsidRDefault="00521834" w:rsidP="0098441C">
      <w:r>
        <w:separator/>
      </w:r>
    </w:p>
  </w:footnote>
  <w:footnote w:type="continuationSeparator" w:id="0">
    <w:p w14:paraId="6C1C3F82" w14:textId="77777777" w:rsidR="00521834" w:rsidRDefault="00521834" w:rsidP="009844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34B047" w14:textId="5E509CA6" w:rsidR="008406D9" w:rsidRPr="008406D9" w:rsidRDefault="008406D9" w:rsidP="008406D9">
    <w:pPr>
      <w:pStyle w:val="Zhlav"/>
    </w:pPr>
    <w:r>
      <w:rPr>
        <w:noProof/>
      </w:rPr>
      <w:drawing>
        <wp:inline distT="0" distB="0" distL="0" distR="0" wp14:anchorId="55967C2C" wp14:editId="09268518">
          <wp:extent cx="5438775" cy="908261"/>
          <wp:effectExtent l="0" t="0" r="0" b="635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50784" cy="9102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511AE"/>
    <w:multiLevelType w:val="hybridMultilevel"/>
    <w:tmpl w:val="FDEC07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EC121A"/>
    <w:multiLevelType w:val="hybridMultilevel"/>
    <w:tmpl w:val="60921F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862227"/>
    <w:multiLevelType w:val="hybridMultilevel"/>
    <w:tmpl w:val="C6008A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00006F"/>
    <w:multiLevelType w:val="hybridMultilevel"/>
    <w:tmpl w:val="7D1ABE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7A5E7A"/>
    <w:multiLevelType w:val="hybridMultilevel"/>
    <w:tmpl w:val="7E4472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C74FA6"/>
    <w:multiLevelType w:val="hybridMultilevel"/>
    <w:tmpl w:val="C1AC9A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E9473F"/>
    <w:multiLevelType w:val="hybridMultilevel"/>
    <w:tmpl w:val="010465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0856BC"/>
    <w:multiLevelType w:val="hybridMultilevel"/>
    <w:tmpl w:val="456A69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163A7D"/>
    <w:multiLevelType w:val="hybridMultilevel"/>
    <w:tmpl w:val="7586F48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96B1AF7"/>
    <w:multiLevelType w:val="hybridMultilevel"/>
    <w:tmpl w:val="5A5841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6B037A7"/>
    <w:multiLevelType w:val="hybridMultilevel"/>
    <w:tmpl w:val="7FCEA4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5D37290"/>
    <w:multiLevelType w:val="hybridMultilevel"/>
    <w:tmpl w:val="93245F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8420150">
    <w:abstractNumId w:val="10"/>
  </w:num>
  <w:num w:numId="2" w16cid:durableId="1751348762">
    <w:abstractNumId w:val="7"/>
  </w:num>
  <w:num w:numId="3" w16cid:durableId="981738472">
    <w:abstractNumId w:val="9"/>
  </w:num>
  <w:num w:numId="4" w16cid:durableId="1995836742">
    <w:abstractNumId w:val="11"/>
  </w:num>
  <w:num w:numId="5" w16cid:durableId="599608624">
    <w:abstractNumId w:val="1"/>
  </w:num>
  <w:num w:numId="6" w16cid:durableId="1960064229">
    <w:abstractNumId w:val="3"/>
  </w:num>
  <w:num w:numId="7" w16cid:durableId="1923686002">
    <w:abstractNumId w:val="0"/>
  </w:num>
  <w:num w:numId="8" w16cid:durableId="962880148">
    <w:abstractNumId w:val="2"/>
  </w:num>
  <w:num w:numId="9" w16cid:durableId="1538735695">
    <w:abstractNumId w:val="6"/>
  </w:num>
  <w:num w:numId="10" w16cid:durableId="549343889">
    <w:abstractNumId w:val="4"/>
  </w:num>
  <w:num w:numId="11" w16cid:durableId="1184513833">
    <w:abstractNumId w:val="5"/>
  </w:num>
  <w:num w:numId="12" w16cid:durableId="124101863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5409"/>
    <w:rsid w:val="00006D9C"/>
    <w:rsid w:val="00030C66"/>
    <w:rsid w:val="000D2A79"/>
    <w:rsid w:val="001133AF"/>
    <w:rsid w:val="002B7659"/>
    <w:rsid w:val="002C096A"/>
    <w:rsid w:val="002D4713"/>
    <w:rsid w:val="00405F46"/>
    <w:rsid w:val="00406B6C"/>
    <w:rsid w:val="00485409"/>
    <w:rsid w:val="00521834"/>
    <w:rsid w:val="005C16BE"/>
    <w:rsid w:val="00653D80"/>
    <w:rsid w:val="007542A7"/>
    <w:rsid w:val="008406D9"/>
    <w:rsid w:val="0098441C"/>
    <w:rsid w:val="00BD4A89"/>
    <w:rsid w:val="00C248EE"/>
    <w:rsid w:val="00C4257B"/>
    <w:rsid w:val="00C56BFC"/>
    <w:rsid w:val="00E0773B"/>
    <w:rsid w:val="00E45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D187E3"/>
  <w15:chartTrackingRefBased/>
  <w15:docId w15:val="{0636EF5D-0102-45D4-88FB-6BDA63A33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542A7"/>
    <w:pPr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7542A7"/>
    <w:pPr>
      <w:suppressAutoHyphens w:val="0"/>
      <w:ind w:left="720"/>
    </w:pPr>
    <w:rPr>
      <w:sz w:val="22"/>
      <w:szCs w:val="22"/>
      <w:lang w:eastAsia="cs-CZ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locked/>
    <w:rsid w:val="007542A7"/>
    <w:rPr>
      <w:rFonts w:ascii="Arial" w:eastAsia="Times New Roman" w:hAnsi="Arial" w:cs="Arial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8441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8441C"/>
    <w:rPr>
      <w:rFonts w:ascii="Arial" w:eastAsia="Times New Roman" w:hAnsi="Arial" w:cs="Arial"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98441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8441C"/>
    <w:rPr>
      <w:rFonts w:ascii="Arial" w:eastAsia="Times New Roman" w:hAnsi="Arial" w:cs="Arial"/>
      <w:sz w:val="24"/>
      <w:szCs w:val="24"/>
      <w:lang w:eastAsia="ar-SA"/>
    </w:rPr>
  </w:style>
  <w:style w:type="table" w:styleId="Mkatabulky">
    <w:name w:val="Table Grid"/>
    <w:basedOn w:val="Normlntabulka"/>
    <w:uiPriority w:val="59"/>
    <w:rsid w:val="009844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nadpis">
    <w:name w:val="Subtitle"/>
    <w:basedOn w:val="Normln"/>
    <w:link w:val="PodnadpisChar"/>
    <w:qFormat/>
    <w:rsid w:val="008406D9"/>
    <w:pPr>
      <w:widowControl w:val="0"/>
      <w:suppressAutoHyphens w:val="0"/>
      <w:spacing w:line="240" w:lineRule="exact"/>
      <w:jc w:val="center"/>
    </w:pPr>
    <w:rPr>
      <w:rFonts w:cs="Times New Roman"/>
      <w:b/>
      <w:sz w:val="32"/>
      <w:szCs w:val="20"/>
      <w:lang w:eastAsia="cs-CZ"/>
    </w:rPr>
  </w:style>
  <w:style w:type="character" w:customStyle="1" w:styleId="PodnadpisChar">
    <w:name w:val="Podnadpis Char"/>
    <w:basedOn w:val="Standardnpsmoodstavce"/>
    <w:link w:val="Podnadpis"/>
    <w:rsid w:val="008406D9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Bezmezer">
    <w:name w:val="No Spacing"/>
    <w:link w:val="BezmezerChar"/>
    <w:uiPriority w:val="99"/>
    <w:qFormat/>
    <w:rsid w:val="008406D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mezerChar">
    <w:name w:val="Bez mezer Char"/>
    <w:link w:val="Bezmezer"/>
    <w:uiPriority w:val="99"/>
    <w:rsid w:val="008406D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267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Michaela Kapustová</dc:creator>
  <cp:keywords/>
  <dc:description/>
  <cp:lastModifiedBy>Alena Zimmerová JTAK</cp:lastModifiedBy>
  <cp:revision>11</cp:revision>
  <cp:lastPrinted>2021-12-20T08:33:00Z</cp:lastPrinted>
  <dcterms:created xsi:type="dcterms:W3CDTF">2022-09-27T13:37:00Z</dcterms:created>
  <dcterms:modified xsi:type="dcterms:W3CDTF">2023-03-30T12:58:00Z</dcterms:modified>
</cp:coreProperties>
</file>