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20B696D2"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6F5CAB">
        <w:rPr>
          <w:rFonts w:ascii="Arial Narrow" w:hAnsi="Arial Narrow"/>
          <w:sz w:val="20"/>
        </w:rPr>
        <w:t>8</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41AE360"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5A55CB">
        <w:rPr>
          <w:rFonts w:ascii="Arial Narrow" w:hAnsi="Arial Narrow"/>
        </w:rPr>
        <w:t>8</w:t>
      </w:r>
      <w:r w:rsidR="00B81EA3">
        <w:rPr>
          <w:rFonts w:ascii="Arial Narrow" w:hAnsi="Arial Narrow"/>
        </w:rPr>
        <w:t xml:space="preserve">: </w:t>
      </w:r>
      <w:r w:rsidR="00F44B1E">
        <w:rPr>
          <w:rFonts w:ascii="Arial Narrow" w:hAnsi="Arial Narrow"/>
        </w:rPr>
        <w:t>„</w:t>
      </w:r>
      <w:r w:rsidR="006F5CAB" w:rsidRPr="006F5CAB">
        <w:rPr>
          <w:rFonts w:ascii="Arial Narrow" w:hAnsi="Arial Narrow" w:cs="Arial"/>
          <w:b/>
        </w:rPr>
        <w:t>Zdravotnický PC s monitorem obrazu pro centrální operační sály</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FB22E" w14:textId="77777777" w:rsidR="00C17276" w:rsidRDefault="00C17276">
      <w:r>
        <w:separator/>
      </w:r>
    </w:p>
  </w:endnote>
  <w:endnote w:type="continuationSeparator" w:id="0">
    <w:p w14:paraId="0474B274" w14:textId="77777777" w:rsidR="00C17276" w:rsidRDefault="00C17276">
      <w:r>
        <w:continuationSeparator/>
      </w:r>
    </w:p>
  </w:endnote>
  <w:endnote w:type="continuationNotice" w:id="1">
    <w:p w14:paraId="5F935514" w14:textId="77777777" w:rsidR="00C17276" w:rsidRDefault="00C172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BC87F" w14:textId="77777777" w:rsidR="00C17276" w:rsidRDefault="00C17276">
      <w:r>
        <w:separator/>
      </w:r>
    </w:p>
  </w:footnote>
  <w:footnote w:type="continuationSeparator" w:id="0">
    <w:p w14:paraId="6CF5D496" w14:textId="77777777" w:rsidR="00C17276" w:rsidRDefault="00C17276">
      <w:r>
        <w:continuationSeparator/>
      </w:r>
    </w:p>
  </w:footnote>
  <w:footnote w:type="continuationNotice" w:id="1">
    <w:p w14:paraId="701616C6" w14:textId="77777777" w:rsidR="00C17276" w:rsidRDefault="00C172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4285"/>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2CBE"/>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5CB"/>
    <w:rsid w:val="005A5770"/>
    <w:rsid w:val="005A61DE"/>
    <w:rsid w:val="005B2A00"/>
    <w:rsid w:val="005B47F6"/>
    <w:rsid w:val="005B69FA"/>
    <w:rsid w:val="005B6D86"/>
    <w:rsid w:val="005B7637"/>
    <w:rsid w:val="005B76A1"/>
    <w:rsid w:val="005B7749"/>
    <w:rsid w:val="005B78DC"/>
    <w:rsid w:val="005B79B8"/>
    <w:rsid w:val="005C058A"/>
    <w:rsid w:val="005C1080"/>
    <w:rsid w:val="005D07FF"/>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5CAB"/>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05"/>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27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5967</Words>
  <Characters>35212</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41097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15</cp:revision>
  <cp:lastPrinted>2017-07-27T11:40:00Z</cp:lastPrinted>
  <dcterms:created xsi:type="dcterms:W3CDTF">2022-12-13T15:58:00Z</dcterms:created>
  <dcterms:modified xsi:type="dcterms:W3CDTF">2023-04-14T14:57:00Z</dcterms:modified>
</cp:coreProperties>
</file>