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4FA24732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5C5465">
        <w:rPr>
          <w:rFonts w:ascii="Arial Narrow" w:hAnsi="Arial Narrow" w:cs="Arial"/>
          <w:b/>
          <w:sz w:val="20"/>
          <w:szCs w:val="20"/>
        </w:rPr>
        <w:t>1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AF6A09C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E3196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01F4EE5D" w:rsidR="00BC3610" w:rsidRPr="00CF068B" w:rsidRDefault="008E182C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E182C">
              <w:rPr>
                <w:rFonts w:ascii="Arial" w:hAnsi="Arial" w:cs="Arial"/>
                <w:b/>
                <w:bCs/>
                <w:sz w:val="22"/>
                <w:szCs w:val="22"/>
              </w:rPr>
              <w:t>Inkubátor kombinovaný s vyhřívacím lůžkem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Maxima Gorkého 77, Kryblice,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64701" w14:textId="34126A06" w:rsidR="00A634BA" w:rsidRPr="00B23EC5" w:rsidRDefault="008E182C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182C">
              <w:rPr>
                <w:rFonts w:ascii="Arial" w:hAnsi="Arial" w:cs="Arial"/>
                <w:b/>
                <w:sz w:val="20"/>
                <w:szCs w:val="20"/>
              </w:rPr>
              <w:t>Inkubátor kombinovan</w:t>
            </w:r>
            <w:r w:rsidR="00213E92">
              <w:rPr>
                <w:rFonts w:ascii="Arial" w:hAnsi="Arial" w:cs="Arial"/>
                <w:b/>
                <w:sz w:val="20"/>
                <w:szCs w:val="20"/>
              </w:rPr>
              <w:t>ý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182C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8E182C">
              <w:rPr>
                <w:rFonts w:ascii="Arial" w:hAnsi="Arial" w:cs="Arial"/>
                <w:b/>
                <w:sz w:val="20"/>
                <w:szCs w:val="20"/>
              </w:rPr>
              <w:t>vyhřívacím lůžkem</w:t>
            </w:r>
          </w:p>
          <w:p w14:paraId="0ED477FF" w14:textId="5A8698CD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C4EFA" w14:textId="77777777" w:rsidR="007E1A40" w:rsidRDefault="007E1A40" w:rsidP="00E2246B">
      <w:r>
        <w:separator/>
      </w:r>
    </w:p>
  </w:endnote>
  <w:endnote w:type="continuationSeparator" w:id="0">
    <w:p w14:paraId="2BB7298E" w14:textId="77777777" w:rsidR="007E1A40" w:rsidRDefault="007E1A40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3CBD4" w14:textId="77777777" w:rsidR="007E1A40" w:rsidRDefault="007E1A40" w:rsidP="00E2246B">
      <w:r>
        <w:separator/>
      </w:r>
    </w:p>
  </w:footnote>
  <w:footnote w:type="continuationSeparator" w:id="0">
    <w:p w14:paraId="0E99BE23" w14:textId="77777777" w:rsidR="007E1A40" w:rsidRDefault="007E1A40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10</cp:revision>
  <cp:lastPrinted>2016-09-27T11:22:00Z</cp:lastPrinted>
  <dcterms:created xsi:type="dcterms:W3CDTF">2022-11-22T21:01:00Z</dcterms:created>
  <dcterms:modified xsi:type="dcterms:W3CDTF">2023-04-04T10:33:00Z</dcterms:modified>
</cp:coreProperties>
</file>