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47A7C993"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5D07FF">
        <w:rPr>
          <w:rFonts w:ascii="Arial Narrow" w:hAnsi="Arial Narrow"/>
          <w:sz w:val="20"/>
        </w:rPr>
        <w:t>5</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Maxima Gorkého 77, Kryblice,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378C3ACE"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F05500">
        <w:rPr>
          <w:rFonts w:ascii="Arial Narrow" w:hAnsi="Arial Narrow"/>
        </w:rPr>
        <w:t>5</w:t>
      </w:r>
      <w:r w:rsidR="00B81EA3">
        <w:rPr>
          <w:rFonts w:ascii="Arial Narrow" w:hAnsi="Arial Narrow"/>
        </w:rPr>
        <w:t xml:space="preserve">: </w:t>
      </w:r>
      <w:r w:rsidR="00F44B1E">
        <w:rPr>
          <w:rFonts w:ascii="Arial Narrow" w:hAnsi="Arial Narrow"/>
        </w:rPr>
        <w:t>„</w:t>
      </w:r>
      <w:r w:rsidR="005D07FF" w:rsidRPr="005D07FF">
        <w:rPr>
          <w:rFonts w:ascii="Arial Narrow" w:hAnsi="Arial Narrow" w:cs="Arial"/>
          <w:b/>
        </w:rPr>
        <w:t>Přebalovací stůl pro novorozence se zabudovanou skříňkou</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Oblastní nemocnice Maxima Gorkého 77, Kryblice,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CE declaration</w:t>
      </w:r>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Pr="0031374A">
        <w:rPr>
          <w:rFonts w:ascii="Arial Narrow" w:hAnsi="Arial Narrow"/>
          <w:i/>
          <w:highlight w:val="yellow"/>
        </w:rPr>
        <w:t>smlouvy./</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ust.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82CC1" w14:textId="77777777" w:rsidR="00FF3991" w:rsidRDefault="00FF3991">
      <w:r>
        <w:separator/>
      </w:r>
    </w:p>
  </w:endnote>
  <w:endnote w:type="continuationSeparator" w:id="0">
    <w:p w14:paraId="3BEF5F21" w14:textId="77777777" w:rsidR="00FF3991" w:rsidRDefault="00FF3991">
      <w:r>
        <w:continuationSeparator/>
      </w:r>
    </w:p>
  </w:endnote>
  <w:endnote w:type="continuationNotice" w:id="1">
    <w:p w14:paraId="3A7B937C" w14:textId="77777777" w:rsidR="00FF3991" w:rsidRDefault="00FF39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760A4" w14:textId="77777777" w:rsidR="00FF3991" w:rsidRDefault="00FF3991">
      <w:r>
        <w:separator/>
      </w:r>
    </w:p>
  </w:footnote>
  <w:footnote w:type="continuationSeparator" w:id="0">
    <w:p w14:paraId="6A6A87D8" w14:textId="77777777" w:rsidR="00FF3991" w:rsidRDefault="00FF3991">
      <w:r>
        <w:continuationSeparator/>
      </w:r>
    </w:p>
  </w:footnote>
  <w:footnote w:type="continuationNotice" w:id="1">
    <w:p w14:paraId="220D26DC" w14:textId="77777777" w:rsidR="00FF3991" w:rsidRDefault="00FF39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D07FF"/>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500"/>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3991"/>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18</Pages>
  <Words>5967</Words>
  <Characters>35206</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41091</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12</cp:revision>
  <cp:lastPrinted>2017-07-27T11:40:00Z</cp:lastPrinted>
  <dcterms:created xsi:type="dcterms:W3CDTF">2022-12-13T15:58:00Z</dcterms:created>
  <dcterms:modified xsi:type="dcterms:W3CDTF">2023-04-14T14:49:00Z</dcterms:modified>
</cp:coreProperties>
</file>