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166AAA54" w:rsidR="00CF068B" w:rsidRPr="00234C0A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234C0A">
        <w:rPr>
          <w:rFonts w:ascii="Arial Narrow" w:hAnsi="Arial Narrow" w:cs="Arial"/>
          <w:b/>
          <w:sz w:val="20"/>
          <w:szCs w:val="20"/>
        </w:rPr>
        <w:t>Příloha č. 1_</w:t>
      </w:r>
      <w:r w:rsidR="00D104BA">
        <w:rPr>
          <w:rFonts w:ascii="Arial Narrow" w:hAnsi="Arial Narrow" w:cs="Arial"/>
          <w:b/>
          <w:sz w:val="20"/>
          <w:szCs w:val="20"/>
        </w:rPr>
        <w:t>14</w:t>
      </w:r>
      <w:r w:rsidR="0050129D" w:rsidRPr="0050129D">
        <w:t xml:space="preserve"> </w:t>
      </w:r>
      <w:r w:rsidR="0050129D" w:rsidRPr="0050129D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50129D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39CDA2C0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D104BA">
              <w:rPr>
                <w:rFonts w:ascii="Arial Narrow" w:hAnsi="Arial Narrow" w:cs="Arial"/>
                <w:b/>
                <w:sz w:val="20"/>
                <w:szCs w:val="20"/>
              </w:rPr>
              <w:t>14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26ECC725" w:rsidR="00BC3610" w:rsidRPr="00CF068B" w:rsidRDefault="004D66D9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proofErr w:type="spellStart"/>
            <w:r w:rsidRPr="004D66D9">
              <w:rPr>
                <w:rFonts w:ascii="Arial" w:hAnsi="Arial" w:cs="Arial"/>
                <w:b/>
                <w:bCs/>
                <w:sz w:val="22"/>
                <w:szCs w:val="22"/>
              </w:rPr>
              <w:t>Oxygenátor</w:t>
            </w:r>
            <w:proofErr w:type="spellEnd"/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JUDr. Jan </w:t>
            </w:r>
            <w:proofErr w:type="spellStart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Salmon</w:t>
            </w:r>
            <w:proofErr w:type="spellEnd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52E432CA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 w:rsidR="004D66D9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52C87482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FB4EA5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8455FE" w14:textId="27F14608" w:rsidR="00036D75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proofErr w:type="spellStart"/>
            <w:r w:rsidR="004D66D9" w:rsidRPr="004D66D9">
              <w:rPr>
                <w:rFonts w:ascii="Arial" w:hAnsi="Arial" w:cs="Arial"/>
                <w:b/>
                <w:sz w:val="20"/>
                <w:szCs w:val="20"/>
              </w:rPr>
              <w:t>Oxygenátor</w:t>
            </w:r>
            <w:r w:rsidR="00A87A28">
              <w:rPr>
                <w:rFonts w:ascii="Arial" w:hAnsi="Arial" w:cs="Arial"/>
                <w:b/>
                <w:sz w:val="20"/>
                <w:szCs w:val="20"/>
              </w:rPr>
              <w:t>u</w:t>
            </w:r>
            <w:proofErr w:type="spellEnd"/>
          </w:p>
          <w:p w14:paraId="638E3729" w14:textId="77777777" w:rsidR="004D66D9" w:rsidRPr="00B23EC5" w:rsidRDefault="004D66D9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34B8151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06D5BD68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 w:rsidR="004D66D9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70519AC6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FB4EA5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97B22" w14:textId="281FD79A" w:rsidR="004D66D9" w:rsidRDefault="00CF068B" w:rsidP="004D6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4D66D9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proofErr w:type="spellStart"/>
            <w:r w:rsidR="004D66D9" w:rsidRPr="004D66D9">
              <w:rPr>
                <w:rFonts w:ascii="Arial" w:hAnsi="Arial" w:cs="Arial"/>
                <w:b/>
                <w:sz w:val="20"/>
                <w:szCs w:val="20"/>
              </w:rPr>
              <w:t>Oxygenátor</w:t>
            </w:r>
            <w:r w:rsidR="00A87A28">
              <w:rPr>
                <w:rFonts w:ascii="Arial" w:hAnsi="Arial" w:cs="Arial"/>
                <w:b/>
                <w:sz w:val="20"/>
                <w:szCs w:val="20"/>
              </w:rPr>
              <w:t>u</w:t>
            </w:r>
            <w:proofErr w:type="spellEnd"/>
          </w:p>
          <w:p w14:paraId="2674C6AF" w14:textId="77777777" w:rsidR="004D66D9" w:rsidRDefault="004D66D9" w:rsidP="004D6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083A9FD9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6ACE7" w14:textId="77777777" w:rsidR="00E61479" w:rsidRDefault="00E61479" w:rsidP="00E2246B">
      <w:r>
        <w:separator/>
      </w:r>
    </w:p>
  </w:endnote>
  <w:endnote w:type="continuationSeparator" w:id="0">
    <w:p w14:paraId="494198EE" w14:textId="77777777" w:rsidR="00E61479" w:rsidRDefault="00E61479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8E3A8" w14:textId="77777777" w:rsidR="00E61479" w:rsidRDefault="00E61479" w:rsidP="00E2246B">
      <w:r>
        <w:separator/>
      </w:r>
    </w:p>
  </w:footnote>
  <w:footnote w:type="continuationSeparator" w:id="0">
    <w:p w14:paraId="507AA066" w14:textId="77777777" w:rsidR="00E61479" w:rsidRDefault="00E61479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60645" w14:textId="77777777" w:rsidR="00234C0A" w:rsidRPr="008406D9" w:rsidRDefault="00234C0A" w:rsidP="00234C0A">
    <w:pPr>
      <w:pStyle w:val="Zhlav"/>
    </w:pPr>
    <w:r>
      <w:rPr>
        <w:noProof/>
      </w:rPr>
      <w:drawing>
        <wp:inline distT="0" distB="0" distL="0" distR="0" wp14:anchorId="07AB4AC1" wp14:editId="515F7EBE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3807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856"/>
    <w:rsid w:val="00006F5D"/>
    <w:rsid w:val="00013DAE"/>
    <w:rsid w:val="00017CFD"/>
    <w:rsid w:val="00036D75"/>
    <w:rsid w:val="00043838"/>
    <w:rsid w:val="00045A79"/>
    <w:rsid w:val="00093B28"/>
    <w:rsid w:val="000977CA"/>
    <w:rsid w:val="000A1F9C"/>
    <w:rsid w:val="000A306A"/>
    <w:rsid w:val="000B5531"/>
    <w:rsid w:val="000C668E"/>
    <w:rsid w:val="000D41A0"/>
    <w:rsid w:val="000D48EC"/>
    <w:rsid w:val="000E0AE9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44F2"/>
    <w:rsid w:val="001A7841"/>
    <w:rsid w:val="001C0397"/>
    <w:rsid w:val="001C4695"/>
    <w:rsid w:val="001E0AA6"/>
    <w:rsid w:val="001F1FC6"/>
    <w:rsid w:val="0022572F"/>
    <w:rsid w:val="00226C97"/>
    <w:rsid w:val="0022769C"/>
    <w:rsid w:val="00234C0A"/>
    <w:rsid w:val="002408C8"/>
    <w:rsid w:val="00252245"/>
    <w:rsid w:val="00253BBD"/>
    <w:rsid w:val="002554BE"/>
    <w:rsid w:val="00264313"/>
    <w:rsid w:val="0027546D"/>
    <w:rsid w:val="00293D99"/>
    <w:rsid w:val="002B2A0A"/>
    <w:rsid w:val="002D4E19"/>
    <w:rsid w:val="002D582A"/>
    <w:rsid w:val="002D713C"/>
    <w:rsid w:val="002E7524"/>
    <w:rsid w:val="002F199F"/>
    <w:rsid w:val="003020D4"/>
    <w:rsid w:val="003104EA"/>
    <w:rsid w:val="00321A4E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4343B"/>
    <w:rsid w:val="00457BEF"/>
    <w:rsid w:val="004670A5"/>
    <w:rsid w:val="004A5436"/>
    <w:rsid w:val="004B7A5B"/>
    <w:rsid w:val="004C0C73"/>
    <w:rsid w:val="004D18E6"/>
    <w:rsid w:val="004D66D9"/>
    <w:rsid w:val="004E1871"/>
    <w:rsid w:val="004E35B6"/>
    <w:rsid w:val="004E613D"/>
    <w:rsid w:val="004F10D5"/>
    <w:rsid w:val="0050129D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51DA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30B1"/>
    <w:rsid w:val="008D7FA0"/>
    <w:rsid w:val="008E654B"/>
    <w:rsid w:val="008E78A6"/>
    <w:rsid w:val="0091685E"/>
    <w:rsid w:val="00920C24"/>
    <w:rsid w:val="0092162C"/>
    <w:rsid w:val="009377E0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87A2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1359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BF301F"/>
    <w:rsid w:val="00C06510"/>
    <w:rsid w:val="00C379E1"/>
    <w:rsid w:val="00C43C1C"/>
    <w:rsid w:val="00C475A2"/>
    <w:rsid w:val="00C628F4"/>
    <w:rsid w:val="00C7685D"/>
    <w:rsid w:val="00C9045E"/>
    <w:rsid w:val="00CB0D38"/>
    <w:rsid w:val="00CB1678"/>
    <w:rsid w:val="00CE593C"/>
    <w:rsid w:val="00CF068B"/>
    <w:rsid w:val="00D104BA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61479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4EA5"/>
    <w:rsid w:val="00FB7DE8"/>
    <w:rsid w:val="00FD41F2"/>
    <w:rsid w:val="00FD5118"/>
    <w:rsid w:val="00FF048E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2132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7</cp:revision>
  <cp:lastPrinted>2016-09-27T11:22:00Z</cp:lastPrinted>
  <dcterms:created xsi:type="dcterms:W3CDTF">2022-11-22T21:26:00Z</dcterms:created>
  <dcterms:modified xsi:type="dcterms:W3CDTF">2023-02-18T21:54:00Z</dcterms:modified>
</cp:coreProperties>
</file>