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3E93969E" w:rsidR="00CF068B" w:rsidRPr="00231F7B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231F7B">
        <w:rPr>
          <w:rFonts w:ascii="Arial Narrow" w:hAnsi="Arial Narrow" w:cs="Arial"/>
          <w:b/>
          <w:sz w:val="20"/>
          <w:szCs w:val="20"/>
        </w:rPr>
        <w:t>Příloha č. 1_</w:t>
      </w:r>
      <w:r w:rsidR="00FF048E" w:rsidRPr="00231F7B">
        <w:rPr>
          <w:rFonts w:ascii="Arial Narrow" w:hAnsi="Arial Narrow" w:cs="Arial"/>
          <w:b/>
          <w:sz w:val="20"/>
          <w:szCs w:val="20"/>
        </w:rPr>
        <w:t>1</w:t>
      </w:r>
      <w:r w:rsidR="00042946">
        <w:rPr>
          <w:rFonts w:ascii="Arial Narrow" w:hAnsi="Arial Narrow" w:cs="Arial"/>
          <w:b/>
          <w:sz w:val="20"/>
          <w:szCs w:val="20"/>
        </w:rPr>
        <w:t>1</w:t>
      </w:r>
      <w:r w:rsidR="004F4E3A" w:rsidRPr="004F4E3A">
        <w:t xml:space="preserve"> </w:t>
      </w:r>
      <w:r w:rsidR="004F4E3A" w:rsidRPr="004F4E3A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777777" w:rsidR="00CF068B" w:rsidRPr="00860BD0" w:rsidRDefault="00CF068B" w:rsidP="004F4E3A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629CA282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FF048E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 w:rsidR="00042946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4014EC45" w:rsidR="00BC3610" w:rsidRPr="00CF068B" w:rsidRDefault="00293D99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93D99">
              <w:rPr>
                <w:rFonts w:ascii="Arial" w:hAnsi="Arial" w:cs="Arial"/>
                <w:b/>
                <w:bCs/>
                <w:sz w:val="22"/>
                <w:szCs w:val="22"/>
              </w:rPr>
              <w:t>Infuzní technika – Enterální pumpa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JUDr. Jan </w:t>
            </w:r>
            <w:proofErr w:type="spellStart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Salmon</w:t>
            </w:r>
            <w:proofErr w:type="spellEnd"/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4C8E67F6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6DDA5C" w14:textId="2C2DE394" w:rsidR="00FF048E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293D99" w:rsidRPr="00293D99">
              <w:rPr>
                <w:rFonts w:ascii="Arial" w:hAnsi="Arial" w:cs="Arial"/>
                <w:b/>
                <w:sz w:val="20"/>
                <w:szCs w:val="20"/>
              </w:rPr>
              <w:t>Infuzní technik</w:t>
            </w:r>
            <w:r w:rsidR="00B36E7B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293D99" w:rsidRPr="00293D99">
              <w:rPr>
                <w:rFonts w:ascii="Arial" w:hAnsi="Arial" w:cs="Arial"/>
                <w:b/>
                <w:sz w:val="20"/>
                <w:szCs w:val="20"/>
              </w:rPr>
              <w:t xml:space="preserve"> – Enterální pump</w:t>
            </w:r>
            <w:r w:rsidR="00B36E7B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  <w:p w14:paraId="620B907B" w14:textId="77777777" w:rsidR="00B36E7B" w:rsidRDefault="00B36E7B" w:rsidP="00EB42DD">
            <w:pPr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</w:p>
          <w:p w14:paraId="0ED477FF" w14:textId="55F2E36C" w:rsidR="003104EA" w:rsidRPr="00EB42DD" w:rsidRDefault="00CB167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CB1678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  <w:tr w:rsidR="00CF068B" w14:paraId="01FDBDD9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B42DD">
            <w:pPr>
              <w:keepNext/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4F8C45B0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CB167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B42DD">
            <w:pPr>
              <w:keepNext/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A7B769" w14:textId="7F74C109" w:rsidR="00FF048E" w:rsidRDefault="00CF068B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AD750B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F1FC6">
              <w:rPr>
                <w:rFonts w:ascii="Arial" w:hAnsi="Arial" w:cs="Arial"/>
                <w:b/>
                <w:sz w:val="20"/>
                <w:szCs w:val="20"/>
              </w:rPr>
              <w:t xml:space="preserve">všech </w:t>
            </w:r>
            <w:r w:rsidR="00293D99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  <w:r w:rsidR="00293D99" w:rsidRPr="00293D99">
              <w:rPr>
                <w:rFonts w:ascii="Arial" w:hAnsi="Arial" w:cs="Arial"/>
                <w:b/>
                <w:sz w:val="20"/>
                <w:szCs w:val="20"/>
              </w:rPr>
              <w:t>Infuzní technik</w:t>
            </w:r>
            <w:r w:rsidR="00B36E7B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293D99" w:rsidRPr="00293D99">
              <w:rPr>
                <w:rFonts w:ascii="Arial" w:hAnsi="Arial" w:cs="Arial"/>
                <w:b/>
                <w:sz w:val="20"/>
                <w:szCs w:val="20"/>
              </w:rPr>
              <w:t xml:space="preserve"> – Enterální pump</w:t>
            </w:r>
            <w:r w:rsidR="00B36E7B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  <w:p w14:paraId="3D1E7ECA" w14:textId="77777777" w:rsidR="00B36E7B" w:rsidRDefault="00B36E7B" w:rsidP="00FF04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083A9FD9" w:rsidR="00CF068B" w:rsidRPr="00592C68" w:rsidRDefault="00592C6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754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</w:t>
            </w:r>
            <w:r w:rsidR="00124657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bez DPH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532B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Pr="00CB1678" w:rsidRDefault="00CF068B" w:rsidP="00CB167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7A045634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12642" w14:textId="77777777" w:rsidR="00C234DA" w:rsidRDefault="00C234DA" w:rsidP="00E2246B">
      <w:r>
        <w:separator/>
      </w:r>
    </w:p>
  </w:endnote>
  <w:endnote w:type="continuationSeparator" w:id="0">
    <w:p w14:paraId="686DF9BA" w14:textId="77777777" w:rsidR="00C234DA" w:rsidRDefault="00C234D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CD8BA" w14:textId="77777777" w:rsidR="00231F7B" w:rsidRDefault="00231F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9169B" w14:textId="77777777" w:rsidR="00231F7B" w:rsidRDefault="00231F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A0B82" w14:textId="77777777" w:rsidR="00231F7B" w:rsidRDefault="00231F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44051" w14:textId="77777777" w:rsidR="00C234DA" w:rsidRDefault="00C234DA" w:rsidP="00E2246B">
      <w:r>
        <w:separator/>
      </w:r>
    </w:p>
  </w:footnote>
  <w:footnote w:type="continuationSeparator" w:id="0">
    <w:p w14:paraId="31081BDB" w14:textId="77777777" w:rsidR="00C234DA" w:rsidRDefault="00C234DA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24E4F" w14:textId="77777777" w:rsidR="00231F7B" w:rsidRDefault="00231F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83E7C" w14:textId="77777777" w:rsidR="00231F7B" w:rsidRPr="008406D9" w:rsidRDefault="00231F7B" w:rsidP="00231F7B">
    <w:pPr>
      <w:pStyle w:val="Zhlav"/>
    </w:pPr>
    <w:r>
      <w:rPr>
        <w:noProof/>
      </w:rPr>
      <w:drawing>
        <wp:inline distT="0" distB="0" distL="0" distR="0" wp14:anchorId="10220719" wp14:editId="0476FADD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E26AE" w14:textId="77777777" w:rsidR="00231F7B" w:rsidRDefault="00231F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3301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856"/>
    <w:rsid w:val="00006F5D"/>
    <w:rsid w:val="00013DAE"/>
    <w:rsid w:val="00017CFD"/>
    <w:rsid w:val="00042946"/>
    <w:rsid w:val="00043838"/>
    <w:rsid w:val="00093B28"/>
    <w:rsid w:val="000A1F9C"/>
    <w:rsid w:val="000A306A"/>
    <w:rsid w:val="000B5531"/>
    <w:rsid w:val="000C668E"/>
    <w:rsid w:val="000D41A0"/>
    <w:rsid w:val="000D48EC"/>
    <w:rsid w:val="000E0AE9"/>
    <w:rsid w:val="00124657"/>
    <w:rsid w:val="00134D3B"/>
    <w:rsid w:val="00136259"/>
    <w:rsid w:val="00140BC7"/>
    <w:rsid w:val="00162913"/>
    <w:rsid w:val="00165AAA"/>
    <w:rsid w:val="00173A54"/>
    <w:rsid w:val="0017708A"/>
    <w:rsid w:val="00191695"/>
    <w:rsid w:val="00196E68"/>
    <w:rsid w:val="001A415B"/>
    <w:rsid w:val="001A44F2"/>
    <w:rsid w:val="001A7841"/>
    <w:rsid w:val="001C0397"/>
    <w:rsid w:val="001C4695"/>
    <w:rsid w:val="001F1FC6"/>
    <w:rsid w:val="0022572F"/>
    <w:rsid w:val="00226C97"/>
    <w:rsid w:val="0022769C"/>
    <w:rsid w:val="00231F7B"/>
    <w:rsid w:val="002408C8"/>
    <w:rsid w:val="00252245"/>
    <w:rsid w:val="00253BBD"/>
    <w:rsid w:val="002554BE"/>
    <w:rsid w:val="00264313"/>
    <w:rsid w:val="0027546D"/>
    <w:rsid w:val="00293D99"/>
    <w:rsid w:val="002B2A0A"/>
    <w:rsid w:val="002D4E19"/>
    <w:rsid w:val="002D582A"/>
    <w:rsid w:val="002D713C"/>
    <w:rsid w:val="002E7524"/>
    <w:rsid w:val="003020D4"/>
    <w:rsid w:val="003104EA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568F"/>
    <w:rsid w:val="0044343B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4F4E3A"/>
    <w:rsid w:val="00504788"/>
    <w:rsid w:val="00510648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F4842"/>
    <w:rsid w:val="008174AD"/>
    <w:rsid w:val="008451DA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34E3"/>
    <w:rsid w:val="008A7464"/>
    <w:rsid w:val="008D30B1"/>
    <w:rsid w:val="008D7FA0"/>
    <w:rsid w:val="008E654B"/>
    <w:rsid w:val="008E78A6"/>
    <w:rsid w:val="0091685E"/>
    <w:rsid w:val="00920C24"/>
    <w:rsid w:val="0092162C"/>
    <w:rsid w:val="009377E0"/>
    <w:rsid w:val="00943193"/>
    <w:rsid w:val="0095113A"/>
    <w:rsid w:val="00966523"/>
    <w:rsid w:val="009764B7"/>
    <w:rsid w:val="00984610"/>
    <w:rsid w:val="009858A2"/>
    <w:rsid w:val="00993364"/>
    <w:rsid w:val="009B204E"/>
    <w:rsid w:val="009D2A34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D750B"/>
    <w:rsid w:val="00AE22BC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36E7B"/>
    <w:rsid w:val="00B71359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BF301F"/>
    <w:rsid w:val="00C06510"/>
    <w:rsid w:val="00C234DA"/>
    <w:rsid w:val="00C379E1"/>
    <w:rsid w:val="00C43C1C"/>
    <w:rsid w:val="00C475A2"/>
    <w:rsid w:val="00C628F4"/>
    <w:rsid w:val="00C7685D"/>
    <w:rsid w:val="00C9045E"/>
    <w:rsid w:val="00CB0D38"/>
    <w:rsid w:val="00CB1678"/>
    <w:rsid w:val="00CB49CC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0AD1"/>
    <w:rsid w:val="00E874D0"/>
    <w:rsid w:val="00E91D3C"/>
    <w:rsid w:val="00E97491"/>
    <w:rsid w:val="00EA1612"/>
    <w:rsid w:val="00EB06FA"/>
    <w:rsid w:val="00EB42DD"/>
    <w:rsid w:val="00EE23D3"/>
    <w:rsid w:val="00F03770"/>
    <w:rsid w:val="00F528EF"/>
    <w:rsid w:val="00F60C18"/>
    <w:rsid w:val="00F760F1"/>
    <w:rsid w:val="00F77F3B"/>
    <w:rsid w:val="00F95429"/>
    <w:rsid w:val="00FB7DE8"/>
    <w:rsid w:val="00FD41F2"/>
    <w:rsid w:val="00FD5118"/>
    <w:rsid w:val="00FF048E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7</cp:revision>
  <cp:lastPrinted>2016-09-27T11:22:00Z</cp:lastPrinted>
  <dcterms:created xsi:type="dcterms:W3CDTF">2022-11-22T21:22:00Z</dcterms:created>
  <dcterms:modified xsi:type="dcterms:W3CDTF">2023-02-18T21:52:00Z</dcterms:modified>
</cp:coreProperties>
</file>