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C876C92" w:rsidR="00CF068B" w:rsidRPr="00874375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874375">
        <w:rPr>
          <w:rFonts w:ascii="Arial Narrow" w:hAnsi="Arial Narrow" w:cs="Arial"/>
          <w:b/>
          <w:sz w:val="20"/>
          <w:szCs w:val="20"/>
        </w:rPr>
        <w:t>Příloha č. 1_</w:t>
      </w:r>
      <w:r w:rsidR="002565B3">
        <w:rPr>
          <w:rFonts w:ascii="Arial Narrow" w:hAnsi="Arial Narrow" w:cs="Arial"/>
          <w:b/>
          <w:sz w:val="20"/>
          <w:szCs w:val="20"/>
        </w:rPr>
        <w:t>19</w:t>
      </w:r>
      <w:r w:rsidR="00C27700" w:rsidRPr="00C27700">
        <w:t xml:space="preserve"> </w:t>
      </w:r>
      <w:r w:rsidR="00C27700" w:rsidRPr="00C27700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C27700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D793833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2565B3">
              <w:rPr>
                <w:rFonts w:ascii="Arial Narrow" w:hAnsi="Arial Narrow" w:cs="Arial"/>
                <w:b/>
                <w:sz w:val="20"/>
                <w:szCs w:val="20"/>
              </w:rPr>
              <w:t>19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01BD8BCA" w:rsidR="00BC3610" w:rsidRPr="00CF068B" w:rsidRDefault="00FB4A6D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B4A6D">
              <w:rPr>
                <w:rFonts w:ascii="Arial" w:hAnsi="Arial" w:cs="Arial"/>
                <w:b/>
                <w:bCs/>
                <w:sz w:val="22"/>
                <w:szCs w:val="22"/>
              </w:rPr>
              <w:t>Stojan na misky 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FB4A6D">
              <w:rPr>
                <w:rFonts w:ascii="Arial" w:hAnsi="Arial" w:cs="Arial"/>
                <w:b/>
                <w:bCs/>
                <w:sz w:val="22"/>
                <w:szCs w:val="22"/>
              </w:rPr>
              <w:t>ohřevem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EA3BC3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</w:t>
            </w:r>
            <w:r w:rsidR="00261957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683EA690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FB4A6D" w:rsidRPr="00FB4A6D">
              <w:rPr>
                <w:rFonts w:ascii="Arial" w:hAnsi="Arial" w:cs="Arial"/>
                <w:b/>
                <w:sz w:val="20"/>
                <w:szCs w:val="20"/>
              </w:rPr>
              <w:t>Stojan</w:t>
            </w:r>
            <w:r w:rsidR="00D23399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FB4A6D" w:rsidRPr="00FB4A6D">
              <w:rPr>
                <w:rFonts w:ascii="Arial" w:hAnsi="Arial" w:cs="Arial"/>
                <w:b/>
                <w:sz w:val="20"/>
                <w:szCs w:val="20"/>
              </w:rPr>
              <w:t xml:space="preserve"> na misky s</w:t>
            </w:r>
            <w:r w:rsidR="00D2339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FB4A6D" w:rsidRPr="00FB4A6D">
              <w:rPr>
                <w:rFonts w:ascii="Arial" w:hAnsi="Arial" w:cs="Arial"/>
                <w:b/>
                <w:sz w:val="20"/>
                <w:szCs w:val="20"/>
              </w:rPr>
              <w:t>ohřevem</w:t>
            </w:r>
          </w:p>
          <w:p w14:paraId="7BED7D60" w14:textId="77777777" w:rsidR="00D23399" w:rsidRDefault="00D23399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</w:t>
      </w:r>
      <w:r w:rsidRPr="008831A3">
        <w:rPr>
          <w:rFonts w:ascii="Arial Narrow" w:hAnsi="Arial Narrow" w:cs="Arial"/>
          <w:sz w:val="20"/>
          <w:szCs w:val="20"/>
        </w:rPr>
        <w:lastRenderedPageBreak/>
        <w:t>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35BC3D2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="00FB4A6D">
        <w:rPr>
          <w:rFonts w:ascii="Arial Narrow" w:hAnsi="Arial Narrow" w:cs="Arial"/>
          <w:sz w:val="20"/>
          <w:szCs w:val="20"/>
        </w:rPr>
        <w:t xml:space="preserve">          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="00FB4A6D"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6F6C081B" w14:textId="6CECB12C" w:rsidR="00FB4A6D" w:rsidRPr="00592C68" w:rsidRDefault="00FB4A6D" w:rsidP="00FB4A6D">
      <w:pPr>
        <w:ind w:left="2832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FB4A6D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D5A33" w14:textId="77777777" w:rsidR="00A044D1" w:rsidRDefault="00A044D1" w:rsidP="00E2246B">
      <w:r>
        <w:separator/>
      </w:r>
    </w:p>
  </w:endnote>
  <w:endnote w:type="continuationSeparator" w:id="0">
    <w:p w14:paraId="2EBC6028" w14:textId="77777777" w:rsidR="00A044D1" w:rsidRDefault="00A044D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ADE9" w14:textId="77777777" w:rsidR="00874375" w:rsidRDefault="008743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B20D" w14:textId="77777777" w:rsidR="00874375" w:rsidRDefault="0087437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1C7C" w14:textId="77777777" w:rsidR="00874375" w:rsidRDefault="00874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915DB" w14:textId="77777777" w:rsidR="00A044D1" w:rsidRDefault="00A044D1" w:rsidP="00E2246B">
      <w:r>
        <w:separator/>
      </w:r>
    </w:p>
  </w:footnote>
  <w:footnote w:type="continuationSeparator" w:id="0">
    <w:p w14:paraId="61805656" w14:textId="77777777" w:rsidR="00A044D1" w:rsidRDefault="00A044D1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E451" w14:textId="77777777" w:rsidR="00874375" w:rsidRDefault="008743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A694" w14:textId="77777777" w:rsidR="00874375" w:rsidRPr="008406D9" w:rsidRDefault="00874375" w:rsidP="00874375">
    <w:pPr>
      <w:pStyle w:val="Zhlav"/>
    </w:pPr>
    <w:r>
      <w:rPr>
        <w:noProof/>
      </w:rPr>
      <w:drawing>
        <wp:inline distT="0" distB="0" distL="0" distR="0" wp14:anchorId="37C533F6" wp14:editId="2367470D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8B60" w14:textId="77777777" w:rsidR="00874375" w:rsidRDefault="008743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646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8EC"/>
    <w:rsid w:val="000E0AE9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0EE8"/>
    <w:rsid w:val="0022572F"/>
    <w:rsid w:val="00226C97"/>
    <w:rsid w:val="0022769C"/>
    <w:rsid w:val="002408C8"/>
    <w:rsid w:val="002554BE"/>
    <w:rsid w:val="002565B3"/>
    <w:rsid w:val="00261957"/>
    <w:rsid w:val="00264313"/>
    <w:rsid w:val="0027546D"/>
    <w:rsid w:val="002D4E19"/>
    <w:rsid w:val="002D582A"/>
    <w:rsid w:val="002D713C"/>
    <w:rsid w:val="002E7524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C3AF8"/>
    <w:rsid w:val="004D18E6"/>
    <w:rsid w:val="004D557A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5F70AE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4375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37496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044D1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2770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23399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760F1"/>
    <w:rsid w:val="00F77F3B"/>
    <w:rsid w:val="00F95429"/>
    <w:rsid w:val="00FB4A6D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2022-11-22T21:37:00Z</dcterms:created>
  <dcterms:modified xsi:type="dcterms:W3CDTF">2023-02-18T21:57:00Z</dcterms:modified>
</cp:coreProperties>
</file>