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40F8D" w14:textId="15BD2FE4" w:rsidR="003465E0" w:rsidRPr="003D3501" w:rsidRDefault="003465E0" w:rsidP="003465E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>
        <w:rPr>
          <w:rFonts w:ascii="Calibri" w:hAnsi="Calibri"/>
          <w:b/>
          <w:sz w:val="24"/>
        </w:rPr>
        <w:t>_1</w:t>
      </w:r>
      <w:r w:rsidR="007E6B13">
        <w:rPr>
          <w:rFonts w:ascii="Calibri" w:hAnsi="Calibri"/>
          <w:b/>
          <w:sz w:val="24"/>
        </w:rPr>
        <w:t>0</w:t>
      </w:r>
      <w:r w:rsidRPr="003D3501">
        <w:rPr>
          <w:rFonts w:ascii="Calibri" w:hAnsi="Calibri"/>
          <w:b/>
          <w:sz w:val="24"/>
        </w:rPr>
        <w:t xml:space="preserve"> </w:t>
      </w:r>
      <w:proofErr w:type="gramStart"/>
      <w:r w:rsidRPr="003D3501">
        <w:rPr>
          <w:rFonts w:ascii="Calibri" w:hAnsi="Calibri"/>
          <w:b/>
          <w:sz w:val="24"/>
        </w:rPr>
        <w:t>tvoří</w:t>
      </w:r>
      <w:proofErr w:type="gramEnd"/>
      <w:r w:rsidRPr="003D3501">
        <w:rPr>
          <w:rFonts w:ascii="Calibri" w:hAnsi="Calibri"/>
          <w:b/>
          <w:sz w:val="24"/>
        </w:rPr>
        <w:t xml:space="preserve"> nedílnou součást nabídky účastníka zadávacího řízení.</w:t>
      </w:r>
    </w:p>
    <w:p w14:paraId="208548AD" w14:textId="77777777" w:rsidR="003465E0" w:rsidRDefault="003465E0" w:rsidP="003465E0">
      <w:pPr>
        <w:jc w:val="both"/>
        <w:rPr>
          <w:rFonts w:ascii="Calibri" w:hAnsi="Calibri"/>
          <w:b/>
          <w:sz w:val="28"/>
          <w:szCs w:val="28"/>
        </w:rPr>
      </w:pPr>
    </w:p>
    <w:p w14:paraId="3441CE05" w14:textId="771C2D93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b/>
          <w:sz w:val="24"/>
        </w:rPr>
        <w:t xml:space="preserve">Název části veřejné zakázky: </w:t>
      </w:r>
      <w:r w:rsidR="007E6B13" w:rsidRPr="007E6B13">
        <w:rPr>
          <w:rFonts w:cs="Arial"/>
          <w:b/>
          <w:sz w:val="24"/>
        </w:rPr>
        <w:t>Infuzní technika</w:t>
      </w:r>
      <w:r w:rsidRPr="005508C9">
        <w:rPr>
          <w:rFonts w:cs="Arial"/>
          <w:b/>
          <w:sz w:val="24"/>
        </w:rPr>
        <w:t xml:space="preserve">      </w:t>
      </w:r>
    </w:p>
    <w:p w14:paraId="5B895FFE" w14:textId="777777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0F0D5538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sz w:val="24"/>
        </w:rPr>
        <w:t xml:space="preserve">Část veřejné zakázky: </w:t>
      </w:r>
      <w:r>
        <w:rPr>
          <w:rFonts w:cs="Arial"/>
          <w:sz w:val="24"/>
        </w:rPr>
        <w:t>1</w:t>
      </w:r>
      <w:r w:rsidR="007E6B13">
        <w:rPr>
          <w:rFonts w:cs="Arial"/>
          <w:sz w:val="24"/>
        </w:rPr>
        <w:t>0</w:t>
      </w:r>
    </w:p>
    <w:p w14:paraId="3B07CCA2" w14:textId="77777777" w:rsidR="003465E0" w:rsidRPr="003D3501" w:rsidRDefault="003465E0" w:rsidP="003465E0">
      <w:pPr>
        <w:jc w:val="both"/>
        <w:rPr>
          <w:rFonts w:ascii="Calibri" w:hAnsi="Calibri" w:cs="Arial"/>
          <w:b/>
          <w:bCs/>
        </w:rPr>
      </w:pPr>
    </w:p>
    <w:p w14:paraId="35422F81" w14:textId="77777777" w:rsidR="003465E0" w:rsidRDefault="003465E0" w:rsidP="003465E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47253ABC" w14:textId="77777777" w:rsidR="003465E0" w:rsidRPr="001027CB" w:rsidRDefault="003465E0" w:rsidP="003465E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7A4B1416" w14:textId="3A6A7DE4" w:rsidR="003465E0" w:rsidRPr="001027CB" w:rsidRDefault="003465E0" w:rsidP="00D14D90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700827A1" w:rsidR="003465E0" w:rsidRDefault="003465E0" w:rsidP="003465E0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D14D90">
        <w:rPr>
          <w:rFonts w:cs="Arial"/>
          <w:bCs/>
        </w:rPr>
        <w:t>l</w:t>
      </w:r>
      <w:r w:rsidR="00D14D90" w:rsidRPr="004731CE">
        <w:rPr>
          <w:rFonts w:cs="Arial"/>
          <w:bCs/>
        </w:rPr>
        <w:t>éčba pacientů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3465E0">
      <w:pPr>
        <w:spacing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3465E0">
      <w:pPr>
        <w:spacing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264BAA59" w14:textId="77777777" w:rsidR="003465E0" w:rsidRDefault="003465E0" w:rsidP="003465E0"/>
    <w:p w14:paraId="3FD2E476" w14:textId="77777777" w:rsidR="003465E0" w:rsidRDefault="003465E0" w:rsidP="003465E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18934B53" w14:textId="77777777" w:rsidR="003465E0" w:rsidRDefault="003465E0" w:rsidP="003465E0">
      <w:pPr>
        <w:jc w:val="both"/>
        <w:rPr>
          <w:b/>
          <w:bCs/>
          <w:sz w:val="22"/>
          <w:szCs w:val="22"/>
        </w:rPr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3465E0" w14:paraId="3135015B" w14:textId="77777777" w:rsidTr="00AF394D">
        <w:trPr>
          <w:trHeight w:val="658"/>
        </w:trPr>
        <w:tc>
          <w:tcPr>
            <w:tcW w:w="9351" w:type="dxa"/>
            <w:shd w:val="clear" w:color="auto" w:fill="F7CAAC" w:themeFill="accent2" w:themeFillTint="66"/>
            <w:vAlign w:val="center"/>
          </w:tcPr>
          <w:p w14:paraId="65BD7B6D" w14:textId="50BF12A5" w:rsidR="003465E0" w:rsidRPr="00D008FB" w:rsidRDefault="003465E0" w:rsidP="00AF394D">
            <w:pPr>
              <w:jc w:val="center"/>
              <w:rPr>
                <w:b/>
                <w:bCs/>
                <w:szCs w:val="20"/>
              </w:rPr>
            </w:pPr>
            <w:r w:rsidRPr="00D008FB">
              <w:rPr>
                <w:b/>
                <w:bCs/>
                <w:szCs w:val="20"/>
              </w:rPr>
              <w:t>1</w:t>
            </w:r>
            <w:r w:rsidR="007E6B13">
              <w:rPr>
                <w:b/>
                <w:bCs/>
                <w:szCs w:val="20"/>
              </w:rPr>
              <w:t>88</w:t>
            </w:r>
            <w:r w:rsidRPr="00D008FB">
              <w:rPr>
                <w:b/>
                <w:bCs/>
                <w:szCs w:val="20"/>
              </w:rPr>
              <w:t xml:space="preserve"> ks </w:t>
            </w:r>
            <w:r w:rsidR="007E6B13" w:rsidRPr="007E6B13">
              <w:rPr>
                <w:b/>
                <w:bCs/>
                <w:szCs w:val="20"/>
              </w:rPr>
              <w:t>Infuzní pumpa</w:t>
            </w:r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1134"/>
        <w:gridCol w:w="1134"/>
        <w:gridCol w:w="3119"/>
      </w:tblGrid>
      <w:tr w:rsidR="003465E0" w14:paraId="4AAD8929" w14:textId="77777777" w:rsidTr="00EB0484">
        <w:trPr>
          <w:trHeight w:val="34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5981C418" w14:textId="6A0FBD8A" w:rsidR="003465E0" w:rsidRDefault="003465E0" w:rsidP="00B847B9"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24CA3DC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31371247" w14:textId="77777777" w:rsidR="003465E0" w:rsidRDefault="003465E0" w:rsidP="00B847B9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8C50217" w14:textId="77777777" w:rsidR="003465E0" w:rsidRDefault="003465E0" w:rsidP="00B847B9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8EDED18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7E6B13" w14:paraId="7E333946" w14:textId="77777777" w:rsidTr="007E6B13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3C2C2" w14:textId="36CD4CF7" w:rsidR="007E6B13" w:rsidRPr="007E6B13" w:rsidRDefault="007E6B13" w:rsidP="007E6B13">
            <w:pPr>
              <w:rPr>
                <w:sz w:val="18"/>
                <w:szCs w:val="18"/>
              </w:rPr>
            </w:pPr>
            <w:r w:rsidRPr="007E6B13">
              <w:rPr>
                <w:sz w:val="18"/>
                <w:szCs w:val="18"/>
              </w:rPr>
              <w:t>Infuzní pumpa umožňuje přesné dávkování léčiva a infuzních roztoků u neonatologických i</w:t>
            </w:r>
            <w:r>
              <w:rPr>
                <w:sz w:val="18"/>
                <w:szCs w:val="18"/>
              </w:rPr>
              <w:t> </w:t>
            </w:r>
            <w:r w:rsidRPr="007E6B13">
              <w:rPr>
                <w:sz w:val="18"/>
                <w:szCs w:val="18"/>
              </w:rPr>
              <w:t>dospělých pacientů.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76A7" w14:textId="77777777" w:rsidR="007E6B13" w:rsidRDefault="007E6B13" w:rsidP="007E6B13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BA6FB" w14:textId="77777777" w:rsidR="007E6B13" w:rsidRDefault="007E6B13" w:rsidP="007E6B13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1BB82" w14:textId="77777777" w:rsidR="007E6B13" w:rsidRPr="00BB7702" w:rsidRDefault="007E6B13" w:rsidP="007E6B13">
            <w:pPr>
              <w:rPr>
                <w:color w:val="FF0000"/>
              </w:rPr>
            </w:pPr>
          </w:p>
        </w:tc>
      </w:tr>
      <w:tr w:rsidR="007E6B13" w14:paraId="3A6F729F" w14:textId="77777777" w:rsidTr="007E6B13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92479" w14:textId="1F761453" w:rsidR="007E6B13" w:rsidRPr="007E6B13" w:rsidRDefault="007E6B13" w:rsidP="007E6B13">
            <w:pPr>
              <w:rPr>
                <w:sz w:val="18"/>
                <w:szCs w:val="18"/>
              </w:rPr>
            </w:pPr>
            <w:r w:rsidRPr="007E6B13">
              <w:rPr>
                <w:sz w:val="18"/>
                <w:szCs w:val="18"/>
              </w:rPr>
              <w:t>Možnost použití stejného přístroje pro podání parenterální výživy, transfúze.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8FB1D" w14:textId="77777777" w:rsidR="007E6B13" w:rsidRPr="002E2597" w:rsidRDefault="007E6B13" w:rsidP="007E6B13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7A79" w14:textId="77777777" w:rsidR="007E6B13" w:rsidRDefault="007E6B13" w:rsidP="007E6B13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5663A" w14:textId="77777777" w:rsidR="007E6B13" w:rsidRPr="00BB7702" w:rsidRDefault="007E6B13" w:rsidP="007E6B13">
            <w:pPr>
              <w:rPr>
                <w:color w:val="FF0000"/>
              </w:rPr>
            </w:pPr>
          </w:p>
        </w:tc>
      </w:tr>
      <w:tr w:rsidR="007E6B13" w14:paraId="7E361384" w14:textId="77777777" w:rsidTr="007E6B13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D1666" w14:textId="0FF67019" w:rsidR="007E6B13" w:rsidRPr="007E6B13" w:rsidRDefault="007E6B13" w:rsidP="007E6B13">
            <w:pPr>
              <w:rPr>
                <w:rFonts w:cs="Arial"/>
                <w:sz w:val="18"/>
                <w:szCs w:val="18"/>
              </w:rPr>
            </w:pPr>
            <w:r w:rsidRPr="007E6B13">
              <w:rPr>
                <w:sz w:val="18"/>
                <w:szCs w:val="18"/>
              </w:rPr>
              <w:t>Automatická kontrola správnosti vložení infuzního setu.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142B0" w14:textId="77777777" w:rsidR="007E6B13" w:rsidRPr="002E2597" w:rsidRDefault="007E6B13" w:rsidP="007E6B13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8288A" w14:textId="77777777" w:rsidR="007E6B13" w:rsidRDefault="007E6B13" w:rsidP="007E6B13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7FE5D" w14:textId="77777777" w:rsidR="007E6B13" w:rsidRPr="00BB7702" w:rsidRDefault="007E6B13" w:rsidP="007E6B13">
            <w:pPr>
              <w:rPr>
                <w:color w:val="FF0000"/>
              </w:rPr>
            </w:pPr>
          </w:p>
        </w:tc>
      </w:tr>
      <w:tr w:rsidR="007E6B13" w14:paraId="51468D8F" w14:textId="77777777" w:rsidTr="007E6B13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7B812" w14:textId="7C372E8B" w:rsidR="007E6B13" w:rsidRPr="007E6B13" w:rsidRDefault="007E6B13" w:rsidP="007E6B13">
            <w:pPr>
              <w:rPr>
                <w:sz w:val="18"/>
                <w:szCs w:val="18"/>
              </w:rPr>
            </w:pPr>
            <w:r w:rsidRPr="007E6B13">
              <w:rPr>
                <w:sz w:val="18"/>
                <w:szCs w:val="18"/>
              </w:rPr>
              <w:t>Přesnost dávkování ± 5 %.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D73F8" w14:textId="77777777" w:rsidR="007E6B13" w:rsidRPr="000D2014" w:rsidRDefault="007E6B13" w:rsidP="007E6B13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69417" w14:textId="77777777" w:rsidR="007E6B13" w:rsidRDefault="007E6B13" w:rsidP="007E6B13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BE329" w14:textId="77777777" w:rsidR="007E6B13" w:rsidRDefault="007E6B13" w:rsidP="007E6B13">
            <w:pPr>
              <w:rPr>
                <w:b/>
                <w:bCs/>
              </w:rPr>
            </w:pPr>
          </w:p>
        </w:tc>
      </w:tr>
      <w:tr w:rsidR="007E6B13" w14:paraId="0ADC2061" w14:textId="77777777" w:rsidTr="007E6B13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B195D8" w14:textId="6C0184ED" w:rsidR="007E6B13" w:rsidRPr="007E6B13" w:rsidRDefault="007E6B13" w:rsidP="007E6B13">
            <w:pPr>
              <w:tabs>
                <w:tab w:val="left" w:pos="1065"/>
              </w:tabs>
              <w:rPr>
                <w:sz w:val="18"/>
                <w:szCs w:val="18"/>
              </w:rPr>
            </w:pPr>
            <w:r w:rsidRPr="007E6B13">
              <w:rPr>
                <w:sz w:val="18"/>
                <w:szCs w:val="18"/>
              </w:rPr>
              <w:t>Technická přesnost ± 1 %.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E52B7" w14:textId="77777777" w:rsidR="007E6B13" w:rsidRPr="00241E4F" w:rsidRDefault="007E6B13" w:rsidP="007E6B13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808C0" w14:textId="77777777" w:rsidR="007E6B13" w:rsidRDefault="007E6B13" w:rsidP="007E6B13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49886" w14:textId="77777777" w:rsidR="007E6B13" w:rsidRPr="00BB7702" w:rsidRDefault="007E6B13" w:rsidP="007E6B13">
            <w:pPr>
              <w:rPr>
                <w:color w:val="FF0000"/>
              </w:rPr>
            </w:pPr>
          </w:p>
        </w:tc>
      </w:tr>
      <w:tr w:rsidR="007E6B13" w14:paraId="5A19DBE1" w14:textId="77777777" w:rsidTr="007E6B13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D2D898" w14:textId="115570CF" w:rsidR="007E6B13" w:rsidRPr="007E6B13" w:rsidRDefault="007E6B13" w:rsidP="007E6B13">
            <w:pPr>
              <w:tabs>
                <w:tab w:val="left" w:pos="1065"/>
              </w:tabs>
              <w:rPr>
                <w:sz w:val="18"/>
                <w:szCs w:val="18"/>
              </w:rPr>
            </w:pPr>
            <w:r w:rsidRPr="007E6B13">
              <w:rPr>
                <w:sz w:val="18"/>
                <w:szCs w:val="18"/>
              </w:rPr>
              <w:t>Detekce vzduchu v systému.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C1143" w14:textId="77777777" w:rsidR="007E6B13" w:rsidRPr="00241E4F" w:rsidRDefault="007E6B13" w:rsidP="007E6B13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F3391" w14:textId="77777777" w:rsidR="007E6B13" w:rsidRDefault="007E6B13" w:rsidP="007E6B13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A4805" w14:textId="77777777" w:rsidR="007E6B13" w:rsidRPr="00BB7702" w:rsidRDefault="007E6B13" w:rsidP="007E6B13">
            <w:pPr>
              <w:rPr>
                <w:color w:val="FF0000"/>
              </w:rPr>
            </w:pPr>
          </w:p>
        </w:tc>
      </w:tr>
      <w:tr w:rsidR="007E6B13" w14:paraId="7C0BEE28" w14:textId="77777777" w:rsidTr="007E6B13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152E84" w14:textId="15D580A8" w:rsidR="007E6B13" w:rsidRPr="007E6B13" w:rsidRDefault="007E6B13" w:rsidP="007E6B13">
            <w:pPr>
              <w:tabs>
                <w:tab w:val="left" w:pos="1065"/>
              </w:tabs>
              <w:rPr>
                <w:sz w:val="18"/>
                <w:szCs w:val="18"/>
              </w:rPr>
            </w:pPr>
            <w:r w:rsidRPr="007E6B13">
              <w:rPr>
                <w:sz w:val="18"/>
                <w:szCs w:val="18"/>
              </w:rPr>
              <w:t>Přímé zadávání parametrů infuze rychlost, objem, čas nebo automatický dopočet třetího parametru dávkování při zadání jakýchkoliv dvou parametrů.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A64763" w14:textId="77777777" w:rsidR="007E6B13" w:rsidRPr="00241E4F" w:rsidRDefault="007E6B13" w:rsidP="007E6B13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D54BE" w14:textId="77777777" w:rsidR="007E6B13" w:rsidRDefault="007E6B13" w:rsidP="007E6B13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8C434" w14:textId="77777777" w:rsidR="007E6B13" w:rsidRPr="00BB7702" w:rsidRDefault="007E6B13" w:rsidP="007E6B13">
            <w:pPr>
              <w:rPr>
                <w:color w:val="FF0000"/>
              </w:rPr>
            </w:pPr>
          </w:p>
        </w:tc>
      </w:tr>
      <w:tr w:rsidR="007E6B13" w14:paraId="021C1743" w14:textId="77777777" w:rsidTr="007E6B13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BC6A9E" w14:textId="54AEC260" w:rsidR="007E6B13" w:rsidRPr="007E6B13" w:rsidRDefault="007E6B13" w:rsidP="007E6B13">
            <w:pPr>
              <w:rPr>
                <w:sz w:val="18"/>
                <w:szCs w:val="18"/>
              </w:rPr>
            </w:pPr>
            <w:r w:rsidRPr="007E6B13">
              <w:rPr>
                <w:sz w:val="18"/>
                <w:szCs w:val="18"/>
              </w:rPr>
              <w:t xml:space="preserve">Výpočet rychlosti dávky v mg, µg, </w:t>
            </w:r>
            <w:proofErr w:type="spellStart"/>
            <w:r w:rsidRPr="007E6B13">
              <w:rPr>
                <w:sz w:val="18"/>
                <w:szCs w:val="18"/>
              </w:rPr>
              <w:t>mmol</w:t>
            </w:r>
            <w:proofErr w:type="spellEnd"/>
            <w:r w:rsidRPr="007E6B13">
              <w:rPr>
                <w:sz w:val="18"/>
                <w:szCs w:val="18"/>
              </w:rPr>
              <w:t xml:space="preserve"> v</w:t>
            </w:r>
            <w:r w:rsidR="006D2D3B">
              <w:rPr>
                <w:sz w:val="18"/>
                <w:szCs w:val="18"/>
              </w:rPr>
              <w:t> </w:t>
            </w:r>
            <w:r w:rsidRPr="007E6B13">
              <w:rPr>
                <w:sz w:val="18"/>
                <w:szCs w:val="18"/>
              </w:rPr>
              <w:t>závislosti na hmotnosti pacienta/čase.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53136E" w14:textId="77777777" w:rsidR="007E6B13" w:rsidRPr="00241E4F" w:rsidRDefault="007E6B13" w:rsidP="007E6B13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1D2952" w14:textId="77777777" w:rsidR="007E6B13" w:rsidRDefault="007E6B13" w:rsidP="007E6B13"/>
        </w:tc>
        <w:tc>
          <w:tcPr>
            <w:tcW w:w="31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C6F7C6" w14:textId="77777777" w:rsidR="007E6B13" w:rsidRPr="00BB7702" w:rsidRDefault="007E6B13" w:rsidP="007E6B13">
            <w:pPr>
              <w:rPr>
                <w:color w:val="FF0000"/>
              </w:rPr>
            </w:pPr>
          </w:p>
        </w:tc>
      </w:tr>
      <w:tr w:rsidR="007E6B13" w14:paraId="1F54E877" w14:textId="77777777" w:rsidTr="007E6B13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51EE3" w14:textId="79C4AB51" w:rsidR="007E6B13" w:rsidRPr="007E6B13" w:rsidRDefault="007E6B13" w:rsidP="007E6B13">
            <w:pPr>
              <w:rPr>
                <w:sz w:val="18"/>
                <w:szCs w:val="18"/>
              </w:rPr>
            </w:pPr>
            <w:r w:rsidRPr="007E6B13">
              <w:rPr>
                <w:sz w:val="18"/>
                <w:szCs w:val="18"/>
              </w:rPr>
              <w:t>Nastavitelná rychlost dávkování v rozmezí min. 0,1–1200 ml/h.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EB11F" w14:textId="77777777" w:rsidR="007E6B13" w:rsidRPr="007C379F" w:rsidRDefault="007E6B13" w:rsidP="007E6B1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DEE1B" w14:textId="77777777" w:rsidR="007E6B13" w:rsidRPr="00BB7702" w:rsidRDefault="007E6B13" w:rsidP="007E6B13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7C64" w14:textId="77777777" w:rsidR="007E6B13" w:rsidRPr="00925E92" w:rsidRDefault="007E6B13" w:rsidP="007E6B13">
            <w:pPr>
              <w:rPr>
                <w:color w:val="FF0000"/>
              </w:rPr>
            </w:pPr>
          </w:p>
        </w:tc>
      </w:tr>
      <w:tr w:rsidR="007E6B13" w14:paraId="1AD0DEF5" w14:textId="77777777" w:rsidTr="007E6B13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6D26F" w14:textId="08ED40FC" w:rsidR="007E6B13" w:rsidRPr="007E6B13" w:rsidRDefault="007E6B13" w:rsidP="007E6B13">
            <w:pPr>
              <w:rPr>
                <w:sz w:val="18"/>
                <w:szCs w:val="18"/>
              </w:rPr>
            </w:pPr>
            <w:r w:rsidRPr="007E6B13">
              <w:rPr>
                <w:sz w:val="18"/>
                <w:szCs w:val="18"/>
              </w:rPr>
              <w:t>Nastavitelný objem podávaného roztoku v</w:t>
            </w:r>
            <w:r w:rsidR="006D2D3B">
              <w:rPr>
                <w:sz w:val="18"/>
                <w:szCs w:val="18"/>
              </w:rPr>
              <w:t> </w:t>
            </w:r>
            <w:r w:rsidRPr="007E6B13">
              <w:rPr>
                <w:sz w:val="18"/>
                <w:szCs w:val="18"/>
              </w:rPr>
              <w:t>rozmezí min. 0,1– 9999 ml.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39E73" w14:textId="77777777" w:rsidR="007E6B13" w:rsidRPr="007C379F" w:rsidRDefault="007E6B13" w:rsidP="007E6B1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28F79" w14:textId="77777777" w:rsidR="007E6B13" w:rsidRPr="00BB7702" w:rsidRDefault="007E6B13" w:rsidP="007E6B13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6EBCC" w14:textId="77777777" w:rsidR="007E6B13" w:rsidRPr="00925E92" w:rsidRDefault="007E6B13" w:rsidP="007E6B13">
            <w:pPr>
              <w:rPr>
                <w:color w:val="FF0000"/>
              </w:rPr>
            </w:pPr>
          </w:p>
        </w:tc>
      </w:tr>
      <w:tr w:rsidR="007E6B13" w14:paraId="39C5C2BA" w14:textId="77777777" w:rsidTr="007E6B13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61B91" w14:textId="3DD99504" w:rsidR="007E6B13" w:rsidRPr="007E6B13" w:rsidRDefault="007E6B13" w:rsidP="007E6B13">
            <w:pPr>
              <w:rPr>
                <w:rFonts w:cs="Arial"/>
                <w:sz w:val="18"/>
                <w:szCs w:val="18"/>
              </w:rPr>
            </w:pPr>
            <w:r w:rsidRPr="007E6B13">
              <w:rPr>
                <w:sz w:val="18"/>
                <w:szCs w:val="18"/>
              </w:rPr>
              <w:lastRenderedPageBreak/>
              <w:t>Bolus manuální i s přednastavením objemu/času.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C7D37" w14:textId="77777777" w:rsidR="007E6B13" w:rsidRPr="00C4354B" w:rsidRDefault="007E6B13" w:rsidP="007E6B1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C8443" w14:textId="77777777" w:rsidR="007E6B13" w:rsidRPr="00925E92" w:rsidRDefault="007E6B13" w:rsidP="007E6B13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0404" w14:textId="77777777" w:rsidR="007E6B13" w:rsidRPr="00E059EA" w:rsidRDefault="007E6B13" w:rsidP="007E6B13">
            <w:pPr>
              <w:rPr>
                <w:color w:val="FF0000"/>
              </w:rPr>
            </w:pPr>
          </w:p>
        </w:tc>
      </w:tr>
      <w:tr w:rsidR="007E6B13" w14:paraId="5ABF08FC" w14:textId="77777777" w:rsidTr="007E6B13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CC3907" w14:textId="7B47D62C" w:rsidR="007E6B13" w:rsidRPr="007E6B13" w:rsidRDefault="007E6B13" w:rsidP="007E6B13">
            <w:pPr>
              <w:rPr>
                <w:rFonts w:cs="Arial"/>
                <w:sz w:val="18"/>
                <w:szCs w:val="18"/>
              </w:rPr>
            </w:pPr>
            <w:r w:rsidRPr="007E6B13">
              <w:rPr>
                <w:sz w:val="18"/>
                <w:szCs w:val="18"/>
              </w:rPr>
              <w:t>Rychlost bolusu 0,1</w:t>
            </w:r>
            <w:r w:rsidR="00203BCE" w:rsidRPr="007E6B13">
              <w:rPr>
                <w:sz w:val="18"/>
                <w:szCs w:val="18"/>
              </w:rPr>
              <w:t>–</w:t>
            </w:r>
            <w:r w:rsidRPr="007E6B13">
              <w:rPr>
                <w:sz w:val="18"/>
                <w:szCs w:val="18"/>
              </w:rPr>
              <w:t>1200 ml/h.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4AB1F" w14:textId="77777777" w:rsidR="007E6B13" w:rsidRPr="00670F14" w:rsidRDefault="007E6B13" w:rsidP="007E6B1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57530" w14:textId="77777777" w:rsidR="007E6B13" w:rsidRPr="00E059EA" w:rsidRDefault="007E6B13" w:rsidP="007E6B13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A3BA" w14:textId="77777777" w:rsidR="007E6B13" w:rsidRPr="00E059EA" w:rsidRDefault="007E6B13" w:rsidP="007E6B13">
            <w:pPr>
              <w:rPr>
                <w:color w:val="FF0000"/>
              </w:rPr>
            </w:pPr>
          </w:p>
        </w:tc>
      </w:tr>
      <w:tr w:rsidR="007E6B13" w14:paraId="5A57C56A" w14:textId="77777777" w:rsidTr="007E6B13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89365" w14:textId="0CEC8714" w:rsidR="007E6B13" w:rsidRPr="007E6B13" w:rsidRDefault="007E6B13" w:rsidP="007E6B13">
            <w:pPr>
              <w:rPr>
                <w:rFonts w:cs="Arial"/>
                <w:sz w:val="18"/>
                <w:szCs w:val="18"/>
              </w:rPr>
            </w:pPr>
            <w:r w:rsidRPr="007E6B13">
              <w:rPr>
                <w:sz w:val="18"/>
                <w:szCs w:val="18"/>
              </w:rPr>
              <w:t>Objem bolusu 01</w:t>
            </w:r>
            <w:r w:rsidR="00203BCE" w:rsidRPr="007E6B13">
              <w:rPr>
                <w:sz w:val="18"/>
                <w:szCs w:val="18"/>
              </w:rPr>
              <w:t>–</w:t>
            </w:r>
            <w:r w:rsidRPr="007E6B13">
              <w:rPr>
                <w:sz w:val="18"/>
                <w:szCs w:val="18"/>
              </w:rPr>
              <w:t>999 ml</w:t>
            </w:r>
            <w:r w:rsidR="00203BCE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B8074" w14:textId="77777777" w:rsidR="007E6B13" w:rsidRPr="00670F14" w:rsidRDefault="007E6B13" w:rsidP="007E6B1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BB83C" w14:textId="77777777" w:rsidR="007E6B13" w:rsidRPr="00E059EA" w:rsidRDefault="007E6B13" w:rsidP="007E6B13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7A453" w14:textId="77777777" w:rsidR="007E6B13" w:rsidRPr="00E059EA" w:rsidRDefault="007E6B13" w:rsidP="007E6B13">
            <w:pPr>
              <w:rPr>
                <w:color w:val="FF0000"/>
              </w:rPr>
            </w:pPr>
          </w:p>
        </w:tc>
      </w:tr>
      <w:tr w:rsidR="007E6B13" w14:paraId="14B7F381" w14:textId="77777777" w:rsidTr="007E6B13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BC870" w14:textId="4D1DB7E1" w:rsidR="007E6B13" w:rsidRPr="007E6B13" w:rsidRDefault="007E6B13" w:rsidP="007E6B13">
            <w:pPr>
              <w:rPr>
                <w:rFonts w:cs="Arial"/>
                <w:sz w:val="18"/>
                <w:szCs w:val="18"/>
              </w:rPr>
            </w:pPr>
            <w:r w:rsidRPr="007E6B13">
              <w:rPr>
                <w:sz w:val="18"/>
                <w:szCs w:val="18"/>
              </w:rPr>
              <w:t>Uživatelské nastavení limitace okluzního tlaku min. ve 3 úrovních.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53121" w14:textId="77777777" w:rsidR="007E6B13" w:rsidRPr="00670F14" w:rsidRDefault="007E6B13" w:rsidP="007E6B1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A7A8E" w14:textId="77777777" w:rsidR="007E6B13" w:rsidRPr="00E059EA" w:rsidRDefault="007E6B13" w:rsidP="007E6B13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C82F0" w14:textId="77777777" w:rsidR="007E6B13" w:rsidRPr="00E059EA" w:rsidRDefault="007E6B13" w:rsidP="007E6B13">
            <w:pPr>
              <w:rPr>
                <w:color w:val="FF0000"/>
              </w:rPr>
            </w:pPr>
          </w:p>
        </w:tc>
      </w:tr>
      <w:tr w:rsidR="007E6B13" w14:paraId="58E13F09" w14:textId="77777777" w:rsidTr="007E6B13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EE734" w14:textId="77777777" w:rsidR="006D2D3B" w:rsidRDefault="007E6B13" w:rsidP="007E6B13">
            <w:pPr>
              <w:rPr>
                <w:sz w:val="18"/>
                <w:szCs w:val="18"/>
              </w:rPr>
            </w:pPr>
            <w:r w:rsidRPr="007E6B13">
              <w:rPr>
                <w:sz w:val="18"/>
                <w:szCs w:val="18"/>
              </w:rPr>
              <w:t xml:space="preserve">Přehledný displej pro zobrazení důležitých parametrů infuze: </w:t>
            </w:r>
          </w:p>
          <w:p w14:paraId="7C6EBE20" w14:textId="77777777" w:rsidR="006D2D3B" w:rsidRPr="006D2D3B" w:rsidRDefault="007E6B13" w:rsidP="006D2D3B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 w:val="18"/>
                <w:szCs w:val="18"/>
              </w:rPr>
            </w:pPr>
            <w:r w:rsidRPr="006D2D3B">
              <w:rPr>
                <w:sz w:val="18"/>
                <w:szCs w:val="18"/>
              </w:rPr>
              <w:t xml:space="preserve">rychlost infuze, </w:t>
            </w:r>
          </w:p>
          <w:p w14:paraId="4D23B692" w14:textId="77777777" w:rsidR="006D2D3B" w:rsidRPr="006D2D3B" w:rsidRDefault="007E6B13" w:rsidP="006D2D3B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 w:val="18"/>
                <w:szCs w:val="18"/>
              </w:rPr>
            </w:pPr>
            <w:r w:rsidRPr="006D2D3B">
              <w:rPr>
                <w:sz w:val="18"/>
                <w:szCs w:val="18"/>
              </w:rPr>
              <w:t xml:space="preserve">zbývající čas, </w:t>
            </w:r>
          </w:p>
          <w:p w14:paraId="58095350" w14:textId="77777777" w:rsidR="006D2D3B" w:rsidRPr="006D2D3B" w:rsidRDefault="007E6B13" w:rsidP="006D2D3B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 w:val="18"/>
                <w:szCs w:val="18"/>
              </w:rPr>
            </w:pPr>
            <w:r w:rsidRPr="006D2D3B">
              <w:rPr>
                <w:sz w:val="18"/>
                <w:szCs w:val="18"/>
              </w:rPr>
              <w:t xml:space="preserve">požadovaný objem a zbývající požadovaný objem, </w:t>
            </w:r>
          </w:p>
          <w:p w14:paraId="133045F8" w14:textId="77777777" w:rsidR="006D2D3B" w:rsidRPr="006D2D3B" w:rsidRDefault="007E6B13" w:rsidP="006D2D3B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 w:val="18"/>
                <w:szCs w:val="18"/>
              </w:rPr>
            </w:pPr>
            <w:r w:rsidRPr="006D2D3B">
              <w:rPr>
                <w:sz w:val="18"/>
                <w:szCs w:val="18"/>
              </w:rPr>
              <w:t xml:space="preserve">celkový podaný objem, </w:t>
            </w:r>
          </w:p>
          <w:p w14:paraId="14E7860E" w14:textId="77777777" w:rsidR="006D2D3B" w:rsidRPr="006D2D3B" w:rsidRDefault="007E6B13" w:rsidP="006D2D3B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 w:val="18"/>
                <w:szCs w:val="18"/>
              </w:rPr>
            </w:pPr>
            <w:r w:rsidRPr="006D2D3B">
              <w:rPr>
                <w:sz w:val="18"/>
                <w:szCs w:val="18"/>
              </w:rPr>
              <w:t xml:space="preserve">nastavení okluzního tlaku, </w:t>
            </w:r>
          </w:p>
          <w:p w14:paraId="74A5EACA" w14:textId="77777777" w:rsidR="006D2D3B" w:rsidRPr="006D2D3B" w:rsidRDefault="007E6B13" w:rsidP="006D2D3B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 w:val="18"/>
                <w:szCs w:val="18"/>
              </w:rPr>
            </w:pPr>
            <w:r w:rsidRPr="006D2D3B">
              <w:rPr>
                <w:sz w:val="18"/>
                <w:szCs w:val="18"/>
              </w:rPr>
              <w:t xml:space="preserve">aktuálně nastavený tlak, </w:t>
            </w:r>
          </w:p>
          <w:p w14:paraId="104E152C" w14:textId="77777777" w:rsidR="006D2D3B" w:rsidRPr="006D2D3B" w:rsidRDefault="007E6B13" w:rsidP="006D2D3B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 w:val="18"/>
                <w:szCs w:val="18"/>
              </w:rPr>
            </w:pPr>
            <w:r w:rsidRPr="006D2D3B">
              <w:rPr>
                <w:sz w:val="18"/>
                <w:szCs w:val="18"/>
              </w:rPr>
              <w:t xml:space="preserve">stav baterie, </w:t>
            </w:r>
          </w:p>
          <w:p w14:paraId="6EAA3EAA" w14:textId="77777777" w:rsidR="006D2D3B" w:rsidRPr="006D2D3B" w:rsidRDefault="007E6B13" w:rsidP="006D2D3B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 w:val="18"/>
                <w:szCs w:val="18"/>
              </w:rPr>
            </w:pPr>
            <w:r w:rsidRPr="006D2D3B">
              <w:rPr>
                <w:sz w:val="18"/>
                <w:szCs w:val="18"/>
              </w:rPr>
              <w:t xml:space="preserve">název a </w:t>
            </w:r>
          </w:p>
          <w:p w14:paraId="113D3535" w14:textId="1E8EFDC5" w:rsidR="007E6B13" w:rsidRPr="006D2D3B" w:rsidRDefault="007E6B13" w:rsidP="006D2D3B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 w:val="18"/>
                <w:szCs w:val="18"/>
              </w:rPr>
            </w:pPr>
            <w:r w:rsidRPr="006D2D3B">
              <w:rPr>
                <w:sz w:val="18"/>
                <w:szCs w:val="18"/>
              </w:rPr>
              <w:t>koncentrace podávaného léčiva.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EF71C" w14:textId="77777777" w:rsidR="007E6B13" w:rsidRPr="00670F14" w:rsidRDefault="007E6B13" w:rsidP="007E6B1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AEA9A" w14:textId="77777777" w:rsidR="007E6B13" w:rsidRPr="00E059EA" w:rsidRDefault="007E6B13" w:rsidP="007E6B13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6F27C" w14:textId="77777777" w:rsidR="007E6B13" w:rsidRPr="00E059EA" w:rsidRDefault="007E6B13" w:rsidP="007E6B13">
            <w:pPr>
              <w:rPr>
                <w:color w:val="FF0000"/>
              </w:rPr>
            </w:pPr>
          </w:p>
        </w:tc>
      </w:tr>
      <w:tr w:rsidR="007E6B13" w14:paraId="6FE856DC" w14:textId="77777777" w:rsidTr="007E6B13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94BB0" w14:textId="6D0898A5" w:rsidR="007E6B13" w:rsidRPr="007E6B13" w:rsidRDefault="007E6B13" w:rsidP="007E6B13">
            <w:pPr>
              <w:rPr>
                <w:rFonts w:cs="Arial"/>
                <w:sz w:val="18"/>
                <w:szCs w:val="18"/>
              </w:rPr>
            </w:pPr>
            <w:r w:rsidRPr="007E6B13">
              <w:rPr>
                <w:sz w:val="18"/>
                <w:szCs w:val="18"/>
              </w:rPr>
              <w:t>Zobrazení názvu léčiva.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97B79" w14:textId="77777777" w:rsidR="007E6B13" w:rsidRPr="00670F14" w:rsidRDefault="007E6B13" w:rsidP="007E6B1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2B74E" w14:textId="77777777" w:rsidR="007E6B13" w:rsidRPr="00E059EA" w:rsidRDefault="007E6B13" w:rsidP="007E6B13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F3030" w14:textId="77777777" w:rsidR="007E6B13" w:rsidRPr="00E059EA" w:rsidRDefault="007E6B13" w:rsidP="007E6B13">
            <w:pPr>
              <w:rPr>
                <w:color w:val="FF0000"/>
              </w:rPr>
            </w:pPr>
          </w:p>
        </w:tc>
      </w:tr>
      <w:tr w:rsidR="007E6B13" w14:paraId="626BE970" w14:textId="77777777" w:rsidTr="007E6B13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07B3D" w14:textId="7DD4F5A9" w:rsidR="007E6B13" w:rsidRPr="007E6B13" w:rsidRDefault="007E6B13" w:rsidP="007E6B13">
            <w:pPr>
              <w:rPr>
                <w:rFonts w:cs="Arial"/>
                <w:sz w:val="18"/>
                <w:szCs w:val="18"/>
              </w:rPr>
            </w:pPr>
            <w:r w:rsidRPr="007E6B13">
              <w:rPr>
                <w:sz w:val="18"/>
                <w:szCs w:val="18"/>
              </w:rPr>
              <w:t>Možnost uzamknutí klávesnice.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4D190" w14:textId="77777777" w:rsidR="007E6B13" w:rsidRPr="00670F14" w:rsidRDefault="007E6B13" w:rsidP="007E6B1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86BA2" w14:textId="77777777" w:rsidR="007E6B13" w:rsidRPr="00E059EA" w:rsidRDefault="007E6B13" w:rsidP="007E6B13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61C64" w14:textId="77777777" w:rsidR="007E6B13" w:rsidRPr="00E059EA" w:rsidRDefault="007E6B13" w:rsidP="007E6B13">
            <w:pPr>
              <w:rPr>
                <w:color w:val="FF0000"/>
              </w:rPr>
            </w:pPr>
          </w:p>
        </w:tc>
      </w:tr>
      <w:tr w:rsidR="007E6B13" w14:paraId="3D7D7D5C" w14:textId="77777777" w:rsidTr="007E6B13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0A27A" w14:textId="6DE1612F" w:rsidR="007E6B13" w:rsidRPr="007E6B13" w:rsidRDefault="007E6B13" w:rsidP="007E6B13">
            <w:pPr>
              <w:rPr>
                <w:rFonts w:cs="Arial"/>
                <w:sz w:val="18"/>
                <w:szCs w:val="18"/>
              </w:rPr>
            </w:pPr>
            <w:r w:rsidRPr="007E6B13">
              <w:rPr>
                <w:sz w:val="18"/>
                <w:szCs w:val="18"/>
              </w:rPr>
              <w:t>Plnohodnotné ovládání přístroje pomocí fóliové klávesnice.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5FB0A" w14:textId="77777777" w:rsidR="007E6B13" w:rsidRPr="00670F14" w:rsidRDefault="007E6B13" w:rsidP="007E6B1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C6482" w14:textId="77777777" w:rsidR="007E6B13" w:rsidRPr="00E059EA" w:rsidRDefault="007E6B13" w:rsidP="007E6B13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899B5" w14:textId="77777777" w:rsidR="007E6B13" w:rsidRPr="00E059EA" w:rsidRDefault="007E6B13" w:rsidP="007E6B13">
            <w:pPr>
              <w:rPr>
                <w:color w:val="FF0000"/>
              </w:rPr>
            </w:pPr>
          </w:p>
        </w:tc>
      </w:tr>
      <w:tr w:rsidR="007E6B13" w14:paraId="34A8148C" w14:textId="77777777" w:rsidTr="007E6B13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4583A" w14:textId="7A5A2D99" w:rsidR="007E6B13" w:rsidRPr="007E6B13" w:rsidRDefault="007E6B13" w:rsidP="007E6B13">
            <w:pPr>
              <w:rPr>
                <w:rFonts w:cs="Arial"/>
                <w:sz w:val="18"/>
                <w:szCs w:val="18"/>
              </w:rPr>
            </w:pPr>
            <w:r w:rsidRPr="007E6B13">
              <w:rPr>
                <w:sz w:val="18"/>
                <w:szCs w:val="18"/>
              </w:rPr>
              <w:t>Plná lokalizace všech funkcí přístroje, veškerých textů na displeji, v českém jazyce.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977F9" w14:textId="77777777" w:rsidR="007E6B13" w:rsidRPr="00670F14" w:rsidRDefault="007E6B13" w:rsidP="007E6B1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C4933" w14:textId="77777777" w:rsidR="007E6B13" w:rsidRPr="00E059EA" w:rsidRDefault="007E6B13" w:rsidP="007E6B13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0F6C7" w14:textId="77777777" w:rsidR="007E6B13" w:rsidRPr="00E059EA" w:rsidRDefault="007E6B13" w:rsidP="007E6B13">
            <w:pPr>
              <w:rPr>
                <w:color w:val="FF0000"/>
              </w:rPr>
            </w:pPr>
          </w:p>
        </w:tc>
      </w:tr>
      <w:tr w:rsidR="007E6B13" w14:paraId="3979A7CD" w14:textId="77777777" w:rsidTr="007E6B13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82A69" w14:textId="7ED268BE" w:rsidR="007E6B13" w:rsidRPr="007E6B13" w:rsidRDefault="007E6B13" w:rsidP="007E6B13">
            <w:pPr>
              <w:rPr>
                <w:rFonts w:cs="Arial"/>
                <w:sz w:val="18"/>
                <w:szCs w:val="18"/>
              </w:rPr>
            </w:pPr>
            <w:r w:rsidRPr="007E6B13">
              <w:rPr>
                <w:sz w:val="18"/>
                <w:szCs w:val="18"/>
              </w:rPr>
              <w:t>Uchycení samostatného přístroje na infuzní stojan, euro lištu, do dokovací stanice nebo položení na vodorovnou plochu.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FC7CD" w14:textId="77777777" w:rsidR="007E6B13" w:rsidRPr="00670F14" w:rsidRDefault="007E6B13" w:rsidP="007E6B1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0CC26" w14:textId="77777777" w:rsidR="007E6B13" w:rsidRPr="00E059EA" w:rsidRDefault="007E6B13" w:rsidP="007E6B13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4D55A" w14:textId="77777777" w:rsidR="007E6B13" w:rsidRPr="00E059EA" w:rsidRDefault="007E6B13" w:rsidP="007E6B13">
            <w:pPr>
              <w:rPr>
                <w:color w:val="FF0000"/>
              </w:rPr>
            </w:pPr>
          </w:p>
        </w:tc>
      </w:tr>
      <w:tr w:rsidR="007E6B13" w14:paraId="48512FD9" w14:textId="77777777" w:rsidTr="007E6B13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21102" w14:textId="0424567E" w:rsidR="007E6B13" w:rsidRPr="007E6B13" w:rsidRDefault="007E6B13" w:rsidP="007E6B13">
            <w:pPr>
              <w:rPr>
                <w:rFonts w:cs="Arial"/>
                <w:sz w:val="18"/>
                <w:szCs w:val="18"/>
              </w:rPr>
            </w:pPr>
            <w:r w:rsidRPr="007E6B13">
              <w:rPr>
                <w:sz w:val="18"/>
                <w:szCs w:val="18"/>
              </w:rPr>
              <w:t>Optické a zvukové alarmy různých úrovní.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32E07" w14:textId="77777777" w:rsidR="007E6B13" w:rsidRPr="00670F14" w:rsidRDefault="007E6B13" w:rsidP="007E6B1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99425" w14:textId="77777777" w:rsidR="007E6B13" w:rsidRPr="00E059EA" w:rsidRDefault="007E6B13" w:rsidP="007E6B13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4FB81" w14:textId="77777777" w:rsidR="007E6B13" w:rsidRPr="00E059EA" w:rsidRDefault="007E6B13" w:rsidP="007E6B13">
            <w:pPr>
              <w:rPr>
                <w:color w:val="FF0000"/>
              </w:rPr>
            </w:pPr>
          </w:p>
        </w:tc>
      </w:tr>
      <w:tr w:rsidR="007E6B13" w14:paraId="341B445B" w14:textId="77777777" w:rsidTr="007E6B13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DC2B7" w14:textId="0116DEA4" w:rsidR="007E6B13" w:rsidRPr="007E6B13" w:rsidRDefault="007E6B13" w:rsidP="007E6B13">
            <w:pPr>
              <w:rPr>
                <w:rFonts w:cs="Arial"/>
                <w:sz w:val="18"/>
                <w:szCs w:val="18"/>
              </w:rPr>
            </w:pPr>
            <w:r w:rsidRPr="007E6B13">
              <w:rPr>
                <w:sz w:val="18"/>
                <w:szCs w:val="18"/>
              </w:rPr>
              <w:t>Nastavení úrovně hlasitosti akustického alarmu.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3D4B3" w14:textId="77777777" w:rsidR="007E6B13" w:rsidRPr="00670F14" w:rsidRDefault="007E6B13" w:rsidP="007E6B1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3B848" w14:textId="77777777" w:rsidR="007E6B13" w:rsidRPr="00E059EA" w:rsidRDefault="007E6B13" w:rsidP="007E6B13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19985" w14:textId="77777777" w:rsidR="007E6B13" w:rsidRPr="00E059EA" w:rsidRDefault="007E6B13" w:rsidP="007E6B13">
            <w:pPr>
              <w:rPr>
                <w:color w:val="FF0000"/>
              </w:rPr>
            </w:pPr>
          </w:p>
        </w:tc>
      </w:tr>
      <w:tr w:rsidR="007E6B13" w14:paraId="3FCC911D" w14:textId="77777777" w:rsidTr="007E6B13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DE5C9" w14:textId="77777777" w:rsidR="006D2D3B" w:rsidRDefault="007E6B13" w:rsidP="007E6B13">
            <w:pPr>
              <w:rPr>
                <w:sz w:val="18"/>
                <w:szCs w:val="18"/>
              </w:rPr>
            </w:pPr>
            <w:r w:rsidRPr="007E6B13">
              <w:rPr>
                <w:sz w:val="18"/>
                <w:szCs w:val="18"/>
              </w:rPr>
              <w:t xml:space="preserve">Alarmy minimálně: </w:t>
            </w:r>
          </w:p>
          <w:p w14:paraId="44B84EC9" w14:textId="77777777" w:rsidR="006D2D3B" w:rsidRPr="006D2D3B" w:rsidRDefault="007E6B13" w:rsidP="006D2D3B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 w:val="18"/>
                <w:szCs w:val="18"/>
              </w:rPr>
            </w:pPr>
            <w:r w:rsidRPr="006D2D3B">
              <w:rPr>
                <w:sz w:val="18"/>
                <w:szCs w:val="18"/>
              </w:rPr>
              <w:t xml:space="preserve">vybitá baterie, </w:t>
            </w:r>
          </w:p>
          <w:p w14:paraId="1457EEEA" w14:textId="77777777" w:rsidR="006D2D3B" w:rsidRPr="006D2D3B" w:rsidRDefault="007E6B13" w:rsidP="006D2D3B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 w:val="18"/>
                <w:szCs w:val="18"/>
              </w:rPr>
            </w:pPr>
            <w:r w:rsidRPr="006D2D3B">
              <w:rPr>
                <w:sz w:val="18"/>
                <w:szCs w:val="18"/>
              </w:rPr>
              <w:t xml:space="preserve">slabá baterie, </w:t>
            </w:r>
          </w:p>
          <w:p w14:paraId="0914EFEE" w14:textId="77777777" w:rsidR="006D2D3B" w:rsidRPr="006D2D3B" w:rsidRDefault="007E6B13" w:rsidP="006D2D3B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 w:val="18"/>
                <w:szCs w:val="18"/>
              </w:rPr>
            </w:pPr>
            <w:r w:rsidRPr="006D2D3B">
              <w:rPr>
                <w:sz w:val="18"/>
                <w:szCs w:val="18"/>
              </w:rPr>
              <w:t xml:space="preserve">odpojení od sítě, </w:t>
            </w:r>
          </w:p>
          <w:p w14:paraId="0EA18DD0" w14:textId="77777777" w:rsidR="006D2D3B" w:rsidRPr="006D2D3B" w:rsidRDefault="007E6B13" w:rsidP="006D2D3B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 w:val="18"/>
                <w:szCs w:val="18"/>
              </w:rPr>
            </w:pPr>
            <w:r w:rsidRPr="006D2D3B">
              <w:rPr>
                <w:sz w:val="18"/>
                <w:szCs w:val="18"/>
              </w:rPr>
              <w:t xml:space="preserve">vnitřní porucha, </w:t>
            </w:r>
          </w:p>
          <w:p w14:paraId="74480671" w14:textId="77777777" w:rsidR="006D2D3B" w:rsidRPr="006D2D3B" w:rsidRDefault="007E6B13" w:rsidP="006D2D3B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 w:val="18"/>
                <w:szCs w:val="18"/>
              </w:rPr>
            </w:pPr>
            <w:r w:rsidRPr="006D2D3B">
              <w:rPr>
                <w:sz w:val="18"/>
                <w:szCs w:val="18"/>
              </w:rPr>
              <w:t xml:space="preserve">okluze nad i pod pumpou, </w:t>
            </w:r>
          </w:p>
          <w:p w14:paraId="553528C8" w14:textId="77777777" w:rsidR="006D2D3B" w:rsidRPr="006D2D3B" w:rsidRDefault="007E6B13" w:rsidP="006D2D3B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 w:val="18"/>
                <w:szCs w:val="18"/>
              </w:rPr>
            </w:pPr>
            <w:r w:rsidRPr="006D2D3B">
              <w:rPr>
                <w:sz w:val="18"/>
                <w:szCs w:val="18"/>
              </w:rPr>
              <w:t xml:space="preserve">vzduch v setu, </w:t>
            </w:r>
          </w:p>
          <w:p w14:paraId="53AE19D5" w14:textId="77777777" w:rsidR="006D2D3B" w:rsidRPr="006D2D3B" w:rsidRDefault="007E6B13" w:rsidP="006D2D3B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 w:val="18"/>
                <w:szCs w:val="18"/>
              </w:rPr>
            </w:pPr>
            <w:r w:rsidRPr="006D2D3B">
              <w:rPr>
                <w:sz w:val="18"/>
                <w:szCs w:val="18"/>
              </w:rPr>
              <w:t xml:space="preserve">otevřená dvířka, </w:t>
            </w:r>
          </w:p>
          <w:p w14:paraId="0313A424" w14:textId="77777777" w:rsidR="006D2D3B" w:rsidRPr="006D2D3B" w:rsidRDefault="007E6B13" w:rsidP="006D2D3B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 w:val="18"/>
                <w:szCs w:val="18"/>
              </w:rPr>
            </w:pPr>
            <w:r w:rsidRPr="006D2D3B">
              <w:rPr>
                <w:sz w:val="18"/>
                <w:szCs w:val="18"/>
              </w:rPr>
              <w:t xml:space="preserve">blízký konec podání, </w:t>
            </w:r>
          </w:p>
          <w:p w14:paraId="656BA4C7" w14:textId="77777777" w:rsidR="006D2D3B" w:rsidRPr="006D2D3B" w:rsidRDefault="007E6B13" w:rsidP="006D2D3B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 w:val="18"/>
                <w:szCs w:val="18"/>
              </w:rPr>
            </w:pPr>
            <w:r w:rsidRPr="006D2D3B">
              <w:rPr>
                <w:sz w:val="18"/>
                <w:szCs w:val="18"/>
              </w:rPr>
              <w:t xml:space="preserve">konec podání, </w:t>
            </w:r>
          </w:p>
          <w:p w14:paraId="47726A57" w14:textId="77777777" w:rsidR="006D2D3B" w:rsidRPr="006D2D3B" w:rsidRDefault="007E6B13" w:rsidP="006D2D3B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 w:val="18"/>
                <w:szCs w:val="18"/>
              </w:rPr>
            </w:pPr>
            <w:r w:rsidRPr="006D2D3B">
              <w:rPr>
                <w:sz w:val="18"/>
                <w:szCs w:val="18"/>
              </w:rPr>
              <w:t xml:space="preserve">požadovaný objem dodán, </w:t>
            </w:r>
          </w:p>
          <w:p w14:paraId="4661DF9E" w14:textId="77777777" w:rsidR="006D2D3B" w:rsidRPr="006D2D3B" w:rsidRDefault="007E6B13" w:rsidP="006D2D3B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 w:val="18"/>
                <w:szCs w:val="18"/>
              </w:rPr>
            </w:pPr>
            <w:r w:rsidRPr="006D2D3B">
              <w:rPr>
                <w:sz w:val="18"/>
                <w:szCs w:val="18"/>
              </w:rPr>
              <w:t xml:space="preserve">opakování alarmu při nečinnosti obsluhy. </w:t>
            </w:r>
          </w:p>
          <w:p w14:paraId="6CE1D633" w14:textId="055C70D9" w:rsidR="007E6B13" w:rsidRPr="006D2D3B" w:rsidRDefault="007E6B13" w:rsidP="006D2D3B">
            <w:pPr>
              <w:rPr>
                <w:rFonts w:cs="Arial"/>
                <w:sz w:val="18"/>
                <w:szCs w:val="18"/>
              </w:rPr>
            </w:pPr>
            <w:r w:rsidRPr="006D2D3B">
              <w:rPr>
                <w:sz w:val="18"/>
                <w:szCs w:val="18"/>
              </w:rPr>
              <w:t>Zastavení dávkování v případě významného alarmu.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34176" w14:textId="77777777" w:rsidR="007E6B13" w:rsidRPr="00670F14" w:rsidRDefault="007E6B13" w:rsidP="007E6B1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32B19" w14:textId="77777777" w:rsidR="007E6B13" w:rsidRPr="00E059EA" w:rsidRDefault="007E6B13" w:rsidP="007E6B13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9591E" w14:textId="77777777" w:rsidR="007E6B13" w:rsidRPr="00E059EA" w:rsidRDefault="007E6B13" w:rsidP="007E6B13">
            <w:pPr>
              <w:rPr>
                <w:color w:val="FF0000"/>
              </w:rPr>
            </w:pPr>
          </w:p>
        </w:tc>
      </w:tr>
      <w:tr w:rsidR="007E6B13" w14:paraId="6F2A2FBF" w14:textId="77777777" w:rsidTr="007E6B13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52AB8" w14:textId="79DEE5D7" w:rsidR="007E6B13" w:rsidRPr="007E6B13" w:rsidRDefault="007E6B13" w:rsidP="007E6B13">
            <w:pPr>
              <w:rPr>
                <w:rFonts w:cs="Arial"/>
                <w:sz w:val="18"/>
                <w:szCs w:val="18"/>
              </w:rPr>
            </w:pPr>
            <w:r w:rsidRPr="007E6B13">
              <w:rPr>
                <w:sz w:val="18"/>
                <w:szCs w:val="18"/>
              </w:rPr>
              <w:t xml:space="preserve">Možnost zobrazení příčiny alarmu na displeji </w:t>
            </w:r>
            <w:r w:rsidR="00203BCE" w:rsidRPr="007E6B13">
              <w:rPr>
                <w:sz w:val="18"/>
                <w:szCs w:val="18"/>
              </w:rPr>
              <w:t>v</w:t>
            </w:r>
            <w:r w:rsidR="00203BCE">
              <w:rPr>
                <w:sz w:val="18"/>
                <w:szCs w:val="18"/>
              </w:rPr>
              <w:t> českém</w:t>
            </w:r>
            <w:r w:rsidRPr="007E6B13">
              <w:rPr>
                <w:sz w:val="18"/>
                <w:szCs w:val="18"/>
              </w:rPr>
              <w:t xml:space="preserve"> jazyce.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CD41" w14:textId="77777777" w:rsidR="007E6B13" w:rsidRPr="00670F14" w:rsidRDefault="007E6B13" w:rsidP="007E6B1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30C7B" w14:textId="77777777" w:rsidR="007E6B13" w:rsidRPr="00E059EA" w:rsidRDefault="007E6B13" w:rsidP="007E6B13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AAAB" w14:textId="77777777" w:rsidR="007E6B13" w:rsidRPr="00E059EA" w:rsidRDefault="007E6B13" w:rsidP="007E6B13">
            <w:pPr>
              <w:rPr>
                <w:color w:val="FF0000"/>
              </w:rPr>
            </w:pPr>
          </w:p>
        </w:tc>
      </w:tr>
      <w:tr w:rsidR="007E6B13" w14:paraId="21282E40" w14:textId="77777777" w:rsidTr="007E6B13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60AAF" w14:textId="43B90622" w:rsidR="007E6B13" w:rsidRPr="007E6B13" w:rsidRDefault="007E6B13" w:rsidP="007E6B13">
            <w:pPr>
              <w:rPr>
                <w:rFonts w:cs="Arial"/>
                <w:sz w:val="18"/>
                <w:szCs w:val="18"/>
              </w:rPr>
            </w:pPr>
            <w:r w:rsidRPr="007E6B13">
              <w:rPr>
                <w:sz w:val="18"/>
                <w:szCs w:val="18"/>
              </w:rPr>
              <w:t>Provoz z el. sítě (230 V, 50 Hz) a z interního akumulátoru.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4CFDE" w14:textId="77777777" w:rsidR="007E6B13" w:rsidRPr="00670F14" w:rsidRDefault="007E6B13" w:rsidP="007E6B1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72787" w14:textId="77777777" w:rsidR="007E6B13" w:rsidRPr="00E059EA" w:rsidRDefault="007E6B13" w:rsidP="007E6B13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44281" w14:textId="77777777" w:rsidR="007E6B13" w:rsidRPr="00E059EA" w:rsidRDefault="007E6B13" w:rsidP="007E6B13">
            <w:pPr>
              <w:rPr>
                <w:color w:val="FF0000"/>
              </w:rPr>
            </w:pPr>
          </w:p>
        </w:tc>
      </w:tr>
      <w:tr w:rsidR="007E6B13" w14:paraId="008C01C4" w14:textId="77777777" w:rsidTr="007E6B13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68A45" w14:textId="2C2D3240" w:rsidR="007E6B13" w:rsidRPr="007E6B13" w:rsidRDefault="007E6B13" w:rsidP="007E6B13">
            <w:pPr>
              <w:rPr>
                <w:rFonts w:cs="Arial"/>
                <w:sz w:val="18"/>
                <w:szCs w:val="18"/>
              </w:rPr>
            </w:pPr>
            <w:r w:rsidRPr="007E6B13">
              <w:rPr>
                <w:sz w:val="18"/>
                <w:szCs w:val="18"/>
              </w:rPr>
              <w:t xml:space="preserve">Kapacita interního akumulátoru min. 6 hodin provozu při rychlosti dávkování 25 ml/h.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33E13" w14:textId="77777777" w:rsidR="007E6B13" w:rsidRPr="00670F14" w:rsidRDefault="007E6B13" w:rsidP="007E6B1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143E8" w14:textId="77777777" w:rsidR="007E6B13" w:rsidRPr="00E059EA" w:rsidRDefault="007E6B13" w:rsidP="007E6B13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6EF6D" w14:textId="77777777" w:rsidR="007E6B13" w:rsidRPr="00E059EA" w:rsidRDefault="007E6B13" w:rsidP="007E6B13">
            <w:pPr>
              <w:rPr>
                <w:color w:val="FF0000"/>
              </w:rPr>
            </w:pPr>
          </w:p>
        </w:tc>
      </w:tr>
      <w:tr w:rsidR="007E6B13" w14:paraId="7FBBD23E" w14:textId="77777777" w:rsidTr="007E6B13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C4502" w14:textId="5CED8A4E" w:rsidR="007E6B13" w:rsidRPr="007E6B13" w:rsidRDefault="007E6B13" w:rsidP="007E6B13">
            <w:pPr>
              <w:rPr>
                <w:rFonts w:cs="Arial"/>
                <w:sz w:val="18"/>
                <w:szCs w:val="18"/>
              </w:rPr>
            </w:pPr>
            <w:r w:rsidRPr="007E6B13">
              <w:rPr>
                <w:sz w:val="18"/>
                <w:szCs w:val="18"/>
              </w:rPr>
              <w:lastRenderedPageBreak/>
              <w:t>Automatické dobíjení interního akumulátoru.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05862" w14:textId="77777777" w:rsidR="007E6B13" w:rsidRPr="00670F14" w:rsidRDefault="007E6B13" w:rsidP="007E6B1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B8EB4" w14:textId="77777777" w:rsidR="007E6B13" w:rsidRPr="00E059EA" w:rsidRDefault="007E6B13" w:rsidP="007E6B13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E66D6" w14:textId="77777777" w:rsidR="007E6B13" w:rsidRPr="00E059EA" w:rsidRDefault="007E6B13" w:rsidP="007E6B13">
            <w:pPr>
              <w:rPr>
                <w:color w:val="FF0000"/>
              </w:rPr>
            </w:pPr>
          </w:p>
        </w:tc>
      </w:tr>
      <w:tr w:rsidR="007E6B13" w14:paraId="6D1BBC8F" w14:textId="77777777" w:rsidTr="007E6B13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D8D2E" w14:textId="3BE8041A" w:rsidR="007E6B13" w:rsidRPr="007E6B13" w:rsidRDefault="007E6B13" w:rsidP="007E6B13">
            <w:pPr>
              <w:rPr>
                <w:rFonts w:cs="Arial"/>
                <w:sz w:val="18"/>
                <w:szCs w:val="18"/>
              </w:rPr>
            </w:pPr>
            <w:r w:rsidRPr="007E6B13">
              <w:rPr>
                <w:sz w:val="18"/>
                <w:szCs w:val="18"/>
              </w:rPr>
              <w:t>Dobití vybitého akumulátoru do plné kapacity max. 6 hodin.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DECE8" w14:textId="77777777" w:rsidR="007E6B13" w:rsidRPr="00670F14" w:rsidRDefault="007E6B13" w:rsidP="007E6B1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68042" w14:textId="77777777" w:rsidR="007E6B13" w:rsidRPr="00E059EA" w:rsidRDefault="007E6B13" w:rsidP="007E6B13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3471B" w14:textId="77777777" w:rsidR="007E6B13" w:rsidRPr="00E059EA" w:rsidRDefault="007E6B13" w:rsidP="007E6B13">
            <w:pPr>
              <w:rPr>
                <w:color w:val="FF0000"/>
              </w:rPr>
            </w:pPr>
          </w:p>
        </w:tc>
      </w:tr>
      <w:tr w:rsidR="007E6B13" w14:paraId="3A6EF1D7" w14:textId="77777777" w:rsidTr="007E6B13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D9619" w14:textId="09D790C0" w:rsidR="007E6B13" w:rsidRPr="007E6B13" w:rsidRDefault="007E6B13" w:rsidP="007E6B13">
            <w:pPr>
              <w:rPr>
                <w:rFonts w:cs="Arial"/>
                <w:sz w:val="18"/>
                <w:szCs w:val="18"/>
              </w:rPr>
            </w:pPr>
            <w:r w:rsidRPr="007E6B13">
              <w:rPr>
                <w:sz w:val="18"/>
                <w:szCs w:val="18"/>
              </w:rPr>
              <w:t>Nepřerušené dávkování při přechodu na bateriový zdroj energie nebo při přechodu z</w:t>
            </w:r>
            <w:r w:rsidR="006A0315">
              <w:rPr>
                <w:sz w:val="18"/>
                <w:szCs w:val="18"/>
              </w:rPr>
              <w:t> </w:t>
            </w:r>
            <w:r w:rsidRPr="007E6B13">
              <w:rPr>
                <w:sz w:val="18"/>
                <w:szCs w:val="18"/>
              </w:rPr>
              <w:t>provozu na baterii na provoz ze sítě 230 V.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4125A" w14:textId="77777777" w:rsidR="007E6B13" w:rsidRPr="00670F14" w:rsidRDefault="007E6B13" w:rsidP="007E6B1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0D54C" w14:textId="77777777" w:rsidR="007E6B13" w:rsidRPr="00E059EA" w:rsidRDefault="007E6B13" w:rsidP="007E6B13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38CD8" w14:textId="77777777" w:rsidR="007E6B13" w:rsidRPr="00E059EA" w:rsidRDefault="007E6B13" w:rsidP="007E6B13">
            <w:pPr>
              <w:rPr>
                <w:color w:val="FF0000"/>
              </w:rPr>
            </w:pPr>
          </w:p>
        </w:tc>
      </w:tr>
      <w:tr w:rsidR="007E6B13" w14:paraId="19489B46" w14:textId="77777777" w:rsidTr="007E6B13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14383" w14:textId="4D2A0DA1" w:rsidR="007E6B13" w:rsidRPr="007E6B13" w:rsidRDefault="007E6B13" w:rsidP="007E6B13">
            <w:pPr>
              <w:rPr>
                <w:rFonts w:cs="Arial"/>
                <w:sz w:val="18"/>
                <w:szCs w:val="18"/>
              </w:rPr>
            </w:pPr>
            <w:r w:rsidRPr="007E6B13">
              <w:rPr>
                <w:sz w:val="18"/>
                <w:szCs w:val="18"/>
              </w:rPr>
              <w:t xml:space="preserve">Interval pravidelných periodických prohlídek podle zákona č. 89/2021 Sb. minimálně 2 roky.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7EB62" w14:textId="77777777" w:rsidR="007E6B13" w:rsidRPr="00670F14" w:rsidRDefault="007E6B13" w:rsidP="007E6B1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DCC91" w14:textId="77777777" w:rsidR="007E6B13" w:rsidRPr="00E059EA" w:rsidRDefault="007E6B13" w:rsidP="007E6B13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B8D6" w14:textId="77777777" w:rsidR="007E6B13" w:rsidRPr="00E059EA" w:rsidRDefault="007E6B13" w:rsidP="007E6B13">
            <w:pPr>
              <w:rPr>
                <w:color w:val="FF0000"/>
              </w:rPr>
            </w:pPr>
          </w:p>
        </w:tc>
      </w:tr>
      <w:tr w:rsidR="007E6B13" w14:paraId="4CA6E835" w14:textId="77777777" w:rsidTr="007E6B13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32A08" w14:textId="6159BAD2" w:rsidR="007E6B13" w:rsidRPr="007E6B13" w:rsidRDefault="007E6B13" w:rsidP="007E6B13">
            <w:pPr>
              <w:rPr>
                <w:rFonts w:cs="Arial"/>
                <w:sz w:val="18"/>
                <w:szCs w:val="18"/>
              </w:rPr>
            </w:pPr>
            <w:r w:rsidRPr="007E6B13">
              <w:rPr>
                <w:sz w:val="18"/>
                <w:szCs w:val="18"/>
              </w:rPr>
              <w:t xml:space="preserve">Stupeň krytí dle ČSN EN 60529 minimálně IPX2 chránící přístroj proti zatečení </w:t>
            </w:r>
            <w:proofErr w:type="gramStart"/>
            <w:r w:rsidRPr="007E6B13">
              <w:rPr>
                <w:sz w:val="18"/>
                <w:szCs w:val="18"/>
              </w:rPr>
              <w:t>desinfekce</w:t>
            </w:r>
            <w:proofErr w:type="gramEnd"/>
            <w:r w:rsidRPr="007E6B13">
              <w:rPr>
                <w:sz w:val="18"/>
                <w:szCs w:val="18"/>
              </w:rPr>
              <w:t xml:space="preserve"> nebo infuze.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03B1D" w14:textId="77777777" w:rsidR="007E6B13" w:rsidRPr="00670F14" w:rsidRDefault="007E6B13" w:rsidP="007E6B1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8A8F1" w14:textId="77777777" w:rsidR="007E6B13" w:rsidRPr="00E059EA" w:rsidRDefault="007E6B13" w:rsidP="007E6B13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6047C" w14:textId="77777777" w:rsidR="007E6B13" w:rsidRPr="00E059EA" w:rsidRDefault="007E6B13" w:rsidP="007E6B13">
            <w:pPr>
              <w:rPr>
                <w:color w:val="FF0000"/>
              </w:rPr>
            </w:pPr>
          </w:p>
        </w:tc>
      </w:tr>
      <w:tr w:rsidR="007E6B13" w14:paraId="4472C440" w14:textId="77777777" w:rsidTr="007E6B13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91BD5" w14:textId="4A60E241" w:rsidR="007E6B13" w:rsidRPr="007E6B13" w:rsidRDefault="007E6B13" w:rsidP="007E6B13">
            <w:pPr>
              <w:rPr>
                <w:rFonts w:cs="Arial"/>
                <w:sz w:val="18"/>
                <w:szCs w:val="18"/>
              </w:rPr>
            </w:pPr>
            <w:r w:rsidRPr="007E6B13">
              <w:rPr>
                <w:sz w:val="18"/>
                <w:szCs w:val="18"/>
              </w:rPr>
              <w:t>Pohotovostní režim.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D77F8" w14:textId="77777777" w:rsidR="007E6B13" w:rsidRPr="00670F14" w:rsidRDefault="007E6B13" w:rsidP="007E6B1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04AC5" w14:textId="77777777" w:rsidR="007E6B13" w:rsidRPr="00E059EA" w:rsidRDefault="007E6B13" w:rsidP="007E6B13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5411" w14:textId="77777777" w:rsidR="007E6B13" w:rsidRPr="00E059EA" w:rsidRDefault="007E6B13" w:rsidP="007E6B13">
            <w:pPr>
              <w:rPr>
                <w:color w:val="FF0000"/>
              </w:rPr>
            </w:pPr>
          </w:p>
        </w:tc>
      </w:tr>
      <w:tr w:rsidR="007E6B13" w14:paraId="2C528600" w14:textId="77777777" w:rsidTr="007E6B13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709A7" w14:textId="01D4BAE6" w:rsidR="007E6B13" w:rsidRPr="007E6B13" w:rsidRDefault="007E6B13" w:rsidP="007E6B13">
            <w:pPr>
              <w:rPr>
                <w:rFonts w:cs="Arial"/>
                <w:sz w:val="18"/>
                <w:szCs w:val="18"/>
              </w:rPr>
            </w:pPr>
            <w:r w:rsidRPr="007E6B13">
              <w:rPr>
                <w:sz w:val="18"/>
                <w:szCs w:val="18"/>
              </w:rPr>
              <w:t>Režim KVO s více rychlostmi.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A52FD" w14:textId="77777777" w:rsidR="007E6B13" w:rsidRPr="00670F14" w:rsidRDefault="007E6B13" w:rsidP="007E6B1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E8F8D" w14:textId="77777777" w:rsidR="007E6B13" w:rsidRPr="00E059EA" w:rsidRDefault="007E6B13" w:rsidP="007E6B13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5CD51" w14:textId="77777777" w:rsidR="007E6B13" w:rsidRPr="00E059EA" w:rsidRDefault="007E6B13" w:rsidP="007E6B13">
            <w:pPr>
              <w:rPr>
                <w:color w:val="FF0000"/>
              </w:rPr>
            </w:pPr>
          </w:p>
        </w:tc>
      </w:tr>
      <w:tr w:rsidR="007E6B13" w14:paraId="7A5C314B" w14:textId="77777777" w:rsidTr="007E6B13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4D8DF" w14:textId="5912B084" w:rsidR="007E6B13" w:rsidRPr="007E6B13" w:rsidRDefault="007E6B13" w:rsidP="007E6B13">
            <w:pPr>
              <w:rPr>
                <w:rFonts w:cs="Arial"/>
                <w:sz w:val="18"/>
                <w:szCs w:val="18"/>
              </w:rPr>
            </w:pPr>
            <w:r w:rsidRPr="007E6B13">
              <w:rPr>
                <w:sz w:val="18"/>
                <w:szCs w:val="18"/>
              </w:rPr>
              <w:t>Zabránění samovolného průtoku infuze do pacienta při otevření dvířek přístroje.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0B309" w14:textId="77777777" w:rsidR="007E6B13" w:rsidRPr="00670F14" w:rsidRDefault="007E6B13" w:rsidP="007E6B1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139D0" w14:textId="77777777" w:rsidR="007E6B13" w:rsidRPr="00E059EA" w:rsidRDefault="007E6B13" w:rsidP="007E6B13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3965C" w14:textId="77777777" w:rsidR="007E6B13" w:rsidRPr="00E059EA" w:rsidRDefault="007E6B13" w:rsidP="007E6B13">
            <w:pPr>
              <w:rPr>
                <w:color w:val="FF0000"/>
              </w:rPr>
            </w:pPr>
          </w:p>
        </w:tc>
      </w:tr>
      <w:tr w:rsidR="007E6B13" w14:paraId="085A7AB2" w14:textId="77777777" w:rsidTr="007E6B13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8FDD2" w14:textId="3D0AA32E" w:rsidR="007E6B13" w:rsidRPr="007E6B13" w:rsidRDefault="007E6B13" w:rsidP="007E6B13">
            <w:pPr>
              <w:rPr>
                <w:rFonts w:cs="Arial"/>
                <w:sz w:val="18"/>
                <w:szCs w:val="18"/>
              </w:rPr>
            </w:pPr>
            <w:r w:rsidRPr="007E6B13">
              <w:rPr>
                <w:sz w:val="18"/>
                <w:szCs w:val="18"/>
              </w:rPr>
              <w:t>Zabránění samovolného průtoku infuze do pacienta při nečinnosti přístroje.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E4CA9" w14:textId="77777777" w:rsidR="007E6B13" w:rsidRPr="00670F14" w:rsidRDefault="007E6B13" w:rsidP="007E6B1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FD466" w14:textId="77777777" w:rsidR="007E6B13" w:rsidRPr="00E059EA" w:rsidRDefault="007E6B13" w:rsidP="007E6B13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42133" w14:textId="77777777" w:rsidR="007E6B13" w:rsidRPr="00E059EA" w:rsidRDefault="007E6B13" w:rsidP="007E6B13">
            <w:pPr>
              <w:rPr>
                <w:color w:val="FF0000"/>
              </w:rPr>
            </w:pPr>
          </w:p>
        </w:tc>
      </w:tr>
      <w:tr w:rsidR="007E6B13" w14:paraId="7406EE7F" w14:textId="77777777" w:rsidTr="007E6B13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365F8" w14:textId="738C66A2" w:rsidR="007E6B13" w:rsidRPr="007E6B13" w:rsidRDefault="007E6B13" w:rsidP="007E6B13">
            <w:pPr>
              <w:rPr>
                <w:rFonts w:cs="Arial"/>
                <w:sz w:val="18"/>
                <w:szCs w:val="18"/>
              </w:rPr>
            </w:pPr>
            <w:r w:rsidRPr="007E6B13">
              <w:rPr>
                <w:sz w:val="18"/>
                <w:szCs w:val="18"/>
              </w:rPr>
              <w:t>Provoz pumpy bez kapkového čidla s</w:t>
            </w:r>
            <w:r w:rsidR="006A0315">
              <w:rPr>
                <w:sz w:val="18"/>
                <w:szCs w:val="18"/>
              </w:rPr>
              <w:t> </w:t>
            </w:r>
            <w:r w:rsidRPr="007E6B13">
              <w:rPr>
                <w:sz w:val="18"/>
                <w:szCs w:val="18"/>
              </w:rPr>
              <w:t>bezpečnou detekcí konce infuze (prázdného vaku/lahve).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BB5C2" w14:textId="77777777" w:rsidR="007E6B13" w:rsidRPr="00670F14" w:rsidRDefault="007E6B13" w:rsidP="007E6B1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8A512" w14:textId="77777777" w:rsidR="007E6B13" w:rsidRPr="00E059EA" w:rsidRDefault="007E6B13" w:rsidP="007E6B13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19C52" w14:textId="77777777" w:rsidR="007E6B13" w:rsidRPr="00E059EA" w:rsidRDefault="007E6B13" w:rsidP="007E6B13">
            <w:pPr>
              <w:rPr>
                <w:color w:val="FF0000"/>
              </w:rPr>
            </w:pPr>
          </w:p>
        </w:tc>
      </w:tr>
      <w:tr w:rsidR="007E6B13" w14:paraId="4F9F454E" w14:textId="77777777" w:rsidTr="007E6B13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7D43B" w14:textId="417B5331" w:rsidR="007E6B13" w:rsidRPr="007E6B13" w:rsidRDefault="007E6B13" w:rsidP="007E6B13">
            <w:pPr>
              <w:rPr>
                <w:rFonts w:cs="Arial"/>
                <w:sz w:val="18"/>
                <w:szCs w:val="18"/>
              </w:rPr>
            </w:pPr>
            <w:r w:rsidRPr="007E6B13">
              <w:rPr>
                <w:sz w:val="18"/>
                <w:szCs w:val="18"/>
              </w:rPr>
              <w:t>Možnost zámku klávesnice proti neoprávněné manipulaci.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5A34B" w14:textId="77777777" w:rsidR="007E6B13" w:rsidRPr="00670F14" w:rsidRDefault="007E6B13" w:rsidP="007E6B1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62F25" w14:textId="77777777" w:rsidR="007E6B13" w:rsidRPr="00E059EA" w:rsidRDefault="007E6B13" w:rsidP="007E6B13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B4914" w14:textId="77777777" w:rsidR="007E6B13" w:rsidRPr="00E059EA" w:rsidRDefault="007E6B13" w:rsidP="007E6B13">
            <w:pPr>
              <w:rPr>
                <w:color w:val="FF0000"/>
              </w:rPr>
            </w:pPr>
          </w:p>
        </w:tc>
      </w:tr>
      <w:tr w:rsidR="007E6B13" w14:paraId="612D3B4C" w14:textId="77777777" w:rsidTr="007E6B13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4BB5E" w14:textId="3333580B" w:rsidR="007E6B13" w:rsidRPr="007E6B13" w:rsidRDefault="007E6B13" w:rsidP="007E6B13">
            <w:pPr>
              <w:rPr>
                <w:rFonts w:cs="Arial"/>
                <w:sz w:val="18"/>
                <w:szCs w:val="18"/>
              </w:rPr>
            </w:pPr>
            <w:r w:rsidRPr="007E6B13">
              <w:rPr>
                <w:sz w:val="18"/>
                <w:szCs w:val="18"/>
              </w:rPr>
              <w:t>Zobrazení historie.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4DDCA" w14:textId="77777777" w:rsidR="007E6B13" w:rsidRPr="00670F14" w:rsidRDefault="007E6B13" w:rsidP="007E6B1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D63A8" w14:textId="77777777" w:rsidR="007E6B13" w:rsidRPr="00E059EA" w:rsidRDefault="007E6B13" w:rsidP="007E6B13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4CC45" w14:textId="77777777" w:rsidR="007E6B13" w:rsidRPr="00E059EA" w:rsidRDefault="007E6B13" w:rsidP="007E6B13">
            <w:pPr>
              <w:rPr>
                <w:color w:val="FF0000"/>
              </w:rPr>
            </w:pPr>
          </w:p>
        </w:tc>
      </w:tr>
      <w:tr w:rsidR="007E6B13" w14:paraId="5B6B35F6" w14:textId="77777777" w:rsidTr="007E6B13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D152E" w14:textId="168512B1" w:rsidR="007E6B13" w:rsidRPr="007E6B13" w:rsidRDefault="007E6B13" w:rsidP="007E6B13">
            <w:pPr>
              <w:rPr>
                <w:rFonts w:cs="Arial"/>
                <w:sz w:val="18"/>
                <w:szCs w:val="18"/>
              </w:rPr>
            </w:pPr>
            <w:r w:rsidRPr="007E6B13">
              <w:rPr>
                <w:sz w:val="18"/>
                <w:szCs w:val="18"/>
              </w:rPr>
              <w:t>Kompatibilita s</w:t>
            </w:r>
            <w:r w:rsidR="006A0315">
              <w:rPr>
                <w:sz w:val="18"/>
                <w:szCs w:val="18"/>
              </w:rPr>
              <w:t> </w:t>
            </w:r>
            <w:r w:rsidRPr="007E6B13">
              <w:rPr>
                <w:sz w:val="18"/>
                <w:szCs w:val="18"/>
              </w:rPr>
              <w:t>nabízenými dokovacími stanicemi.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24F85" w14:textId="77777777" w:rsidR="007E6B13" w:rsidRPr="00670F14" w:rsidRDefault="007E6B13" w:rsidP="007E6B1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15193" w14:textId="77777777" w:rsidR="007E6B13" w:rsidRPr="00E059EA" w:rsidRDefault="007E6B13" w:rsidP="007E6B13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26FB" w14:textId="77777777" w:rsidR="007E6B13" w:rsidRPr="00E059EA" w:rsidRDefault="007E6B13" w:rsidP="007E6B13">
            <w:pPr>
              <w:rPr>
                <w:color w:val="FF0000"/>
              </w:rPr>
            </w:pPr>
          </w:p>
        </w:tc>
      </w:tr>
      <w:tr w:rsidR="007E6B13" w14:paraId="5457A5B7" w14:textId="77777777" w:rsidTr="007E6B13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D377B" w14:textId="0A2AE054" w:rsidR="007E6B13" w:rsidRPr="007E6B13" w:rsidRDefault="007E6B13" w:rsidP="007E6B13">
            <w:pPr>
              <w:rPr>
                <w:rFonts w:cs="Arial"/>
                <w:sz w:val="18"/>
                <w:szCs w:val="18"/>
              </w:rPr>
            </w:pPr>
            <w:r w:rsidRPr="007E6B13">
              <w:rPr>
                <w:sz w:val="18"/>
                <w:szCs w:val="18"/>
              </w:rPr>
              <w:t>Kompatibilní s dokovací stanicí ARGUS 600, která je využívána</w:t>
            </w:r>
            <w:r w:rsidR="006A0315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640C0" w14:textId="77777777" w:rsidR="007E6B13" w:rsidRPr="00670F14" w:rsidRDefault="007E6B13" w:rsidP="007E6B1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EE222" w14:textId="77777777" w:rsidR="007E6B13" w:rsidRPr="00E059EA" w:rsidRDefault="007E6B13" w:rsidP="007E6B13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63121" w14:textId="77777777" w:rsidR="007E6B13" w:rsidRPr="00E059EA" w:rsidRDefault="007E6B13" w:rsidP="007E6B13">
            <w:pPr>
              <w:rPr>
                <w:color w:val="FF0000"/>
              </w:rPr>
            </w:pPr>
          </w:p>
        </w:tc>
      </w:tr>
      <w:tr w:rsidR="006A0315" w14:paraId="7AE4B3A5" w14:textId="77777777" w:rsidTr="007E6B13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A7ACF" w14:textId="11E7EFD8" w:rsidR="006A0315" w:rsidRDefault="006A0315" w:rsidP="007E6B13">
            <w:pPr>
              <w:rPr>
                <w:sz w:val="18"/>
                <w:szCs w:val="18"/>
              </w:rPr>
            </w:pPr>
            <w:r w:rsidRPr="006A0315">
              <w:rPr>
                <w:sz w:val="18"/>
                <w:szCs w:val="18"/>
              </w:rPr>
              <w:t>V rámci dodávky ke každému přístroji je:</w:t>
            </w:r>
          </w:p>
          <w:p w14:paraId="09E8F9C7" w14:textId="7A1DBC33" w:rsidR="006A0315" w:rsidRDefault="006A0315" w:rsidP="006A0315">
            <w:pPr>
              <w:pStyle w:val="Odstavecseseznamem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6A0315">
              <w:rPr>
                <w:sz w:val="18"/>
                <w:szCs w:val="18"/>
              </w:rPr>
              <w:t>napájecí šňůra</w:t>
            </w:r>
            <w:r>
              <w:rPr>
                <w:sz w:val="18"/>
                <w:szCs w:val="18"/>
              </w:rPr>
              <w:t>,</w:t>
            </w:r>
          </w:p>
          <w:p w14:paraId="61C9D993" w14:textId="6E0C3207" w:rsidR="006A0315" w:rsidRDefault="006A0315" w:rsidP="006A0315">
            <w:pPr>
              <w:pStyle w:val="Odstavecseseznamem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6A0315">
              <w:rPr>
                <w:sz w:val="18"/>
                <w:szCs w:val="18"/>
              </w:rPr>
              <w:t xml:space="preserve">mechanismus upevnění na infuzní stojan a </w:t>
            </w:r>
            <w:proofErr w:type="spellStart"/>
            <w:r w:rsidRPr="006A0315">
              <w:rPr>
                <w:sz w:val="18"/>
                <w:szCs w:val="18"/>
              </w:rPr>
              <w:t>eurolištu</w:t>
            </w:r>
            <w:proofErr w:type="spellEnd"/>
            <w:r w:rsidRPr="006A0315">
              <w:rPr>
                <w:sz w:val="18"/>
                <w:szCs w:val="18"/>
              </w:rPr>
              <w:t xml:space="preserve"> jako součást přístroje,</w:t>
            </w:r>
          </w:p>
          <w:p w14:paraId="4E6C3231" w14:textId="4001D609" w:rsidR="006A0315" w:rsidRPr="006A0315" w:rsidRDefault="006A0315" w:rsidP="006A0315">
            <w:pPr>
              <w:pStyle w:val="Odstavecseseznamem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6A0315">
              <w:rPr>
                <w:sz w:val="18"/>
                <w:szCs w:val="18"/>
              </w:rPr>
              <w:t xml:space="preserve">madlo přístroje.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E727F" w14:textId="77777777" w:rsidR="006A0315" w:rsidRPr="00670F14" w:rsidRDefault="006A0315" w:rsidP="007E6B1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B2CCE" w14:textId="77777777" w:rsidR="006A0315" w:rsidRPr="00E059EA" w:rsidRDefault="006A0315" w:rsidP="007E6B13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2BD4A" w14:textId="77777777" w:rsidR="006A0315" w:rsidRPr="00E059EA" w:rsidRDefault="006A0315" w:rsidP="007E6B13">
            <w:pPr>
              <w:rPr>
                <w:color w:val="FF0000"/>
              </w:rPr>
            </w:pPr>
          </w:p>
        </w:tc>
      </w:tr>
      <w:tr w:rsidR="003465E0" w14:paraId="65E63F20" w14:textId="77777777" w:rsidTr="003A74A4">
        <w:trPr>
          <w:trHeight w:val="567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7000B32A" w14:textId="5E36BE56" w:rsidR="003465E0" w:rsidRDefault="006A0315" w:rsidP="003A74A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178 ks </w:t>
            </w:r>
            <w:r w:rsidRPr="006A0315">
              <w:rPr>
                <w:b/>
                <w:bCs/>
                <w:u w:val="single"/>
              </w:rPr>
              <w:t>Dávkovač lineární</w:t>
            </w:r>
          </w:p>
        </w:tc>
      </w:tr>
      <w:tr w:rsidR="006A0315" w14:paraId="69EA5DC0" w14:textId="77777777" w:rsidTr="006A031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0ABFB" w14:textId="3D6DF691" w:rsidR="006A0315" w:rsidRPr="002211CA" w:rsidRDefault="006A0315" w:rsidP="006A0315">
            <w:pPr>
              <w:rPr>
                <w:rFonts w:cs="Arial"/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t xml:space="preserve">Lineární dávkovač </w:t>
            </w:r>
            <w:proofErr w:type="gramStart"/>
            <w:r w:rsidRPr="002211CA">
              <w:rPr>
                <w:sz w:val="18"/>
                <w:szCs w:val="18"/>
              </w:rPr>
              <w:t>slouží</w:t>
            </w:r>
            <w:proofErr w:type="gramEnd"/>
            <w:r w:rsidRPr="002211CA">
              <w:rPr>
                <w:sz w:val="18"/>
                <w:szCs w:val="18"/>
              </w:rPr>
              <w:t xml:space="preserve"> k přesnému dávkování malých objemů léčiva pomocí jednorázových stříkaček neonatologickým i</w:t>
            </w:r>
            <w:r w:rsidR="002211CA">
              <w:rPr>
                <w:sz w:val="18"/>
                <w:szCs w:val="18"/>
              </w:rPr>
              <w:t> </w:t>
            </w:r>
            <w:r w:rsidRPr="002211CA">
              <w:rPr>
                <w:sz w:val="18"/>
                <w:szCs w:val="18"/>
              </w:rPr>
              <w:t>dospělým pacientům.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2919B" w14:textId="77777777" w:rsidR="006A0315" w:rsidRPr="00670F14" w:rsidRDefault="006A0315" w:rsidP="006A031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89D7B" w14:textId="77777777" w:rsidR="006A0315" w:rsidRPr="00E059EA" w:rsidRDefault="006A0315" w:rsidP="006A0315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5E09" w14:textId="77777777" w:rsidR="006A0315" w:rsidRPr="00E059EA" w:rsidRDefault="006A0315" w:rsidP="006A0315">
            <w:pPr>
              <w:rPr>
                <w:color w:val="FF0000"/>
              </w:rPr>
            </w:pPr>
          </w:p>
        </w:tc>
      </w:tr>
      <w:tr w:rsidR="006A0315" w14:paraId="412E0FA5" w14:textId="77777777" w:rsidTr="006A031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B90E6" w14:textId="3C6D086A" w:rsidR="006A0315" w:rsidRPr="002211CA" w:rsidRDefault="006A0315" w:rsidP="006A0315">
            <w:pPr>
              <w:rPr>
                <w:rFonts w:cs="Arial"/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t xml:space="preserve">Přesné dávkování objemů pomocí jednorázových stříkaček s </w:t>
            </w:r>
            <w:proofErr w:type="spellStart"/>
            <w:r w:rsidRPr="002211CA">
              <w:rPr>
                <w:sz w:val="18"/>
                <w:szCs w:val="18"/>
              </w:rPr>
              <w:t>Luer</w:t>
            </w:r>
            <w:proofErr w:type="spellEnd"/>
            <w:r w:rsidR="00203BCE" w:rsidRPr="007E6B13">
              <w:rPr>
                <w:sz w:val="18"/>
                <w:szCs w:val="18"/>
              </w:rPr>
              <w:t>–</w:t>
            </w:r>
            <w:proofErr w:type="spellStart"/>
            <w:r w:rsidRPr="002211CA">
              <w:rPr>
                <w:sz w:val="18"/>
                <w:szCs w:val="18"/>
              </w:rPr>
              <w:t>Lock</w:t>
            </w:r>
            <w:proofErr w:type="spellEnd"/>
            <w:r w:rsidRPr="002211CA">
              <w:rPr>
                <w:sz w:val="18"/>
                <w:szCs w:val="18"/>
              </w:rPr>
              <w:t xml:space="preserve"> od různých výrobců o objemech 10, 20, 50/60 ml.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2B4F3" w14:textId="77777777" w:rsidR="006A0315" w:rsidRPr="00670F14" w:rsidRDefault="006A0315" w:rsidP="006A031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4AF9B" w14:textId="77777777" w:rsidR="006A0315" w:rsidRPr="00E059EA" w:rsidRDefault="006A0315" w:rsidP="006A0315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1CBA3" w14:textId="77777777" w:rsidR="006A0315" w:rsidRPr="00E059EA" w:rsidRDefault="006A0315" w:rsidP="006A0315">
            <w:pPr>
              <w:rPr>
                <w:color w:val="FF0000"/>
              </w:rPr>
            </w:pPr>
          </w:p>
        </w:tc>
      </w:tr>
      <w:tr w:rsidR="006A0315" w14:paraId="600F4BFD" w14:textId="77777777" w:rsidTr="006A031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B0835" w14:textId="2D6A5C1F" w:rsidR="006A0315" w:rsidRPr="002211CA" w:rsidRDefault="006A0315" w:rsidP="006A0315">
            <w:pPr>
              <w:rPr>
                <w:rFonts w:cs="Arial"/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t>Knihovna výrobců a typů kompatibilních injekčních stříkaček.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695DE" w14:textId="77777777" w:rsidR="006A0315" w:rsidRPr="00670F14" w:rsidRDefault="006A0315" w:rsidP="006A031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063D4" w14:textId="77777777" w:rsidR="006A0315" w:rsidRPr="00E059EA" w:rsidRDefault="006A0315" w:rsidP="006A0315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2915C" w14:textId="77777777" w:rsidR="006A0315" w:rsidRPr="00E059EA" w:rsidRDefault="006A0315" w:rsidP="006A0315">
            <w:pPr>
              <w:rPr>
                <w:color w:val="FF0000"/>
              </w:rPr>
            </w:pPr>
          </w:p>
        </w:tc>
      </w:tr>
      <w:tr w:rsidR="006A0315" w14:paraId="7C3F915D" w14:textId="77777777" w:rsidTr="006A031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31362" w14:textId="0AFE9640" w:rsidR="006A0315" w:rsidRPr="002211CA" w:rsidRDefault="006A0315" w:rsidP="006A0315">
            <w:pPr>
              <w:rPr>
                <w:rFonts w:cs="Arial"/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t>Možnost výběru kalibrovaných stříkaček v</w:t>
            </w:r>
            <w:r w:rsidR="002211CA">
              <w:rPr>
                <w:sz w:val="18"/>
                <w:szCs w:val="18"/>
              </w:rPr>
              <w:t> </w:t>
            </w:r>
            <w:r w:rsidRPr="002211CA">
              <w:rPr>
                <w:sz w:val="18"/>
                <w:szCs w:val="18"/>
              </w:rPr>
              <w:t>reálném čase (tzn. bez dalších dodatečných překalibrování).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B74B6" w14:textId="77777777" w:rsidR="006A0315" w:rsidRPr="00670F14" w:rsidRDefault="006A0315" w:rsidP="006A031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9495A" w14:textId="77777777" w:rsidR="006A0315" w:rsidRPr="00E059EA" w:rsidRDefault="006A0315" w:rsidP="006A0315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FD65E" w14:textId="77777777" w:rsidR="006A0315" w:rsidRPr="00E059EA" w:rsidRDefault="006A0315" w:rsidP="006A0315">
            <w:pPr>
              <w:rPr>
                <w:color w:val="FF0000"/>
              </w:rPr>
            </w:pPr>
          </w:p>
        </w:tc>
      </w:tr>
      <w:tr w:rsidR="006A0315" w14:paraId="1E73FDF8" w14:textId="77777777" w:rsidTr="006A031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885FC" w14:textId="447FFAFB" w:rsidR="006A0315" w:rsidRPr="002211CA" w:rsidRDefault="006A0315" w:rsidP="006A0315">
            <w:pPr>
              <w:rPr>
                <w:rFonts w:cs="Arial"/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t>Automatická kontrola správnosti vložení a</w:t>
            </w:r>
            <w:r w:rsidR="002211CA">
              <w:rPr>
                <w:sz w:val="18"/>
                <w:szCs w:val="18"/>
              </w:rPr>
              <w:t> </w:t>
            </w:r>
            <w:r w:rsidRPr="002211CA">
              <w:rPr>
                <w:sz w:val="18"/>
                <w:szCs w:val="18"/>
              </w:rPr>
              <w:t>rozpoznání typu injekční stříkačky.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8EF4A" w14:textId="77777777" w:rsidR="006A0315" w:rsidRPr="00670F14" w:rsidRDefault="006A0315" w:rsidP="006A031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09C15" w14:textId="77777777" w:rsidR="006A0315" w:rsidRPr="00E059EA" w:rsidRDefault="006A0315" w:rsidP="006A0315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C64B" w14:textId="77777777" w:rsidR="006A0315" w:rsidRPr="00E059EA" w:rsidRDefault="006A0315" w:rsidP="006A0315">
            <w:pPr>
              <w:rPr>
                <w:color w:val="FF0000"/>
              </w:rPr>
            </w:pPr>
          </w:p>
        </w:tc>
      </w:tr>
      <w:tr w:rsidR="006A0315" w14:paraId="5B76C8F9" w14:textId="77777777" w:rsidTr="006A031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3BA1A" w14:textId="2ACD58A2" w:rsidR="006A0315" w:rsidRPr="002211CA" w:rsidRDefault="006A0315" w:rsidP="006A0315">
            <w:pPr>
              <w:rPr>
                <w:rFonts w:cs="Arial"/>
                <w:color w:val="000000"/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t>Zobrazení detekovaného typu injekční stříkačky na displeji.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74513" w14:textId="77777777" w:rsidR="006A0315" w:rsidRPr="00670F14" w:rsidRDefault="006A0315" w:rsidP="006A031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1A446" w14:textId="77777777" w:rsidR="006A0315" w:rsidRPr="00E059EA" w:rsidRDefault="006A0315" w:rsidP="006A0315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D804" w14:textId="77777777" w:rsidR="006A0315" w:rsidRPr="00E059EA" w:rsidRDefault="006A0315" w:rsidP="006A0315">
            <w:pPr>
              <w:rPr>
                <w:color w:val="FF0000"/>
              </w:rPr>
            </w:pPr>
          </w:p>
        </w:tc>
      </w:tr>
      <w:tr w:rsidR="006A0315" w14:paraId="41FBA46A" w14:textId="77777777" w:rsidTr="006A031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F79DC" w14:textId="22CDF759" w:rsidR="006A0315" w:rsidRPr="002211CA" w:rsidRDefault="006A0315" w:rsidP="006A0315">
            <w:pPr>
              <w:rPr>
                <w:rFonts w:cs="Arial"/>
                <w:color w:val="000000"/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lastRenderedPageBreak/>
              <w:t>Přesnost dávkování dle normy ± 2 %.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2CC4E" w14:textId="77777777" w:rsidR="006A0315" w:rsidRPr="00670F14" w:rsidRDefault="006A0315" w:rsidP="006A031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4AEF1" w14:textId="77777777" w:rsidR="006A0315" w:rsidRPr="00E059EA" w:rsidRDefault="006A0315" w:rsidP="006A0315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82EE3" w14:textId="77777777" w:rsidR="006A0315" w:rsidRPr="00E059EA" w:rsidRDefault="006A0315" w:rsidP="006A0315">
            <w:pPr>
              <w:rPr>
                <w:color w:val="FF0000"/>
              </w:rPr>
            </w:pPr>
          </w:p>
        </w:tc>
      </w:tr>
      <w:tr w:rsidR="006A0315" w14:paraId="20A75B5E" w14:textId="77777777" w:rsidTr="006A031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61F49" w14:textId="433FC6AE" w:rsidR="006A0315" w:rsidRPr="002211CA" w:rsidRDefault="006A0315" w:rsidP="006A0315">
            <w:pPr>
              <w:rPr>
                <w:rFonts w:cs="Arial"/>
                <w:color w:val="000000"/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t>Systém detekce správného uchycení stříkačky (čidlo založení v místě těla a pístu stříkačky)</w:t>
            </w:r>
            <w:r w:rsidR="002211CA">
              <w:rPr>
                <w:sz w:val="18"/>
                <w:szCs w:val="18"/>
              </w:rPr>
              <w:t>.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AE44B" w14:textId="77777777" w:rsidR="006A0315" w:rsidRPr="00670F14" w:rsidRDefault="006A0315" w:rsidP="006A031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51AF7" w14:textId="77777777" w:rsidR="006A0315" w:rsidRPr="00E059EA" w:rsidRDefault="006A0315" w:rsidP="006A0315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85590" w14:textId="77777777" w:rsidR="006A0315" w:rsidRPr="00E059EA" w:rsidRDefault="006A0315" w:rsidP="006A0315">
            <w:pPr>
              <w:rPr>
                <w:color w:val="FF0000"/>
              </w:rPr>
            </w:pPr>
          </w:p>
        </w:tc>
      </w:tr>
      <w:tr w:rsidR="006A0315" w14:paraId="77A40BC7" w14:textId="77777777" w:rsidTr="006A031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D2387" w14:textId="02898B81" w:rsidR="006A0315" w:rsidRPr="002211CA" w:rsidRDefault="006A0315" w:rsidP="006A0315">
            <w:pPr>
              <w:rPr>
                <w:rFonts w:cs="Arial"/>
                <w:color w:val="000000"/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t>Přímé zadávání parametrů infuze rychlost, objem, čas nebo automatický dopočet třetího parametru dávkování při zadání jakýchkoliv dvou parametrů.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8F94B" w14:textId="77777777" w:rsidR="006A0315" w:rsidRPr="00670F14" w:rsidRDefault="006A0315" w:rsidP="006A031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06079" w14:textId="77777777" w:rsidR="006A0315" w:rsidRPr="00E059EA" w:rsidRDefault="006A0315" w:rsidP="006A0315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204EF" w14:textId="77777777" w:rsidR="006A0315" w:rsidRPr="00E059EA" w:rsidRDefault="006A0315" w:rsidP="006A0315">
            <w:pPr>
              <w:rPr>
                <w:color w:val="FF0000"/>
              </w:rPr>
            </w:pPr>
          </w:p>
        </w:tc>
      </w:tr>
      <w:tr w:rsidR="006A0315" w14:paraId="7CCB6C0E" w14:textId="77777777" w:rsidTr="006A031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E753D" w14:textId="71B994D3" w:rsidR="006A0315" w:rsidRPr="002211CA" w:rsidRDefault="006A0315" w:rsidP="006A0315">
            <w:pPr>
              <w:rPr>
                <w:rFonts w:cs="Arial"/>
                <w:color w:val="000000"/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t xml:space="preserve">Výpočet rychlosti dávky v g, mg, µg, </w:t>
            </w:r>
            <w:proofErr w:type="spellStart"/>
            <w:r w:rsidRPr="002211CA">
              <w:rPr>
                <w:sz w:val="18"/>
                <w:szCs w:val="18"/>
              </w:rPr>
              <w:t>ng</w:t>
            </w:r>
            <w:proofErr w:type="spellEnd"/>
            <w:r w:rsidRPr="002211CA">
              <w:rPr>
                <w:sz w:val="18"/>
                <w:szCs w:val="18"/>
              </w:rPr>
              <w:t xml:space="preserve">, </w:t>
            </w:r>
            <w:proofErr w:type="spellStart"/>
            <w:r w:rsidRPr="002211CA">
              <w:rPr>
                <w:sz w:val="18"/>
                <w:szCs w:val="18"/>
              </w:rPr>
              <w:t>mmol</w:t>
            </w:r>
            <w:proofErr w:type="spellEnd"/>
            <w:r w:rsidRPr="002211CA">
              <w:rPr>
                <w:sz w:val="18"/>
                <w:szCs w:val="18"/>
              </w:rPr>
              <w:t>, UI v závislosti na hmotnosti pacienta/čase.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47B1A" w14:textId="77777777" w:rsidR="006A0315" w:rsidRPr="00670F14" w:rsidRDefault="006A0315" w:rsidP="006A031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37B67" w14:textId="77777777" w:rsidR="006A0315" w:rsidRPr="00E059EA" w:rsidRDefault="006A0315" w:rsidP="006A0315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1C18E" w14:textId="77777777" w:rsidR="006A0315" w:rsidRPr="00E059EA" w:rsidRDefault="006A0315" w:rsidP="006A0315">
            <w:pPr>
              <w:rPr>
                <w:color w:val="FF0000"/>
              </w:rPr>
            </w:pPr>
          </w:p>
        </w:tc>
      </w:tr>
      <w:tr w:rsidR="006A0315" w14:paraId="232D1906" w14:textId="77777777" w:rsidTr="006A031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FD03E" w14:textId="214ED7FF" w:rsidR="006A0315" w:rsidRPr="002211CA" w:rsidRDefault="006A0315" w:rsidP="006A0315">
            <w:pPr>
              <w:rPr>
                <w:rFonts w:cs="Arial"/>
                <w:color w:val="000000"/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t>Nastavitelná rychlost dávkování v rozmezí min. 0,1–1500 ml/h.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4C24C" w14:textId="77777777" w:rsidR="006A0315" w:rsidRPr="00670F14" w:rsidRDefault="006A0315" w:rsidP="006A031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ECD7B" w14:textId="77777777" w:rsidR="006A0315" w:rsidRPr="00E059EA" w:rsidRDefault="006A0315" w:rsidP="006A0315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DA26E" w14:textId="77777777" w:rsidR="006A0315" w:rsidRPr="00E059EA" w:rsidRDefault="006A0315" w:rsidP="006A0315">
            <w:pPr>
              <w:rPr>
                <w:color w:val="FF0000"/>
              </w:rPr>
            </w:pPr>
          </w:p>
        </w:tc>
      </w:tr>
      <w:tr w:rsidR="006A0315" w14:paraId="6D126825" w14:textId="77777777" w:rsidTr="006A031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9DF62" w14:textId="227C5ECD" w:rsidR="006A0315" w:rsidRPr="002211CA" w:rsidRDefault="006A0315" w:rsidP="006A0315">
            <w:pPr>
              <w:rPr>
                <w:rFonts w:cs="Arial"/>
                <w:color w:val="000000"/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t>Nastavitelný objem podávaného léčiva v</w:t>
            </w:r>
            <w:r w:rsidR="002211CA">
              <w:rPr>
                <w:sz w:val="18"/>
                <w:szCs w:val="18"/>
              </w:rPr>
              <w:t> </w:t>
            </w:r>
            <w:r w:rsidRPr="002211CA">
              <w:rPr>
                <w:sz w:val="18"/>
                <w:szCs w:val="18"/>
              </w:rPr>
              <w:t>rozmezí min. 0,1–9999 ml</w:t>
            </w:r>
            <w:r w:rsidR="00203BCE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B88EB" w14:textId="77777777" w:rsidR="006A0315" w:rsidRPr="00670F14" w:rsidRDefault="006A0315" w:rsidP="006A031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082CE" w14:textId="77777777" w:rsidR="006A0315" w:rsidRPr="00E059EA" w:rsidRDefault="006A0315" w:rsidP="006A0315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6CDD0" w14:textId="77777777" w:rsidR="006A0315" w:rsidRPr="00E059EA" w:rsidRDefault="006A0315" w:rsidP="006A0315">
            <w:pPr>
              <w:rPr>
                <w:color w:val="FF0000"/>
              </w:rPr>
            </w:pPr>
          </w:p>
        </w:tc>
      </w:tr>
      <w:tr w:rsidR="006A0315" w14:paraId="7F53CD6D" w14:textId="77777777" w:rsidTr="006A031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21038" w14:textId="765B9509" w:rsidR="006A0315" w:rsidRPr="002211CA" w:rsidRDefault="006A0315" w:rsidP="006A0315">
            <w:pPr>
              <w:rPr>
                <w:rFonts w:cs="Arial"/>
                <w:color w:val="000000"/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t>Bolus manuální i s přednastavením objemu/času.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50F4E" w14:textId="77777777" w:rsidR="006A0315" w:rsidRPr="00670F14" w:rsidRDefault="006A0315" w:rsidP="006A031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910CE" w14:textId="77777777" w:rsidR="006A0315" w:rsidRPr="00E059EA" w:rsidRDefault="006A0315" w:rsidP="006A0315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69736" w14:textId="77777777" w:rsidR="006A0315" w:rsidRPr="00E059EA" w:rsidRDefault="006A0315" w:rsidP="006A0315">
            <w:pPr>
              <w:rPr>
                <w:color w:val="FF0000"/>
              </w:rPr>
            </w:pPr>
          </w:p>
        </w:tc>
      </w:tr>
      <w:tr w:rsidR="006A0315" w14:paraId="5279CA50" w14:textId="77777777" w:rsidTr="006A031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389AD" w14:textId="3D231053" w:rsidR="006A0315" w:rsidRPr="002211CA" w:rsidRDefault="006A0315" w:rsidP="006A0315">
            <w:pPr>
              <w:rPr>
                <w:rFonts w:cs="Arial"/>
                <w:color w:val="000000"/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t>Rychlost bolusu 0,1</w:t>
            </w:r>
            <w:r w:rsidR="00203BCE" w:rsidRPr="007E6B13">
              <w:rPr>
                <w:sz w:val="18"/>
                <w:szCs w:val="18"/>
              </w:rPr>
              <w:t>–</w:t>
            </w:r>
            <w:r w:rsidRPr="002211CA">
              <w:rPr>
                <w:sz w:val="18"/>
                <w:szCs w:val="18"/>
              </w:rPr>
              <w:t>1500 ml/h.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5932D" w14:textId="77777777" w:rsidR="006A0315" w:rsidRPr="00670F14" w:rsidRDefault="006A0315" w:rsidP="006A031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C23AD" w14:textId="77777777" w:rsidR="006A0315" w:rsidRPr="00E059EA" w:rsidRDefault="006A0315" w:rsidP="006A0315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18722" w14:textId="77777777" w:rsidR="006A0315" w:rsidRPr="00E059EA" w:rsidRDefault="006A0315" w:rsidP="006A0315">
            <w:pPr>
              <w:rPr>
                <w:color w:val="FF0000"/>
              </w:rPr>
            </w:pPr>
          </w:p>
        </w:tc>
      </w:tr>
      <w:tr w:rsidR="006A0315" w14:paraId="23250E49" w14:textId="77777777" w:rsidTr="006A031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D2E4A" w14:textId="2A0A8841" w:rsidR="006A0315" w:rsidRPr="002211CA" w:rsidRDefault="006A0315" w:rsidP="006A0315">
            <w:pPr>
              <w:rPr>
                <w:rFonts w:cs="Arial"/>
                <w:color w:val="000000"/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t>Objem bolusu 0,1</w:t>
            </w:r>
            <w:r w:rsidR="00203BCE" w:rsidRPr="007E6B13">
              <w:rPr>
                <w:sz w:val="18"/>
                <w:szCs w:val="18"/>
              </w:rPr>
              <w:t>–</w:t>
            </w:r>
            <w:r w:rsidRPr="002211CA">
              <w:rPr>
                <w:sz w:val="18"/>
                <w:szCs w:val="18"/>
              </w:rPr>
              <w:t>999 ml</w:t>
            </w:r>
            <w:r w:rsidR="00203BCE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580BB" w14:textId="77777777" w:rsidR="006A0315" w:rsidRPr="00670F14" w:rsidRDefault="006A0315" w:rsidP="006A031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87A73" w14:textId="77777777" w:rsidR="006A0315" w:rsidRPr="00E059EA" w:rsidRDefault="006A0315" w:rsidP="006A0315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E52A4" w14:textId="77777777" w:rsidR="006A0315" w:rsidRPr="00E059EA" w:rsidRDefault="006A0315" w:rsidP="006A0315">
            <w:pPr>
              <w:rPr>
                <w:color w:val="FF0000"/>
              </w:rPr>
            </w:pPr>
          </w:p>
        </w:tc>
      </w:tr>
      <w:tr w:rsidR="006A0315" w14:paraId="0294504E" w14:textId="77777777" w:rsidTr="006A031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22CAD" w14:textId="30817966" w:rsidR="006A0315" w:rsidRPr="002211CA" w:rsidRDefault="006A0315" w:rsidP="006A0315">
            <w:pPr>
              <w:rPr>
                <w:rFonts w:cs="Arial"/>
                <w:color w:val="000000"/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t>Uživatelské nastavení limitace okluzního tlaku min. ve 3 úrovních.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8B98C" w14:textId="77777777" w:rsidR="006A0315" w:rsidRPr="00670F14" w:rsidRDefault="006A0315" w:rsidP="006A031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2FB64" w14:textId="77777777" w:rsidR="006A0315" w:rsidRPr="00E059EA" w:rsidRDefault="006A0315" w:rsidP="006A0315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2E267" w14:textId="77777777" w:rsidR="006A0315" w:rsidRPr="00E059EA" w:rsidRDefault="006A0315" w:rsidP="006A0315">
            <w:pPr>
              <w:rPr>
                <w:color w:val="FF0000"/>
              </w:rPr>
            </w:pPr>
          </w:p>
        </w:tc>
      </w:tr>
      <w:tr w:rsidR="006A0315" w14:paraId="3E77F07B" w14:textId="77777777" w:rsidTr="006A031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7E82A" w14:textId="721B0D40" w:rsidR="006A0315" w:rsidRPr="002211CA" w:rsidRDefault="006A0315" w:rsidP="006A0315">
            <w:pPr>
              <w:rPr>
                <w:rFonts w:cs="Arial"/>
                <w:color w:val="000000"/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t>Automatická redukce bolusového objemu po okluzi.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26575" w14:textId="77777777" w:rsidR="006A0315" w:rsidRPr="00670F14" w:rsidRDefault="006A0315" w:rsidP="006A031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AF6F1" w14:textId="77777777" w:rsidR="006A0315" w:rsidRPr="00E059EA" w:rsidRDefault="006A0315" w:rsidP="006A0315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79A7" w14:textId="77777777" w:rsidR="006A0315" w:rsidRPr="00E059EA" w:rsidRDefault="006A0315" w:rsidP="006A0315">
            <w:pPr>
              <w:rPr>
                <w:color w:val="FF0000"/>
              </w:rPr>
            </w:pPr>
          </w:p>
        </w:tc>
      </w:tr>
      <w:tr w:rsidR="006A0315" w14:paraId="00D4E04E" w14:textId="77777777" w:rsidTr="006A031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73EA0" w14:textId="12D8503B" w:rsidR="006A0315" w:rsidRPr="002211CA" w:rsidRDefault="006A0315" w:rsidP="006A0315">
            <w:pPr>
              <w:rPr>
                <w:rFonts w:cs="Arial"/>
                <w:color w:val="000000"/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t>Přehledný displej pro zobrazení důležitých parametrů infuze: rychlost infuze, zbývající čas, požadovaný objem a zbývající požadovaný objem, celkový podaný objem, nastavení okluzního tlaku, aktuálně nastavený tlak, stav baterie, název a koncentrace podávaného léčiva.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A4655" w14:textId="77777777" w:rsidR="006A0315" w:rsidRPr="00670F14" w:rsidRDefault="006A0315" w:rsidP="006A031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90C4A" w14:textId="77777777" w:rsidR="006A0315" w:rsidRPr="00E059EA" w:rsidRDefault="006A0315" w:rsidP="006A0315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92B74" w14:textId="77777777" w:rsidR="006A0315" w:rsidRPr="00E059EA" w:rsidRDefault="006A0315" w:rsidP="006A0315">
            <w:pPr>
              <w:rPr>
                <w:color w:val="FF0000"/>
              </w:rPr>
            </w:pPr>
          </w:p>
        </w:tc>
      </w:tr>
      <w:tr w:rsidR="006A0315" w14:paraId="29E0C09C" w14:textId="77777777" w:rsidTr="006A031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D118D" w14:textId="0F8AA434" w:rsidR="006A0315" w:rsidRPr="002211CA" w:rsidRDefault="006A0315" w:rsidP="006A0315">
            <w:pPr>
              <w:rPr>
                <w:rFonts w:cs="Arial"/>
                <w:color w:val="000000"/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t>Zobrazení názvu léčiva.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72EF5" w14:textId="77777777" w:rsidR="006A0315" w:rsidRPr="00670F14" w:rsidRDefault="006A0315" w:rsidP="006A031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133A9" w14:textId="77777777" w:rsidR="006A0315" w:rsidRPr="00E059EA" w:rsidRDefault="006A0315" w:rsidP="006A0315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7BF3F" w14:textId="77777777" w:rsidR="006A0315" w:rsidRPr="00E059EA" w:rsidRDefault="006A0315" w:rsidP="006A0315">
            <w:pPr>
              <w:rPr>
                <w:color w:val="FF0000"/>
              </w:rPr>
            </w:pPr>
          </w:p>
        </w:tc>
      </w:tr>
      <w:tr w:rsidR="006A0315" w14:paraId="2688B678" w14:textId="77777777" w:rsidTr="006A031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9103E" w14:textId="54CA1E47" w:rsidR="006A0315" w:rsidRPr="002211CA" w:rsidRDefault="006A0315" w:rsidP="006A0315">
            <w:pPr>
              <w:rPr>
                <w:rFonts w:cs="Arial"/>
                <w:color w:val="000000"/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t>Plnohodnotné ovládání přístroje pomocí fóliové klávesnice.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110D5" w14:textId="77777777" w:rsidR="006A0315" w:rsidRPr="00670F14" w:rsidRDefault="006A0315" w:rsidP="006A031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FB451" w14:textId="77777777" w:rsidR="006A0315" w:rsidRPr="00E059EA" w:rsidRDefault="006A0315" w:rsidP="006A0315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54158" w14:textId="77777777" w:rsidR="006A0315" w:rsidRPr="00E059EA" w:rsidRDefault="006A0315" w:rsidP="006A0315">
            <w:pPr>
              <w:rPr>
                <w:color w:val="FF0000"/>
              </w:rPr>
            </w:pPr>
          </w:p>
        </w:tc>
      </w:tr>
      <w:tr w:rsidR="006A0315" w14:paraId="5735D910" w14:textId="77777777" w:rsidTr="006A031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05180" w14:textId="68F87D41" w:rsidR="006A0315" w:rsidRPr="002211CA" w:rsidRDefault="006A0315" w:rsidP="006A0315">
            <w:pPr>
              <w:rPr>
                <w:rFonts w:cs="Arial"/>
                <w:color w:val="000000"/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t>Plná lokalizace všech funkcí přístroje, veškerých textů na displeji, v českém jazyce.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3678D" w14:textId="77777777" w:rsidR="006A0315" w:rsidRPr="00670F14" w:rsidRDefault="006A0315" w:rsidP="006A031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87412" w14:textId="77777777" w:rsidR="006A0315" w:rsidRPr="00E059EA" w:rsidRDefault="006A0315" w:rsidP="006A0315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9CD4D" w14:textId="77777777" w:rsidR="006A0315" w:rsidRPr="00E059EA" w:rsidRDefault="006A0315" w:rsidP="006A0315">
            <w:pPr>
              <w:rPr>
                <w:color w:val="FF0000"/>
              </w:rPr>
            </w:pPr>
          </w:p>
        </w:tc>
      </w:tr>
      <w:tr w:rsidR="006A0315" w14:paraId="1FC54D61" w14:textId="77777777" w:rsidTr="006A031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DBEC4" w14:textId="1FEA234C" w:rsidR="006A0315" w:rsidRPr="002211CA" w:rsidRDefault="006A0315" w:rsidP="006A0315">
            <w:pPr>
              <w:rPr>
                <w:rFonts w:cs="Arial"/>
                <w:color w:val="000000"/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t>Uchycení samostatného přístroje na infuzní stojan, euro lištu, do dokovací stanice nebo položení na vodorovnou plochu.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C20FE" w14:textId="77777777" w:rsidR="006A0315" w:rsidRPr="00670F14" w:rsidRDefault="006A0315" w:rsidP="006A031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AAE88" w14:textId="77777777" w:rsidR="006A0315" w:rsidRPr="00E059EA" w:rsidRDefault="006A0315" w:rsidP="006A0315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64D6E" w14:textId="77777777" w:rsidR="006A0315" w:rsidRPr="00E059EA" w:rsidRDefault="006A0315" w:rsidP="006A0315">
            <w:pPr>
              <w:rPr>
                <w:color w:val="FF0000"/>
              </w:rPr>
            </w:pPr>
          </w:p>
        </w:tc>
      </w:tr>
      <w:tr w:rsidR="006A0315" w14:paraId="48A04D11" w14:textId="77777777" w:rsidTr="006A031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46C8B" w14:textId="7458D7AC" w:rsidR="006A0315" w:rsidRPr="002211CA" w:rsidRDefault="006A0315" w:rsidP="006A0315">
            <w:pPr>
              <w:rPr>
                <w:rFonts w:cs="Arial"/>
                <w:color w:val="000000"/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t>Optické a zvukové alarmy různých úrovní.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4EF6E" w14:textId="77777777" w:rsidR="006A0315" w:rsidRPr="00670F14" w:rsidRDefault="006A0315" w:rsidP="006A031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22E20" w14:textId="77777777" w:rsidR="006A0315" w:rsidRPr="00E059EA" w:rsidRDefault="006A0315" w:rsidP="006A0315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028F6" w14:textId="77777777" w:rsidR="006A0315" w:rsidRPr="00E059EA" w:rsidRDefault="006A0315" w:rsidP="006A0315">
            <w:pPr>
              <w:rPr>
                <w:color w:val="FF0000"/>
              </w:rPr>
            </w:pPr>
          </w:p>
        </w:tc>
      </w:tr>
      <w:tr w:rsidR="006A0315" w14:paraId="7308BB87" w14:textId="77777777" w:rsidTr="006A031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CC68B" w14:textId="77777777" w:rsidR="002211CA" w:rsidRDefault="006A0315" w:rsidP="006A0315">
            <w:pPr>
              <w:rPr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t xml:space="preserve">Alarmy minimálně: </w:t>
            </w:r>
          </w:p>
          <w:p w14:paraId="5DAFCA4A" w14:textId="77777777" w:rsidR="002211CA" w:rsidRPr="002211CA" w:rsidRDefault="006A0315" w:rsidP="002211CA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color w:val="000000"/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t xml:space="preserve">vybitá baterie, </w:t>
            </w:r>
          </w:p>
          <w:p w14:paraId="0E4ECD1F" w14:textId="77777777" w:rsidR="002211CA" w:rsidRPr="002211CA" w:rsidRDefault="006A0315" w:rsidP="002211CA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color w:val="000000"/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t xml:space="preserve">slabá baterie, </w:t>
            </w:r>
          </w:p>
          <w:p w14:paraId="62DD2D61" w14:textId="77777777" w:rsidR="002211CA" w:rsidRPr="002211CA" w:rsidRDefault="006A0315" w:rsidP="002211CA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color w:val="000000"/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t xml:space="preserve">odpojení od sítě, </w:t>
            </w:r>
          </w:p>
          <w:p w14:paraId="024E230D" w14:textId="77777777" w:rsidR="002211CA" w:rsidRPr="002211CA" w:rsidRDefault="006A0315" w:rsidP="002211CA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color w:val="000000"/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t xml:space="preserve">vnitřní porucha, </w:t>
            </w:r>
          </w:p>
          <w:p w14:paraId="3829FFFA" w14:textId="77777777" w:rsidR="002211CA" w:rsidRPr="002211CA" w:rsidRDefault="006A0315" w:rsidP="002211CA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color w:val="000000"/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t xml:space="preserve">okluze, </w:t>
            </w:r>
          </w:p>
          <w:p w14:paraId="50DF20AA" w14:textId="77777777" w:rsidR="002211CA" w:rsidRPr="002211CA" w:rsidRDefault="006A0315" w:rsidP="002211CA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2211CA">
              <w:rPr>
                <w:sz w:val="18"/>
                <w:szCs w:val="18"/>
              </w:rPr>
              <w:t>předalarm</w:t>
            </w:r>
            <w:proofErr w:type="spellEnd"/>
            <w:r w:rsidRPr="002211CA">
              <w:rPr>
                <w:sz w:val="18"/>
                <w:szCs w:val="18"/>
              </w:rPr>
              <w:t xml:space="preserve"> konce dávkování, </w:t>
            </w:r>
          </w:p>
          <w:p w14:paraId="430F5C4C" w14:textId="77777777" w:rsidR="002211CA" w:rsidRPr="002211CA" w:rsidRDefault="006A0315" w:rsidP="002211CA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color w:val="000000"/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t xml:space="preserve">konec dávkování, </w:t>
            </w:r>
          </w:p>
          <w:p w14:paraId="2C54A534" w14:textId="77777777" w:rsidR="002211CA" w:rsidRPr="002211CA" w:rsidRDefault="006A0315" w:rsidP="002211CA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color w:val="000000"/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t xml:space="preserve">špatné uložení stříkačky, </w:t>
            </w:r>
          </w:p>
          <w:p w14:paraId="66C5F571" w14:textId="77777777" w:rsidR="002211CA" w:rsidRPr="002211CA" w:rsidRDefault="006A0315" w:rsidP="002211CA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color w:val="000000"/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t>vyjmutí stříkačky během dávkování,</w:t>
            </w:r>
          </w:p>
          <w:p w14:paraId="4CCB9EFD" w14:textId="77777777" w:rsidR="002211CA" w:rsidRPr="002211CA" w:rsidRDefault="006A0315" w:rsidP="002211CA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color w:val="000000"/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t>opakování alarmu při nečinnosti obsluhy.</w:t>
            </w:r>
          </w:p>
          <w:p w14:paraId="73DF2681" w14:textId="08C388E6" w:rsidR="006A0315" w:rsidRPr="002211CA" w:rsidRDefault="006A0315" w:rsidP="002211CA">
            <w:pPr>
              <w:rPr>
                <w:rFonts w:cs="Arial"/>
                <w:color w:val="000000"/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t>Zastavení dávkování v případě významného alarmu.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50AF0" w14:textId="77777777" w:rsidR="006A0315" w:rsidRPr="00670F14" w:rsidRDefault="006A0315" w:rsidP="006A031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17E91" w14:textId="77777777" w:rsidR="006A0315" w:rsidRPr="00E059EA" w:rsidRDefault="006A0315" w:rsidP="006A0315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1514D" w14:textId="77777777" w:rsidR="006A0315" w:rsidRPr="00E059EA" w:rsidRDefault="006A0315" w:rsidP="006A0315">
            <w:pPr>
              <w:rPr>
                <w:color w:val="FF0000"/>
              </w:rPr>
            </w:pPr>
          </w:p>
        </w:tc>
      </w:tr>
      <w:tr w:rsidR="006A0315" w14:paraId="5A520F3F" w14:textId="77777777" w:rsidTr="006A031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17A0A" w14:textId="39E991A6" w:rsidR="006A0315" w:rsidRPr="002211CA" w:rsidRDefault="006A0315" w:rsidP="006A0315">
            <w:pPr>
              <w:rPr>
                <w:rFonts w:cs="Arial"/>
                <w:color w:val="000000"/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lastRenderedPageBreak/>
              <w:t>Možnost zobrazení příčiny alarmu na displeji v</w:t>
            </w:r>
            <w:r w:rsidR="002211CA">
              <w:rPr>
                <w:sz w:val="18"/>
                <w:szCs w:val="18"/>
              </w:rPr>
              <w:t> </w:t>
            </w:r>
            <w:r w:rsidRPr="002211CA">
              <w:rPr>
                <w:sz w:val="18"/>
                <w:szCs w:val="18"/>
              </w:rPr>
              <w:t>českém jazyce.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37E71" w14:textId="77777777" w:rsidR="006A0315" w:rsidRPr="00670F14" w:rsidRDefault="006A0315" w:rsidP="006A031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6805B" w14:textId="77777777" w:rsidR="006A0315" w:rsidRPr="00E059EA" w:rsidRDefault="006A0315" w:rsidP="006A0315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6F718" w14:textId="77777777" w:rsidR="006A0315" w:rsidRPr="00E059EA" w:rsidRDefault="006A0315" w:rsidP="006A0315">
            <w:pPr>
              <w:rPr>
                <w:color w:val="FF0000"/>
              </w:rPr>
            </w:pPr>
          </w:p>
        </w:tc>
      </w:tr>
      <w:tr w:rsidR="006A0315" w14:paraId="20D29B05" w14:textId="77777777" w:rsidTr="006A031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468EB" w14:textId="073A4BBB" w:rsidR="006A0315" w:rsidRPr="002211CA" w:rsidRDefault="006A0315" w:rsidP="006A0315">
            <w:pPr>
              <w:rPr>
                <w:rFonts w:cs="Arial"/>
                <w:color w:val="000000"/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t>Provoz z el. sítě (230 V, 50 Hz) a z interního akumulátoru.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9C7FB" w14:textId="77777777" w:rsidR="006A0315" w:rsidRPr="00670F14" w:rsidRDefault="006A0315" w:rsidP="006A031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99C09" w14:textId="77777777" w:rsidR="006A0315" w:rsidRPr="00E059EA" w:rsidRDefault="006A0315" w:rsidP="006A0315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3D36C" w14:textId="77777777" w:rsidR="006A0315" w:rsidRPr="00E059EA" w:rsidRDefault="006A0315" w:rsidP="006A0315">
            <w:pPr>
              <w:rPr>
                <w:color w:val="FF0000"/>
              </w:rPr>
            </w:pPr>
          </w:p>
        </w:tc>
      </w:tr>
      <w:tr w:rsidR="006A0315" w14:paraId="62E3E5C0" w14:textId="77777777" w:rsidTr="006A031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E1EB5" w14:textId="6277EBAB" w:rsidR="006A0315" w:rsidRPr="002211CA" w:rsidRDefault="006A0315" w:rsidP="006A0315">
            <w:pPr>
              <w:rPr>
                <w:rFonts w:cs="Arial"/>
                <w:color w:val="000000"/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t xml:space="preserve">Kapacita interního akumulátoru min. 9 hod. provozu při rychlosti dávkování min. 5ml/hod.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CEA02" w14:textId="77777777" w:rsidR="006A0315" w:rsidRPr="00670F14" w:rsidRDefault="006A0315" w:rsidP="006A031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A29EA" w14:textId="77777777" w:rsidR="006A0315" w:rsidRPr="00E059EA" w:rsidRDefault="006A0315" w:rsidP="006A0315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6D205" w14:textId="77777777" w:rsidR="006A0315" w:rsidRPr="00E059EA" w:rsidRDefault="006A0315" w:rsidP="006A0315">
            <w:pPr>
              <w:rPr>
                <w:color w:val="FF0000"/>
              </w:rPr>
            </w:pPr>
          </w:p>
        </w:tc>
      </w:tr>
      <w:tr w:rsidR="006A0315" w14:paraId="388CC698" w14:textId="77777777" w:rsidTr="006A031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3CE60" w14:textId="2D98FBCE" w:rsidR="006A0315" w:rsidRPr="002211CA" w:rsidRDefault="006A0315" w:rsidP="006A0315">
            <w:pPr>
              <w:rPr>
                <w:rFonts w:cs="Arial"/>
                <w:color w:val="000000"/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t>Automatické dobíjení interního akumulátoru.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102FA" w14:textId="77777777" w:rsidR="006A0315" w:rsidRPr="00670F14" w:rsidRDefault="006A0315" w:rsidP="006A031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C2350" w14:textId="77777777" w:rsidR="006A0315" w:rsidRPr="00E059EA" w:rsidRDefault="006A0315" w:rsidP="006A0315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37C84" w14:textId="77777777" w:rsidR="006A0315" w:rsidRPr="00E059EA" w:rsidRDefault="006A0315" w:rsidP="006A0315">
            <w:pPr>
              <w:rPr>
                <w:color w:val="FF0000"/>
              </w:rPr>
            </w:pPr>
          </w:p>
        </w:tc>
      </w:tr>
      <w:tr w:rsidR="006A0315" w14:paraId="528DF973" w14:textId="77777777" w:rsidTr="006A031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0E675" w14:textId="7119ED2B" w:rsidR="006A0315" w:rsidRPr="002211CA" w:rsidRDefault="006A0315" w:rsidP="006A0315">
            <w:pPr>
              <w:rPr>
                <w:rFonts w:cs="Arial"/>
                <w:color w:val="000000"/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t>Dobití vybitého akumulátoru do plné kapacity max.</w:t>
            </w:r>
            <w:r w:rsidR="00203BCE">
              <w:rPr>
                <w:sz w:val="18"/>
                <w:szCs w:val="18"/>
              </w:rPr>
              <w:t xml:space="preserve"> </w:t>
            </w:r>
            <w:r w:rsidRPr="002211CA">
              <w:rPr>
                <w:sz w:val="18"/>
                <w:szCs w:val="18"/>
              </w:rPr>
              <w:t>6 hodin.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5D152" w14:textId="77777777" w:rsidR="006A0315" w:rsidRPr="00670F14" w:rsidRDefault="006A0315" w:rsidP="006A031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C272E" w14:textId="77777777" w:rsidR="006A0315" w:rsidRPr="00E059EA" w:rsidRDefault="006A0315" w:rsidP="006A0315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7FB3C" w14:textId="77777777" w:rsidR="006A0315" w:rsidRPr="00E059EA" w:rsidRDefault="006A0315" w:rsidP="006A0315">
            <w:pPr>
              <w:rPr>
                <w:color w:val="FF0000"/>
              </w:rPr>
            </w:pPr>
          </w:p>
        </w:tc>
      </w:tr>
      <w:tr w:rsidR="006A0315" w14:paraId="15C584FF" w14:textId="77777777" w:rsidTr="006A031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56777" w14:textId="4363C129" w:rsidR="006A0315" w:rsidRPr="002211CA" w:rsidRDefault="006A0315" w:rsidP="006A0315">
            <w:pPr>
              <w:rPr>
                <w:rFonts w:cs="Arial"/>
                <w:color w:val="000000"/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t>Nepřerušené dávkování při přechodu na bateriový zdroj energie nebo při přechodu z</w:t>
            </w:r>
            <w:r w:rsidR="002211CA">
              <w:rPr>
                <w:sz w:val="18"/>
                <w:szCs w:val="18"/>
              </w:rPr>
              <w:t> </w:t>
            </w:r>
            <w:r w:rsidRPr="002211CA">
              <w:rPr>
                <w:sz w:val="18"/>
                <w:szCs w:val="18"/>
              </w:rPr>
              <w:t>provozu na baterii na provoz ze sítě 230 V.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F0AEF" w14:textId="77777777" w:rsidR="006A0315" w:rsidRPr="00670F14" w:rsidRDefault="006A0315" w:rsidP="006A031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35056" w14:textId="77777777" w:rsidR="006A0315" w:rsidRPr="00E059EA" w:rsidRDefault="006A0315" w:rsidP="006A0315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DC118" w14:textId="77777777" w:rsidR="006A0315" w:rsidRPr="00E059EA" w:rsidRDefault="006A0315" w:rsidP="006A0315">
            <w:pPr>
              <w:rPr>
                <w:color w:val="FF0000"/>
              </w:rPr>
            </w:pPr>
          </w:p>
        </w:tc>
      </w:tr>
      <w:tr w:rsidR="006A0315" w14:paraId="36374675" w14:textId="77777777" w:rsidTr="006A031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BCE22" w14:textId="7C0956B0" w:rsidR="006A0315" w:rsidRPr="002211CA" w:rsidRDefault="006A0315" w:rsidP="006A0315">
            <w:pPr>
              <w:rPr>
                <w:rFonts w:cs="Arial"/>
                <w:color w:val="000000"/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t xml:space="preserve">Interval pravidelných periodických prohlídek podle zákona č. 89/2021 Sb. minimálně 2 roky.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FC007" w14:textId="77777777" w:rsidR="006A0315" w:rsidRPr="00670F14" w:rsidRDefault="006A0315" w:rsidP="006A031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67F91" w14:textId="77777777" w:rsidR="006A0315" w:rsidRPr="00E059EA" w:rsidRDefault="006A0315" w:rsidP="006A0315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8D243" w14:textId="77777777" w:rsidR="006A0315" w:rsidRPr="00E059EA" w:rsidRDefault="006A0315" w:rsidP="006A0315">
            <w:pPr>
              <w:rPr>
                <w:color w:val="FF0000"/>
              </w:rPr>
            </w:pPr>
          </w:p>
        </w:tc>
      </w:tr>
      <w:tr w:rsidR="006A0315" w14:paraId="459EF934" w14:textId="77777777" w:rsidTr="006A031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ED735" w14:textId="0D4F9C32" w:rsidR="006A0315" w:rsidRPr="002211CA" w:rsidRDefault="006A0315" w:rsidP="006A0315">
            <w:pPr>
              <w:rPr>
                <w:rFonts w:cs="Arial"/>
                <w:color w:val="000000"/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t xml:space="preserve">Stupeň krytí dle ČSN EN 60529 minimálně IPX2 chránící přístroj proti zatečení </w:t>
            </w:r>
            <w:proofErr w:type="gramStart"/>
            <w:r w:rsidRPr="002211CA">
              <w:rPr>
                <w:sz w:val="18"/>
                <w:szCs w:val="18"/>
              </w:rPr>
              <w:t>desinfekce</w:t>
            </w:r>
            <w:proofErr w:type="gramEnd"/>
            <w:r w:rsidRPr="002211CA">
              <w:rPr>
                <w:sz w:val="18"/>
                <w:szCs w:val="18"/>
              </w:rPr>
              <w:t xml:space="preserve"> nebo infuze.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2D409" w14:textId="77777777" w:rsidR="006A0315" w:rsidRPr="00670F14" w:rsidRDefault="006A0315" w:rsidP="006A031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D3790" w14:textId="77777777" w:rsidR="006A0315" w:rsidRPr="00E059EA" w:rsidRDefault="006A0315" w:rsidP="006A0315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93E11" w14:textId="77777777" w:rsidR="006A0315" w:rsidRPr="00E059EA" w:rsidRDefault="006A0315" w:rsidP="006A0315">
            <w:pPr>
              <w:rPr>
                <w:color w:val="FF0000"/>
              </w:rPr>
            </w:pPr>
          </w:p>
        </w:tc>
      </w:tr>
      <w:tr w:rsidR="006A0315" w14:paraId="278ABA6E" w14:textId="77777777" w:rsidTr="006A031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354D2" w14:textId="4227E030" w:rsidR="006A0315" w:rsidRPr="002211CA" w:rsidRDefault="006A0315" w:rsidP="006A0315">
            <w:pPr>
              <w:rPr>
                <w:rFonts w:cs="Arial"/>
                <w:color w:val="000000"/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t>Pohotovostní režim.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9F0CD" w14:textId="77777777" w:rsidR="006A0315" w:rsidRPr="00670F14" w:rsidRDefault="006A0315" w:rsidP="006A031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7D3A0" w14:textId="77777777" w:rsidR="006A0315" w:rsidRPr="00E059EA" w:rsidRDefault="006A0315" w:rsidP="006A0315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E4ADD" w14:textId="77777777" w:rsidR="006A0315" w:rsidRPr="00E059EA" w:rsidRDefault="006A0315" w:rsidP="006A0315">
            <w:pPr>
              <w:rPr>
                <w:color w:val="FF0000"/>
              </w:rPr>
            </w:pPr>
          </w:p>
        </w:tc>
      </w:tr>
      <w:tr w:rsidR="006A0315" w14:paraId="5805356A" w14:textId="77777777" w:rsidTr="006A031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D390C" w14:textId="0ED069DB" w:rsidR="006A0315" w:rsidRPr="002211CA" w:rsidRDefault="006A0315" w:rsidP="006A0315">
            <w:pPr>
              <w:rPr>
                <w:rFonts w:cs="Arial"/>
                <w:color w:val="000000"/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t>Režim KVO s více rychlostmi.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28490" w14:textId="77777777" w:rsidR="006A0315" w:rsidRPr="00670F14" w:rsidRDefault="006A0315" w:rsidP="006A031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43DE3" w14:textId="77777777" w:rsidR="006A0315" w:rsidRPr="00E059EA" w:rsidRDefault="006A0315" w:rsidP="006A0315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7026F" w14:textId="77777777" w:rsidR="006A0315" w:rsidRPr="00E059EA" w:rsidRDefault="006A0315" w:rsidP="006A0315">
            <w:pPr>
              <w:rPr>
                <w:color w:val="FF0000"/>
              </w:rPr>
            </w:pPr>
          </w:p>
        </w:tc>
      </w:tr>
      <w:tr w:rsidR="006A0315" w14:paraId="24264F89" w14:textId="77777777" w:rsidTr="006A031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69EAA" w14:textId="6C79B6EB" w:rsidR="006A0315" w:rsidRPr="002211CA" w:rsidRDefault="006A0315" w:rsidP="006A0315">
            <w:pPr>
              <w:rPr>
                <w:rFonts w:cs="Arial"/>
                <w:color w:val="000000"/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t>Technické řešení přístroje zabraňující podání nechtěného bolusu.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1A07E" w14:textId="77777777" w:rsidR="006A0315" w:rsidRPr="00670F14" w:rsidRDefault="006A0315" w:rsidP="006A031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6FF95" w14:textId="77777777" w:rsidR="006A0315" w:rsidRPr="00E059EA" w:rsidRDefault="006A0315" w:rsidP="006A0315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7A9B4" w14:textId="77777777" w:rsidR="006A0315" w:rsidRPr="00E059EA" w:rsidRDefault="006A0315" w:rsidP="006A0315">
            <w:pPr>
              <w:rPr>
                <w:color w:val="FF0000"/>
              </w:rPr>
            </w:pPr>
          </w:p>
        </w:tc>
      </w:tr>
      <w:tr w:rsidR="006A0315" w14:paraId="1DAD8AEE" w14:textId="77777777" w:rsidTr="006A031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747A5" w14:textId="146B56B3" w:rsidR="006A0315" w:rsidRPr="002211CA" w:rsidRDefault="006A0315" w:rsidP="006A0315">
            <w:pPr>
              <w:rPr>
                <w:rFonts w:cs="Arial"/>
                <w:color w:val="000000"/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t>Možnost zámku klávesnice proti neoprávněné manipulaci.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44F0B" w14:textId="77777777" w:rsidR="006A0315" w:rsidRPr="00670F14" w:rsidRDefault="006A0315" w:rsidP="006A031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94B7C" w14:textId="77777777" w:rsidR="006A0315" w:rsidRPr="00E059EA" w:rsidRDefault="006A0315" w:rsidP="006A0315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1C2DE" w14:textId="77777777" w:rsidR="006A0315" w:rsidRPr="00E059EA" w:rsidRDefault="006A0315" w:rsidP="006A0315">
            <w:pPr>
              <w:rPr>
                <w:color w:val="FF0000"/>
              </w:rPr>
            </w:pPr>
          </w:p>
        </w:tc>
      </w:tr>
      <w:tr w:rsidR="006A0315" w14:paraId="3A72742C" w14:textId="77777777" w:rsidTr="006A031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4D1F1" w14:textId="74E9D848" w:rsidR="006A0315" w:rsidRPr="002211CA" w:rsidRDefault="006A0315" w:rsidP="006A0315">
            <w:pPr>
              <w:rPr>
                <w:rFonts w:cs="Arial"/>
                <w:color w:val="000000"/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t>Zobrazení historie.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6D999" w14:textId="77777777" w:rsidR="006A0315" w:rsidRPr="00670F14" w:rsidRDefault="006A0315" w:rsidP="006A031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6B49F" w14:textId="77777777" w:rsidR="006A0315" w:rsidRPr="00E059EA" w:rsidRDefault="006A0315" w:rsidP="006A0315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C2349" w14:textId="77777777" w:rsidR="006A0315" w:rsidRPr="00E059EA" w:rsidRDefault="006A0315" w:rsidP="006A0315">
            <w:pPr>
              <w:rPr>
                <w:color w:val="FF0000"/>
              </w:rPr>
            </w:pPr>
          </w:p>
        </w:tc>
      </w:tr>
      <w:tr w:rsidR="006A0315" w14:paraId="48CA1F45" w14:textId="77777777" w:rsidTr="006A031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66FB7" w14:textId="4A1B3865" w:rsidR="006A0315" w:rsidRPr="002211CA" w:rsidRDefault="006A0315" w:rsidP="006A0315">
            <w:pPr>
              <w:rPr>
                <w:rFonts w:cs="Arial"/>
                <w:color w:val="000000"/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t>Kompatibilita s nabízenými dokovacími stanicemi.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89B31" w14:textId="77777777" w:rsidR="006A0315" w:rsidRPr="00670F14" w:rsidRDefault="006A0315" w:rsidP="006A031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68D3A" w14:textId="77777777" w:rsidR="006A0315" w:rsidRPr="00E059EA" w:rsidRDefault="006A0315" w:rsidP="006A0315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4CF87" w14:textId="77777777" w:rsidR="006A0315" w:rsidRPr="00E059EA" w:rsidRDefault="006A0315" w:rsidP="006A0315">
            <w:pPr>
              <w:rPr>
                <w:color w:val="FF0000"/>
              </w:rPr>
            </w:pPr>
          </w:p>
        </w:tc>
      </w:tr>
      <w:tr w:rsidR="006A0315" w14:paraId="06605030" w14:textId="77777777" w:rsidTr="006A031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E9504" w14:textId="1545D5C8" w:rsidR="006A0315" w:rsidRPr="002211CA" w:rsidRDefault="006A0315" w:rsidP="006A0315">
            <w:pPr>
              <w:rPr>
                <w:rFonts w:cs="Arial"/>
                <w:color w:val="000000"/>
                <w:sz w:val="18"/>
                <w:szCs w:val="18"/>
              </w:rPr>
            </w:pPr>
            <w:r w:rsidRPr="002211CA">
              <w:rPr>
                <w:sz w:val="18"/>
                <w:szCs w:val="18"/>
              </w:rPr>
              <w:t>Kompatibilní s dokovací stanicí ARGUS 600, která je využívána</w:t>
            </w:r>
            <w:r w:rsidR="00203BCE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7B316" w14:textId="77777777" w:rsidR="006A0315" w:rsidRPr="00670F14" w:rsidRDefault="006A0315" w:rsidP="006A031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E3DEB" w14:textId="77777777" w:rsidR="006A0315" w:rsidRPr="00E059EA" w:rsidRDefault="006A0315" w:rsidP="006A0315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A1B90" w14:textId="77777777" w:rsidR="006A0315" w:rsidRPr="00E059EA" w:rsidRDefault="006A0315" w:rsidP="006A0315">
            <w:pPr>
              <w:rPr>
                <w:color w:val="FF0000"/>
              </w:rPr>
            </w:pPr>
          </w:p>
        </w:tc>
      </w:tr>
      <w:tr w:rsidR="006A0315" w14:paraId="3FE13C49" w14:textId="77777777" w:rsidTr="006A0315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7DA69" w14:textId="77777777" w:rsidR="002211CA" w:rsidRDefault="002211CA" w:rsidP="002211CA">
            <w:pPr>
              <w:rPr>
                <w:sz w:val="18"/>
                <w:szCs w:val="18"/>
              </w:rPr>
            </w:pPr>
            <w:r w:rsidRPr="006A0315">
              <w:rPr>
                <w:sz w:val="18"/>
                <w:szCs w:val="18"/>
              </w:rPr>
              <w:t>V rámci dodávky ke každému přístroji je:</w:t>
            </w:r>
          </w:p>
          <w:p w14:paraId="1992AE23" w14:textId="77777777" w:rsidR="002211CA" w:rsidRDefault="002211CA" w:rsidP="002211CA">
            <w:pPr>
              <w:pStyle w:val="Odstavecseseznamem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6A0315">
              <w:rPr>
                <w:sz w:val="18"/>
                <w:szCs w:val="18"/>
              </w:rPr>
              <w:t>napájecí šňůra</w:t>
            </w:r>
            <w:r>
              <w:rPr>
                <w:sz w:val="18"/>
                <w:szCs w:val="18"/>
              </w:rPr>
              <w:t>,</w:t>
            </w:r>
          </w:p>
          <w:p w14:paraId="2B2F2CD7" w14:textId="5DB5FDF1" w:rsidR="002211CA" w:rsidRDefault="002211CA" w:rsidP="002211CA">
            <w:pPr>
              <w:pStyle w:val="Odstavecseseznamem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6A0315">
              <w:rPr>
                <w:sz w:val="18"/>
                <w:szCs w:val="18"/>
              </w:rPr>
              <w:t xml:space="preserve">mechanismus upevnění na infuzní stojan a </w:t>
            </w:r>
            <w:proofErr w:type="spellStart"/>
            <w:r w:rsidRPr="006A0315">
              <w:rPr>
                <w:sz w:val="18"/>
                <w:szCs w:val="18"/>
              </w:rPr>
              <w:t>eurolištu</w:t>
            </w:r>
            <w:proofErr w:type="spellEnd"/>
            <w:r w:rsidRPr="006A0315">
              <w:rPr>
                <w:sz w:val="18"/>
                <w:szCs w:val="18"/>
              </w:rPr>
              <w:t xml:space="preserve"> jako součást přístroje,</w:t>
            </w:r>
          </w:p>
          <w:p w14:paraId="5AFAD224" w14:textId="313D18A0" w:rsidR="002211CA" w:rsidRPr="002211CA" w:rsidRDefault="007434FF" w:rsidP="007434FF">
            <w:pPr>
              <w:pStyle w:val="Odstavecseseznamem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6A0315">
              <w:rPr>
                <w:sz w:val="18"/>
                <w:szCs w:val="18"/>
              </w:rPr>
              <w:t>madlo přístroje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C9F18" w14:textId="77777777" w:rsidR="006A0315" w:rsidRPr="00670F14" w:rsidRDefault="006A0315" w:rsidP="006A031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04AC2" w14:textId="77777777" w:rsidR="006A0315" w:rsidRPr="00E059EA" w:rsidRDefault="006A0315" w:rsidP="006A0315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0FC05" w14:textId="77777777" w:rsidR="006A0315" w:rsidRPr="00E059EA" w:rsidRDefault="006A0315" w:rsidP="006A0315">
            <w:pPr>
              <w:rPr>
                <w:color w:val="FF0000"/>
              </w:rPr>
            </w:pPr>
          </w:p>
        </w:tc>
      </w:tr>
      <w:tr w:rsidR="005D612F" w:rsidRPr="005D612F" w14:paraId="7475C27B" w14:textId="77777777" w:rsidTr="005D612F">
        <w:trPr>
          <w:trHeight w:val="567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15EB06EF" w14:textId="7E1C587F" w:rsidR="005D612F" w:rsidRPr="005D612F" w:rsidRDefault="007434FF" w:rsidP="005D612F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46 ks </w:t>
            </w:r>
            <w:r w:rsidRPr="007434FF">
              <w:rPr>
                <w:b/>
                <w:bCs/>
                <w:u w:val="single"/>
              </w:rPr>
              <w:t>Dokovací stanice</w:t>
            </w:r>
          </w:p>
        </w:tc>
      </w:tr>
      <w:tr w:rsidR="007434FF" w14:paraId="0FCBA0CB" w14:textId="77777777" w:rsidTr="007434FF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52218" w14:textId="0A9FAF64" w:rsidR="007434FF" w:rsidRPr="007434FF" w:rsidRDefault="007434FF" w:rsidP="007434FF">
            <w:pPr>
              <w:rPr>
                <w:b/>
                <w:bCs/>
                <w:sz w:val="18"/>
                <w:szCs w:val="18"/>
                <w:u w:val="single"/>
              </w:rPr>
            </w:pPr>
            <w:r w:rsidRPr="007434FF">
              <w:rPr>
                <w:sz w:val="18"/>
                <w:szCs w:val="18"/>
              </w:rPr>
              <w:t>Kompatibilní s výše dodanou infuzní technikou.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993B0" w14:textId="77777777" w:rsidR="007434FF" w:rsidRPr="00670F14" w:rsidRDefault="007434FF" w:rsidP="007434F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39DC8" w14:textId="77777777" w:rsidR="007434FF" w:rsidRPr="00E059EA" w:rsidRDefault="007434FF" w:rsidP="007434FF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8E025" w14:textId="77777777" w:rsidR="007434FF" w:rsidRPr="00E059EA" w:rsidRDefault="007434FF" w:rsidP="007434FF">
            <w:pPr>
              <w:rPr>
                <w:color w:val="FF0000"/>
              </w:rPr>
            </w:pPr>
          </w:p>
        </w:tc>
      </w:tr>
      <w:tr w:rsidR="007434FF" w14:paraId="2330AF2F" w14:textId="77777777" w:rsidTr="007434FF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8AAF2" w14:textId="2B1847A3" w:rsidR="007434FF" w:rsidRPr="007434FF" w:rsidRDefault="007434FF" w:rsidP="007434FF">
            <w:pPr>
              <w:rPr>
                <w:rFonts w:cs="Arial"/>
                <w:sz w:val="18"/>
                <w:szCs w:val="18"/>
              </w:rPr>
            </w:pPr>
            <w:r w:rsidRPr="007434FF">
              <w:rPr>
                <w:sz w:val="18"/>
                <w:szCs w:val="18"/>
              </w:rPr>
              <w:t>Počet pozic 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2EEF6" w14:textId="77777777" w:rsidR="007434FF" w:rsidRPr="00670F14" w:rsidRDefault="007434FF" w:rsidP="007434F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646AF" w14:textId="77777777" w:rsidR="007434FF" w:rsidRPr="00E059EA" w:rsidRDefault="007434FF" w:rsidP="007434FF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27007" w14:textId="77777777" w:rsidR="007434FF" w:rsidRPr="00E059EA" w:rsidRDefault="007434FF" w:rsidP="007434FF">
            <w:pPr>
              <w:rPr>
                <w:color w:val="FF0000"/>
              </w:rPr>
            </w:pPr>
          </w:p>
        </w:tc>
      </w:tr>
      <w:tr w:rsidR="007434FF" w14:paraId="3D0E2550" w14:textId="77777777" w:rsidTr="007434FF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C50C2" w14:textId="728DA764" w:rsidR="007434FF" w:rsidRPr="007434FF" w:rsidRDefault="007434FF" w:rsidP="007434FF">
            <w:pPr>
              <w:rPr>
                <w:rFonts w:cs="Arial"/>
                <w:sz w:val="18"/>
                <w:szCs w:val="18"/>
              </w:rPr>
            </w:pPr>
            <w:r w:rsidRPr="007434FF">
              <w:rPr>
                <w:sz w:val="18"/>
                <w:szCs w:val="18"/>
              </w:rPr>
              <w:t xml:space="preserve">Interval pravidelných </w:t>
            </w:r>
            <w:r w:rsidRPr="00D14D90">
              <w:rPr>
                <w:sz w:val="18"/>
                <w:szCs w:val="18"/>
              </w:rPr>
              <w:t xml:space="preserve">periodických prohlídek podle zákona č. 89/2021 Sb. </w:t>
            </w:r>
            <w:r w:rsidR="00D14D90" w:rsidRPr="00D14D90">
              <w:rPr>
                <w:sz w:val="18"/>
                <w:szCs w:val="18"/>
              </w:rPr>
              <w:t>1x za 2 roky</w:t>
            </w:r>
            <w:r w:rsidRPr="00D14D90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2D74E" w14:textId="77777777" w:rsidR="007434FF" w:rsidRPr="00670F14" w:rsidRDefault="007434FF" w:rsidP="007434F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A80FD" w14:textId="77777777" w:rsidR="007434FF" w:rsidRPr="00E059EA" w:rsidRDefault="007434FF" w:rsidP="007434FF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3367C" w14:textId="77777777" w:rsidR="007434FF" w:rsidRPr="00E059EA" w:rsidRDefault="007434FF" w:rsidP="007434FF">
            <w:pPr>
              <w:rPr>
                <w:color w:val="FF0000"/>
              </w:rPr>
            </w:pPr>
          </w:p>
        </w:tc>
      </w:tr>
      <w:tr w:rsidR="007434FF" w14:paraId="5D33BEDA" w14:textId="77777777" w:rsidTr="007434FF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94CA3" w14:textId="3BA2C490" w:rsidR="007434FF" w:rsidRPr="007434FF" w:rsidRDefault="007434FF" w:rsidP="007434FF">
            <w:pPr>
              <w:rPr>
                <w:rFonts w:cs="Arial"/>
                <w:color w:val="000000"/>
                <w:sz w:val="18"/>
                <w:szCs w:val="18"/>
              </w:rPr>
            </w:pPr>
            <w:r w:rsidRPr="007434FF">
              <w:rPr>
                <w:sz w:val="18"/>
                <w:szCs w:val="18"/>
              </w:rPr>
              <w:t>Provoz z el. sítě (230 V, 50 Hz) a z interního akumulátoru.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DE7DA" w14:textId="77777777" w:rsidR="007434FF" w:rsidRPr="00670F14" w:rsidRDefault="007434FF" w:rsidP="007434F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4597B" w14:textId="77777777" w:rsidR="007434FF" w:rsidRPr="00E059EA" w:rsidRDefault="007434FF" w:rsidP="007434FF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9A1DF" w14:textId="77777777" w:rsidR="007434FF" w:rsidRPr="00E059EA" w:rsidRDefault="007434FF" w:rsidP="007434FF">
            <w:pPr>
              <w:rPr>
                <w:color w:val="FF0000"/>
              </w:rPr>
            </w:pPr>
          </w:p>
        </w:tc>
      </w:tr>
    </w:tbl>
    <w:p w14:paraId="62E2DAF3" w14:textId="65A360FD" w:rsidR="003465E0" w:rsidRDefault="00EB0484" w:rsidP="003465E0">
      <w:pPr>
        <w:rPr>
          <w:b/>
          <w:bCs/>
        </w:rPr>
      </w:pPr>
      <w:r w:rsidRPr="00EB0484">
        <w:rPr>
          <w:noProof/>
        </w:rPr>
        <w:lastRenderedPageBreak/>
        <w:drawing>
          <wp:inline distT="0" distB="0" distL="0" distR="0" wp14:anchorId="2DF71784" wp14:editId="6FAC50DD">
            <wp:extent cx="5892800" cy="804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0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D89" w14:textId="77777777" w:rsidR="003465E0" w:rsidRDefault="003465E0" w:rsidP="003465E0">
      <w:pPr>
        <w:rPr>
          <w:b/>
          <w:bCs/>
        </w:rPr>
      </w:pPr>
    </w:p>
    <w:p w14:paraId="123AC1C5" w14:textId="77777777" w:rsidR="003465E0" w:rsidRPr="00090F22" w:rsidRDefault="003465E0" w:rsidP="003465E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465E0">
      <w:pPr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78EB1C44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D14D90">
        <w:t xml:space="preserve"> </w:t>
      </w:r>
      <w:r w:rsidRPr="008F5D41">
        <w:rPr>
          <w:color w:val="FF0000"/>
          <w:szCs w:val="20"/>
        </w:rPr>
        <w:t>(doplní dodavatel)</w:t>
      </w:r>
    </w:p>
    <w:p w14:paraId="37FC62D9" w14:textId="77777777" w:rsidR="003465E0" w:rsidRDefault="003465E0" w:rsidP="003465E0">
      <w:pPr>
        <w:rPr>
          <w:b/>
          <w:bCs/>
        </w:rPr>
      </w:pPr>
    </w:p>
    <w:p w14:paraId="6868FEAA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5832D073" w14:textId="228BF51D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520AF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520AF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20místné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3465E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2BBDC3D5" w:rsidR="00344E00" w:rsidRPr="00D14D90" w:rsidRDefault="003465E0" w:rsidP="00D14D90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sectPr w:rsidR="00344E00" w:rsidRPr="00D14D9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9FA13" w14:textId="77777777" w:rsidR="00211319" w:rsidRDefault="00211319" w:rsidP="00344E00">
      <w:r>
        <w:separator/>
      </w:r>
    </w:p>
  </w:endnote>
  <w:endnote w:type="continuationSeparator" w:id="0">
    <w:p w14:paraId="360EF512" w14:textId="77777777" w:rsidR="00211319" w:rsidRDefault="00211319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72064" w14:textId="77777777" w:rsidR="00211319" w:rsidRDefault="00211319" w:rsidP="00344E00">
      <w:r>
        <w:separator/>
      </w:r>
    </w:p>
  </w:footnote>
  <w:footnote w:type="continuationSeparator" w:id="0">
    <w:p w14:paraId="7D3FBDDB" w14:textId="77777777" w:rsidR="00211319" w:rsidRDefault="00211319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BD496" w14:textId="2C3559A7" w:rsidR="003560BC" w:rsidRDefault="003560BC">
    <w:pPr>
      <w:pStyle w:val="Zhlav"/>
    </w:pPr>
    <w:r>
      <w:t>Příloha č. 2_1</w:t>
    </w:r>
    <w:r w:rsidR="007E6B13">
      <w:t>0</w:t>
    </w:r>
    <w:r>
      <w:t xml:space="preserve">_ zadávací </w:t>
    </w:r>
    <w:proofErr w:type="spellStart"/>
    <w:r>
      <w:t>dokumentace_Technické</w:t>
    </w:r>
    <w:proofErr w:type="spellEnd"/>
    <w:r>
      <w:t xml:space="preserve">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2A5992"/>
    <w:multiLevelType w:val="hybridMultilevel"/>
    <w:tmpl w:val="56D47B0E"/>
    <w:lvl w:ilvl="0" w:tplc="BB065362">
      <w:start w:val="18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4"/>
  </w:num>
  <w:num w:numId="5" w16cid:durableId="18371150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24052"/>
    <w:rsid w:val="000962DD"/>
    <w:rsid w:val="000D2848"/>
    <w:rsid w:val="00102D28"/>
    <w:rsid w:val="001068BA"/>
    <w:rsid w:val="0011111A"/>
    <w:rsid w:val="00124470"/>
    <w:rsid w:val="001361B7"/>
    <w:rsid w:val="001A4508"/>
    <w:rsid w:val="001B3041"/>
    <w:rsid w:val="001F2BAA"/>
    <w:rsid w:val="001F58C4"/>
    <w:rsid w:val="00203BCE"/>
    <w:rsid w:val="00211319"/>
    <w:rsid w:val="002211CA"/>
    <w:rsid w:val="00234B72"/>
    <w:rsid w:val="00271730"/>
    <w:rsid w:val="00277C21"/>
    <w:rsid w:val="002F4772"/>
    <w:rsid w:val="003037DC"/>
    <w:rsid w:val="0032576C"/>
    <w:rsid w:val="00344E00"/>
    <w:rsid w:val="003465E0"/>
    <w:rsid w:val="003560BC"/>
    <w:rsid w:val="00384F84"/>
    <w:rsid w:val="003A74A4"/>
    <w:rsid w:val="003B7A3A"/>
    <w:rsid w:val="00411A8E"/>
    <w:rsid w:val="004A0646"/>
    <w:rsid w:val="004A1F36"/>
    <w:rsid w:val="004D2320"/>
    <w:rsid w:val="00501D0D"/>
    <w:rsid w:val="00520AF3"/>
    <w:rsid w:val="005508C9"/>
    <w:rsid w:val="005D377A"/>
    <w:rsid w:val="005D612F"/>
    <w:rsid w:val="005F05A0"/>
    <w:rsid w:val="005F16B1"/>
    <w:rsid w:val="00652A65"/>
    <w:rsid w:val="00667825"/>
    <w:rsid w:val="0068016E"/>
    <w:rsid w:val="006A0315"/>
    <w:rsid w:val="006C247B"/>
    <w:rsid w:val="006D2D3B"/>
    <w:rsid w:val="006E0413"/>
    <w:rsid w:val="00741669"/>
    <w:rsid w:val="007434FF"/>
    <w:rsid w:val="007E6B13"/>
    <w:rsid w:val="008146F8"/>
    <w:rsid w:val="00815FE5"/>
    <w:rsid w:val="0090796A"/>
    <w:rsid w:val="00924040"/>
    <w:rsid w:val="00935C18"/>
    <w:rsid w:val="00A1356F"/>
    <w:rsid w:val="00A31E1B"/>
    <w:rsid w:val="00A934DF"/>
    <w:rsid w:val="00AF394D"/>
    <w:rsid w:val="00BA0C73"/>
    <w:rsid w:val="00BA362A"/>
    <w:rsid w:val="00BD21AF"/>
    <w:rsid w:val="00C27360"/>
    <w:rsid w:val="00C920C0"/>
    <w:rsid w:val="00C97E95"/>
    <w:rsid w:val="00CC0D12"/>
    <w:rsid w:val="00CE6ACC"/>
    <w:rsid w:val="00D008FB"/>
    <w:rsid w:val="00D14D90"/>
    <w:rsid w:val="00D52F77"/>
    <w:rsid w:val="00D57921"/>
    <w:rsid w:val="00DC4B98"/>
    <w:rsid w:val="00DC7AD4"/>
    <w:rsid w:val="00DF1AED"/>
    <w:rsid w:val="00DF7302"/>
    <w:rsid w:val="00DF7DAB"/>
    <w:rsid w:val="00E609B9"/>
    <w:rsid w:val="00E941F3"/>
    <w:rsid w:val="00EB0484"/>
    <w:rsid w:val="00ED3D94"/>
    <w:rsid w:val="00ED63D1"/>
    <w:rsid w:val="00EF7A84"/>
    <w:rsid w:val="00F141BA"/>
    <w:rsid w:val="00F5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1508</Words>
  <Characters>8903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2022-12-15T18:31:00Z</dcterms:created>
  <dcterms:modified xsi:type="dcterms:W3CDTF">2023-02-05T20:42:00Z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