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2A6B81D6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655"/>
      </w:tblGrid>
      <w:tr w:rsidR="00276337" w:rsidRPr="00562BD7" w14:paraId="482B3BC6" w14:textId="77777777" w:rsidTr="0027633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16421" w14:textId="77777777" w:rsidR="00276337" w:rsidRPr="00562BD7" w:rsidRDefault="00276337" w:rsidP="001621F4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276337" w:rsidRPr="00562BD7" w14:paraId="52316369" w14:textId="77777777" w:rsidTr="00276337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10973" w14:textId="77777777" w:rsidR="00276337" w:rsidRPr="00562BD7" w:rsidRDefault="00276337" w:rsidP="001621F4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Pr="00276337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_______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578B" w14:textId="77777777" w:rsidR="00276337" w:rsidRDefault="00276337" w:rsidP="001621F4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CF565F" w14:textId="77777777" w:rsidR="00276337" w:rsidRPr="00051481" w:rsidRDefault="00276337" w:rsidP="001621F4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27633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Pr="00276337">
              <w:rPr>
                <w:rFonts w:ascii="Arial" w:hAnsi="Arial" w:cs="Arial"/>
                <w:b/>
                <w:sz w:val="24"/>
                <w:szCs w:val="21"/>
                <w:highlight w:val="yellow"/>
              </w:rPr>
              <w:t>………………………….</w:t>
            </w:r>
            <w:r w:rsidRPr="0027633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276337" w:rsidRPr="00562BD7" w14:paraId="50232A1D" w14:textId="77777777" w:rsidTr="00276337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F985F" w14:textId="77777777" w:rsidR="00276337" w:rsidRPr="00B34801" w:rsidRDefault="00276337" w:rsidP="001621F4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0455D90" w14:textId="77777777" w:rsidR="00276337" w:rsidRPr="00562BD7" w:rsidRDefault="00276337" w:rsidP="001621F4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6B95AB5F" w14:textId="77777777" w:rsidR="00276337" w:rsidRDefault="0027633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14:paraId="1415637E" w14:textId="29D85731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2F3FCDCD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B9A8E9D" w14:textId="77777777" w:rsidR="00276337" w:rsidRDefault="0027633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</w:p>
    <w:p w14:paraId="78E13156" w14:textId="5B660477" w:rsidR="00083FC7" w:rsidRPr="00562BD7" w:rsidRDefault="0027633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  <w:r w:rsidR="00083FC7"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default" r:id="rId8"/>
      <w:footerReference w:type="default" r:id="rId9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0A180" w14:textId="77777777" w:rsidR="00AE14D0" w:rsidRDefault="00AE14D0" w:rsidP="00083FC7">
      <w:pPr>
        <w:spacing w:after="0" w:line="240" w:lineRule="auto"/>
      </w:pPr>
      <w:r>
        <w:separator/>
      </w:r>
    </w:p>
  </w:endnote>
  <w:endnote w:type="continuationSeparator" w:id="0">
    <w:p w14:paraId="4EAEFB7B" w14:textId="77777777" w:rsidR="00AE14D0" w:rsidRDefault="00AE14D0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00C4E3AE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276337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276337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DD5A" w14:textId="77777777" w:rsidR="00AE14D0" w:rsidRDefault="00AE14D0" w:rsidP="00083FC7">
      <w:pPr>
        <w:spacing w:after="0" w:line="240" w:lineRule="auto"/>
      </w:pPr>
      <w:r>
        <w:separator/>
      </w:r>
    </w:p>
  </w:footnote>
  <w:footnote w:type="continuationSeparator" w:id="0">
    <w:p w14:paraId="72C543B2" w14:textId="77777777" w:rsidR="00AE14D0" w:rsidRDefault="00AE14D0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2763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7FD3" w14:textId="2A0B2939" w:rsidR="00276337" w:rsidRPr="00276337" w:rsidRDefault="00276337" w:rsidP="00276337">
    <w:pPr>
      <w:pStyle w:val="Zhlav"/>
      <w:jc w:val="right"/>
      <w:rPr>
        <w:b/>
      </w:rPr>
    </w:pPr>
    <w:r w:rsidRPr="00276337">
      <w:rPr>
        <w:b/>
      </w:rPr>
      <w:t>Příloha č. 5 Seznam jiných osob_Seznam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9106401">
    <w:abstractNumId w:val="0"/>
  </w:num>
  <w:num w:numId="2" w16cid:durableId="1289357142">
    <w:abstractNumId w:val="2"/>
  </w:num>
  <w:num w:numId="3" w16cid:durableId="1887792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0B29E3"/>
    <w:rsid w:val="00116422"/>
    <w:rsid w:val="00120A33"/>
    <w:rsid w:val="001B1003"/>
    <w:rsid w:val="001B12AD"/>
    <w:rsid w:val="001D5022"/>
    <w:rsid w:val="00201002"/>
    <w:rsid w:val="00201395"/>
    <w:rsid w:val="00244256"/>
    <w:rsid w:val="00276337"/>
    <w:rsid w:val="002E34D5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952F17"/>
    <w:rsid w:val="0099007E"/>
    <w:rsid w:val="009C1D39"/>
    <w:rsid w:val="00A026A0"/>
    <w:rsid w:val="00A12E17"/>
    <w:rsid w:val="00AE14D0"/>
    <w:rsid w:val="00B5481B"/>
    <w:rsid w:val="00B959E3"/>
    <w:rsid w:val="00C55507"/>
    <w:rsid w:val="00D972B9"/>
    <w:rsid w:val="00DB5E6C"/>
    <w:rsid w:val="00E2468F"/>
    <w:rsid w:val="00E615EF"/>
    <w:rsid w:val="00EA5C30"/>
    <w:rsid w:val="00EB54C1"/>
    <w:rsid w:val="00F30815"/>
    <w:rsid w:val="00F347CC"/>
    <w:rsid w:val="00F720B0"/>
    <w:rsid w:val="00F73B7F"/>
    <w:rsid w:val="00FD2DC4"/>
    <w:rsid w:val="00FD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4</cp:revision>
  <dcterms:created xsi:type="dcterms:W3CDTF">2022-11-24T07:09:00Z</dcterms:created>
  <dcterms:modified xsi:type="dcterms:W3CDTF">2023-02-16T22:13:00Z</dcterms:modified>
</cp:coreProperties>
</file>