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02499A5F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_1</w:t>
      </w:r>
      <w:r w:rsidR="00060BB5">
        <w:rPr>
          <w:rFonts w:ascii="Calibri" w:hAnsi="Calibri"/>
          <w:b/>
          <w:sz w:val="24"/>
        </w:rPr>
        <w:t>6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6C15256B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060BB5" w:rsidRPr="00060BB5">
        <w:rPr>
          <w:rFonts w:cs="Arial"/>
          <w:b/>
          <w:sz w:val="24"/>
        </w:rPr>
        <w:t>Kolposkop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56982B56" w:rsidR="003465E0" w:rsidRPr="005508C9" w:rsidRDefault="003465E0" w:rsidP="001D04F5">
      <w:pPr>
        <w:shd w:val="clear" w:color="auto" w:fill="C1EAFF"/>
        <w:tabs>
          <w:tab w:val="left" w:pos="3718"/>
        </w:tabs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>
        <w:rPr>
          <w:rFonts w:cs="Arial"/>
          <w:sz w:val="24"/>
        </w:rPr>
        <w:t>1</w:t>
      </w:r>
      <w:r w:rsidR="00060BB5">
        <w:rPr>
          <w:rFonts w:cs="Arial"/>
          <w:sz w:val="24"/>
        </w:rPr>
        <w:t>6</w:t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B55029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0228B1DD" w:rsidR="003465E0" w:rsidRDefault="003465E0" w:rsidP="003465E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B55029">
        <w:rPr>
          <w:rFonts w:cs="Arial"/>
          <w:bCs/>
        </w:rPr>
        <w:t>v</w:t>
      </w:r>
      <w:r w:rsidR="00B55029" w:rsidRPr="004731CE">
        <w:rPr>
          <w:rFonts w:cs="Arial"/>
          <w:bCs/>
        </w:rPr>
        <w:t>yšetření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3465E0" w:rsidRPr="001D04F5" w14:paraId="3135015B" w14:textId="77777777" w:rsidTr="008B0E61">
        <w:trPr>
          <w:trHeight w:val="658"/>
        </w:trPr>
        <w:tc>
          <w:tcPr>
            <w:tcW w:w="9067" w:type="dxa"/>
            <w:shd w:val="clear" w:color="auto" w:fill="F7CAAC" w:themeFill="accent2" w:themeFillTint="66"/>
            <w:vAlign w:val="center"/>
          </w:tcPr>
          <w:p w14:paraId="19B65D09" w14:textId="77777777" w:rsidR="00C813D6" w:rsidRDefault="00060BB5" w:rsidP="00626D32">
            <w:pPr>
              <w:jc w:val="center"/>
              <w:rPr>
                <w:b/>
                <w:bCs/>
                <w:szCs w:val="20"/>
                <w:u w:val="single"/>
              </w:rPr>
            </w:pPr>
            <w:r>
              <w:rPr>
                <w:b/>
                <w:bCs/>
                <w:szCs w:val="20"/>
                <w:u w:val="single"/>
              </w:rPr>
              <w:t>2</w:t>
            </w:r>
            <w:r w:rsidR="003465E0" w:rsidRPr="001D04F5">
              <w:rPr>
                <w:b/>
                <w:bCs/>
                <w:szCs w:val="20"/>
                <w:u w:val="single"/>
              </w:rPr>
              <w:t xml:space="preserve"> ks </w:t>
            </w:r>
            <w:r>
              <w:rPr>
                <w:b/>
                <w:bCs/>
                <w:szCs w:val="20"/>
                <w:u w:val="single"/>
              </w:rPr>
              <w:t xml:space="preserve">HD Video </w:t>
            </w:r>
            <w:r w:rsidRPr="00060BB5">
              <w:rPr>
                <w:b/>
                <w:bCs/>
                <w:szCs w:val="20"/>
                <w:u w:val="single"/>
              </w:rPr>
              <w:t>Kolposkop</w:t>
            </w:r>
          </w:p>
          <w:p w14:paraId="65BD7B6D" w14:textId="493BB2F3" w:rsidR="00967C35" w:rsidRPr="00967C35" w:rsidRDefault="00967C35" w:rsidP="00626D32">
            <w:pPr>
              <w:jc w:val="center"/>
              <w:rPr>
                <w:b/>
                <w:bCs/>
                <w:szCs w:val="20"/>
                <w:u w:val="single"/>
              </w:rPr>
            </w:pPr>
            <w:r w:rsidRPr="00967C35">
              <w:rPr>
                <w:szCs w:val="20"/>
              </w:rPr>
              <w:t>Gynekologické pracoviště zadavatele požaduje specifický kompaktní pojízdný systém, který se skládá z binokulárního kolposkopu s integrovanou HD kamerou pro pořizování snímků a videa, ovládáno nožním spínačem a s prohlížecí a hodnotící PC stanicí se SW vyvinutým pro oblast kolposkopie s referenčním obrazovým atlasem a komunikující s PACS zadavatele</w:t>
            </w:r>
            <w:r>
              <w:rPr>
                <w:szCs w:val="20"/>
              </w:rPr>
              <w:t>.</w:t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2835"/>
      </w:tblGrid>
      <w:tr w:rsidR="003465E0" w14:paraId="4AAD8929" w14:textId="77777777" w:rsidTr="008B0E61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060BB5" w14:paraId="7E333946" w14:textId="77777777" w:rsidTr="008B0E61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079108C6" w:rsidR="00060BB5" w:rsidRPr="00060BB5" w:rsidRDefault="00060BB5" w:rsidP="00060BB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060BB5">
              <w:rPr>
                <w:sz w:val="18"/>
                <w:szCs w:val="18"/>
              </w:rPr>
              <w:t>Stereoskopické zobrazení – binokulární okulár</w:t>
            </w:r>
            <w:r w:rsidR="0008362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060BB5" w:rsidRDefault="00060BB5" w:rsidP="00060B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060BB5" w:rsidRDefault="00060BB5" w:rsidP="00060BB5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060BB5" w:rsidRPr="00BB7702" w:rsidRDefault="00060BB5" w:rsidP="00060BB5">
            <w:pPr>
              <w:rPr>
                <w:color w:val="FF0000"/>
              </w:rPr>
            </w:pPr>
          </w:p>
        </w:tc>
      </w:tr>
      <w:tr w:rsidR="00060BB5" w14:paraId="3A6F729F" w14:textId="77777777" w:rsidTr="008B0E61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620A4934" w:rsidR="00060BB5" w:rsidRPr="00060BB5" w:rsidRDefault="00060BB5" w:rsidP="00060BB5">
            <w:pPr>
              <w:rPr>
                <w:rFonts w:cs="Arial"/>
                <w:sz w:val="18"/>
                <w:szCs w:val="18"/>
              </w:rPr>
            </w:pPr>
            <w:r w:rsidRPr="00060BB5">
              <w:rPr>
                <w:sz w:val="18"/>
                <w:szCs w:val="18"/>
              </w:rPr>
              <w:t>Konvergentní optická dráha – světelné paprsky přicházejí z ohniskové vzdálenosti 300 mm přirozeně – menší únava očí, kvalitnější diagnostika</w:t>
            </w:r>
            <w:r w:rsidR="0008362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060BB5" w:rsidRPr="002E2597" w:rsidRDefault="00060BB5" w:rsidP="00060BB5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060BB5" w:rsidRDefault="00060BB5" w:rsidP="00060BB5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060BB5" w:rsidRPr="00BB7702" w:rsidRDefault="00060BB5" w:rsidP="00060BB5">
            <w:pPr>
              <w:rPr>
                <w:color w:val="FF0000"/>
              </w:rPr>
            </w:pPr>
          </w:p>
        </w:tc>
      </w:tr>
      <w:tr w:rsidR="00060BB5" w14:paraId="59DAA2A4" w14:textId="77777777" w:rsidTr="008B0E61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83B1BF" w14:textId="1D3E6B7C" w:rsidR="00060BB5" w:rsidRPr="00060BB5" w:rsidRDefault="00060BB5" w:rsidP="00060BB5">
            <w:pPr>
              <w:rPr>
                <w:rFonts w:cs="Arial"/>
                <w:sz w:val="18"/>
                <w:szCs w:val="18"/>
              </w:rPr>
            </w:pPr>
            <w:r w:rsidRPr="00060BB5">
              <w:rPr>
                <w:sz w:val="18"/>
                <w:szCs w:val="18"/>
              </w:rPr>
              <w:t xml:space="preserve">Plynule regulovatelný světelný LED zdroj studeného světla s minimálním příkonem (cca 20VA) a světelným výkonem min. 52 000 Lux.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6C926" w14:textId="77777777" w:rsidR="00060BB5" w:rsidRPr="002E2597" w:rsidRDefault="00060BB5" w:rsidP="00060BB5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F8BB2" w14:textId="77777777" w:rsidR="00060BB5" w:rsidRDefault="00060BB5" w:rsidP="00060BB5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F2426" w14:textId="77777777" w:rsidR="00060BB5" w:rsidRPr="00BB7702" w:rsidRDefault="00060BB5" w:rsidP="00060BB5">
            <w:pPr>
              <w:rPr>
                <w:color w:val="FF0000"/>
              </w:rPr>
            </w:pPr>
          </w:p>
        </w:tc>
      </w:tr>
      <w:tr w:rsidR="00060BB5" w14:paraId="6B2D82A2" w14:textId="77777777" w:rsidTr="008B0E61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F425A" w14:textId="24FC8BEF" w:rsidR="00060BB5" w:rsidRPr="00060BB5" w:rsidRDefault="00060BB5" w:rsidP="00060BB5">
            <w:pPr>
              <w:rPr>
                <w:rFonts w:cs="Arial"/>
                <w:sz w:val="18"/>
                <w:szCs w:val="18"/>
              </w:rPr>
            </w:pPr>
            <w:r w:rsidRPr="00060BB5">
              <w:rPr>
                <w:sz w:val="18"/>
                <w:szCs w:val="18"/>
              </w:rPr>
              <w:t>Osvětlení bez děliče světelných paprsků</w:t>
            </w:r>
            <w:r w:rsidR="0008362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715D46" w14:textId="77777777" w:rsidR="00060BB5" w:rsidRPr="002E2597" w:rsidRDefault="00060BB5" w:rsidP="00060BB5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41388" w14:textId="77777777" w:rsidR="00060BB5" w:rsidRDefault="00060BB5" w:rsidP="00060BB5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E1EB9" w14:textId="77777777" w:rsidR="00060BB5" w:rsidRPr="00BB7702" w:rsidRDefault="00060BB5" w:rsidP="00060BB5">
            <w:pPr>
              <w:rPr>
                <w:color w:val="FF0000"/>
              </w:rPr>
            </w:pPr>
          </w:p>
        </w:tc>
      </w:tr>
      <w:tr w:rsidR="00060BB5" w14:paraId="6ECBDDCF" w14:textId="77777777" w:rsidTr="008B0E61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B9B36" w14:textId="25B4BF0E" w:rsidR="00060BB5" w:rsidRPr="00060BB5" w:rsidRDefault="00060BB5" w:rsidP="00060BB5">
            <w:pPr>
              <w:rPr>
                <w:rFonts w:cs="Arial"/>
                <w:sz w:val="18"/>
                <w:szCs w:val="18"/>
              </w:rPr>
            </w:pPr>
            <w:r w:rsidRPr="00060BB5">
              <w:rPr>
                <w:sz w:val="18"/>
                <w:szCs w:val="18"/>
              </w:rPr>
              <w:t>45°</w:t>
            </w:r>
            <w:r w:rsidR="008B0E61">
              <w:rPr>
                <w:sz w:val="18"/>
                <w:szCs w:val="18"/>
              </w:rPr>
              <w:t xml:space="preserve"> </w:t>
            </w:r>
            <w:r w:rsidRPr="00060BB5">
              <w:rPr>
                <w:sz w:val="18"/>
                <w:szCs w:val="18"/>
              </w:rPr>
              <w:t>skloněný binokulár s konvergentními paprsky, přesným a jemným zaostřováním pomocí dvou otočných držáků ve vodorovném i</w:t>
            </w:r>
            <w:r>
              <w:rPr>
                <w:sz w:val="18"/>
                <w:szCs w:val="18"/>
              </w:rPr>
              <w:t> </w:t>
            </w:r>
            <w:r w:rsidRPr="00060BB5">
              <w:rPr>
                <w:sz w:val="18"/>
                <w:szCs w:val="18"/>
              </w:rPr>
              <w:t>svislém směru</w:t>
            </w:r>
            <w:r w:rsidR="0008362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E494D" w14:textId="77777777" w:rsidR="00060BB5" w:rsidRPr="002E2597" w:rsidRDefault="00060BB5" w:rsidP="00060BB5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ECAEB" w14:textId="77777777" w:rsidR="00060BB5" w:rsidRDefault="00060BB5" w:rsidP="00060BB5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B58D6" w14:textId="77777777" w:rsidR="00060BB5" w:rsidRPr="00BB7702" w:rsidRDefault="00060BB5" w:rsidP="00060BB5">
            <w:pPr>
              <w:rPr>
                <w:color w:val="FF0000"/>
              </w:rPr>
            </w:pPr>
          </w:p>
        </w:tc>
      </w:tr>
      <w:tr w:rsidR="00060BB5" w14:paraId="394CA974" w14:textId="77777777" w:rsidTr="008B0E61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50C6D" w14:textId="4B1E72EC" w:rsidR="00060BB5" w:rsidRPr="00060BB5" w:rsidRDefault="00060BB5" w:rsidP="00060BB5">
            <w:pPr>
              <w:rPr>
                <w:rFonts w:cs="Arial"/>
                <w:sz w:val="18"/>
                <w:szCs w:val="18"/>
              </w:rPr>
            </w:pPr>
            <w:r w:rsidRPr="00060BB5">
              <w:rPr>
                <w:sz w:val="18"/>
                <w:szCs w:val="18"/>
              </w:rPr>
              <w:t>Zvětšení 7,5x, 15x, 30x s automatickým nastavením světla pomocí válcového měniče zvětšení</w:t>
            </w:r>
            <w:r w:rsidR="0008362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A8D2A" w14:textId="77777777" w:rsidR="00060BB5" w:rsidRPr="002E2597" w:rsidRDefault="00060BB5" w:rsidP="00060BB5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63663" w14:textId="77777777" w:rsidR="00060BB5" w:rsidRDefault="00060BB5" w:rsidP="00060BB5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13B4C" w14:textId="77777777" w:rsidR="00060BB5" w:rsidRPr="00BB7702" w:rsidRDefault="00060BB5" w:rsidP="00060BB5">
            <w:pPr>
              <w:rPr>
                <w:color w:val="FF0000"/>
              </w:rPr>
            </w:pPr>
          </w:p>
        </w:tc>
      </w:tr>
      <w:tr w:rsidR="00060BB5" w14:paraId="1AAC29FD" w14:textId="77777777" w:rsidTr="008B0E61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3DF59" w14:textId="4E9F2A16" w:rsidR="00060BB5" w:rsidRPr="00060BB5" w:rsidRDefault="00060BB5" w:rsidP="00060BB5">
            <w:pPr>
              <w:rPr>
                <w:rFonts w:cs="Arial"/>
                <w:sz w:val="18"/>
                <w:szCs w:val="18"/>
              </w:rPr>
            </w:pPr>
            <w:r w:rsidRPr="00060BB5">
              <w:rPr>
                <w:sz w:val="18"/>
                <w:szCs w:val="18"/>
              </w:rPr>
              <w:t>Pracovní vzdálenost cca 30 cm</w:t>
            </w:r>
            <w:r w:rsidR="0008362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C20E4" w14:textId="77777777" w:rsidR="00060BB5" w:rsidRPr="002E2597" w:rsidRDefault="00060BB5" w:rsidP="00060BB5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69036" w14:textId="77777777" w:rsidR="00060BB5" w:rsidRDefault="00060BB5" w:rsidP="00060BB5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74919" w14:textId="77777777" w:rsidR="00060BB5" w:rsidRPr="00BB7702" w:rsidRDefault="00060BB5" w:rsidP="00060BB5">
            <w:pPr>
              <w:rPr>
                <w:color w:val="FF0000"/>
              </w:rPr>
            </w:pPr>
          </w:p>
        </w:tc>
      </w:tr>
      <w:tr w:rsidR="00060BB5" w14:paraId="112658A1" w14:textId="77777777" w:rsidTr="008B0E61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72186" w14:textId="6BC70F34" w:rsidR="00060BB5" w:rsidRPr="00060BB5" w:rsidRDefault="00060BB5" w:rsidP="00060BB5">
            <w:pPr>
              <w:rPr>
                <w:rFonts w:cs="Arial"/>
                <w:sz w:val="18"/>
                <w:szCs w:val="18"/>
              </w:rPr>
            </w:pPr>
            <w:r w:rsidRPr="00060BB5">
              <w:rPr>
                <w:sz w:val="18"/>
                <w:szCs w:val="18"/>
              </w:rPr>
              <w:t>V jednom okuláru měřící kroužek pro určení velikosti léze</w:t>
            </w:r>
            <w:r w:rsidR="0008362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DC65B" w14:textId="77777777" w:rsidR="00060BB5" w:rsidRPr="002E2597" w:rsidRDefault="00060BB5" w:rsidP="00060BB5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F5F23" w14:textId="77777777" w:rsidR="00060BB5" w:rsidRDefault="00060BB5" w:rsidP="00060BB5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17F88" w14:textId="77777777" w:rsidR="00060BB5" w:rsidRPr="00BB7702" w:rsidRDefault="00060BB5" w:rsidP="00060BB5">
            <w:pPr>
              <w:rPr>
                <w:color w:val="FF0000"/>
              </w:rPr>
            </w:pPr>
          </w:p>
        </w:tc>
      </w:tr>
      <w:tr w:rsidR="00060BB5" w14:paraId="6479DEF0" w14:textId="77777777" w:rsidTr="008B0E61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0A89D" w14:textId="30028578" w:rsidR="00060BB5" w:rsidRPr="00060BB5" w:rsidRDefault="00060BB5" w:rsidP="00060BB5">
            <w:pPr>
              <w:rPr>
                <w:rFonts w:cs="Arial"/>
                <w:sz w:val="18"/>
                <w:szCs w:val="18"/>
              </w:rPr>
            </w:pPr>
            <w:r w:rsidRPr="00060BB5">
              <w:rPr>
                <w:sz w:val="18"/>
                <w:szCs w:val="18"/>
              </w:rPr>
              <w:lastRenderedPageBreak/>
              <w:t>Možnost nastavení obou okulárů v rozmezí +7 až -7 dioptrií</w:t>
            </w:r>
            <w:r w:rsidR="0008362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15D0A" w14:textId="77777777" w:rsidR="00060BB5" w:rsidRPr="002E2597" w:rsidRDefault="00060BB5" w:rsidP="00060BB5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AFF7C" w14:textId="77777777" w:rsidR="00060BB5" w:rsidRDefault="00060BB5" w:rsidP="00060BB5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7EA07" w14:textId="77777777" w:rsidR="00060BB5" w:rsidRPr="00BB7702" w:rsidRDefault="00060BB5" w:rsidP="00060BB5">
            <w:pPr>
              <w:rPr>
                <w:color w:val="FF0000"/>
              </w:rPr>
            </w:pPr>
          </w:p>
        </w:tc>
      </w:tr>
      <w:tr w:rsidR="00060BB5" w14:paraId="3270B339" w14:textId="77777777" w:rsidTr="008B0E61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C180" w14:textId="70B02183" w:rsidR="00060BB5" w:rsidRPr="00060BB5" w:rsidRDefault="00060BB5" w:rsidP="00060BB5">
            <w:pPr>
              <w:rPr>
                <w:rFonts w:cs="Arial"/>
                <w:sz w:val="18"/>
                <w:szCs w:val="18"/>
              </w:rPr>
            </w:pPr>
            <w:r w:rsidRPr="00060BB5">
              <w:rPr>
                <w:sz w:val="18"/>
                <w:szCs w:val="18"/>
              </w:rPr>
              <w:t xml:space="preserve">Volný pohyb v horizontální rovině s </w:t>
            </w:r>
            <w:proofErr w:type="spellStart"/>
            <w:r w:rsidRPr="00060BB5">
              <w:rPr>
                <w:sz w:val="18"/>
                <w:szCs w:val="18"/>
              </w:rPr>
              <w:t>radiusem</w:t>
            </w:r>
            <w:proofErr w:type="spellEnd"/>
            <w:r w:rsidRPr="00060BB5">
              <w:rPr>
                <w:sz w:val="18"/>
                <w:szCs w:val="18"/>
              </w:rPr>
              <w:t xml:space="preserve"> až 120</w:t>
            </w:r>
            <w:r>
              <w:rPr>
                <w:sz w:val="18"/>
                <w:szCs w:val="18"/>
              </w:rPr>
              <w:t xml:space="preserve"> </w:t>
            </w:r>
            <w:r w:rsidRPr="00060BB5">
              <w:rPr>
                <w:sz w:val="18"/>
                <w:szCs w:val="18"/>
              </w:rPr>
              <w:t>cm</w:t>
            </w:r>
            <w:r w:rsidR="0008362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438E5" w14:textId="77777777" w:rsidR="00060BB5" w:rsidRPr="002E2597" w:rsidRDefault="00060BB5" w:rsidP="00060BB5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78A86" w14:textId="77777777" w:rsidR="00060BB5" w:rsidRDefault="00060BB5" w:rsidP="00060BB5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A0EA5" w14:textId="77777777" w:rsidR="00060BB5" w:rsidRPr="00BB7702" w:rsidRDefault="00060BB5" w:rsidP="00060BB5">
            <w:pPr>
              <w:rPr>
                <w:color w:val="FF0000"/>
              </w:rPr>
            </w:pPr>
          </w:p>
        </w:tc>
      </w:tr>
      <w:tr w:rsidR="00060BB5" w14:paraId="15EFA766" w14:textId="77777777" w:rsidTr="008B0E61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57BFE" w14:textId="21BBFFBA" w:rsidR="00060BB5" w:rsidRPr="00060BB5" w:rsidRDefault="00060BB5" w:rsidP="00060BB5">
            <w:pPr>
              <w:rPr>
                <w:rFonts w:cs="Arial"/>
                <w:sz w:val="18"/>
                <w:szCs w:val="18"/>
              </w:rPr>
            </w:pPr>
            <w:r w:rsidRPr="00060BB5">
              <w:rPr>
                <w:sz w:val="18"/>
                <w:szCs w:val="18"/>
              </w:rPr>
              <w:t>Otočné rameno kolposkopu</w:t>
            </w:r>
            <w:r w:rsidR="0008362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29B82" w14:textId="77777777" w:rsidR="00060BB5" w:rsidRPr="002E2597" w:rsidRDefault="00060BB5" w:rsidP="00060BB5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4BB12" w14:textId="77777777" w:rsidR="00060BB5" w:rsidRDefault="00060BB5" w:rsidP="00060BB5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96A4B" w14:textId="77777777" w:rsidR="00060BB5" w:rsidRPr="00BB7702" w:rsidRDefault="00060BB5" w:rsidP="00060BB5">
            <w:pPr>
              <w:rPr>
                <w:color w:val="FF0000"/>
              </w:rPr>
            </w:pPr>
          </w:p>
        </w:tc>
      </w:tr>
      <w:tr w:rsidR="00060BB5" w14:paraId="4ACF05B4" w14:textId="77777777" w:rsidTr="008B0E61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9DC96" w14:textId="5FECFD3D" w:rsidR="00060BB5" w:rsidRPr="00060BB5" w:rsidRDefault="00060BB5" w:rsidP="00060BB5">
            <w:pPr>
              <w:rPr>
                <w:rFonts w:cs="Arial"/>
                <w:sz w:val="18"/>
                <w:szCs w:val="18"/>
              </w:rPr>
            </w:pPr>
            <w:r w:rsidRPr="00060BB5">
              <w:rPr>
                <w:sz w:val="18"/>
                <w:szCs w:val="18"/>
              </w:rPr>
              <w:t>Napájecí zdroj integrovaný do ramene</w:t>
            </w:r>
            <w:r w:rsidR="0008362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034A5" w14:textId="77777777" w:rsidR="00060BB5" w:rsidRPr="002E2597" w:rsidRDefault="00060BB5" w:rsidP="00060BB5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062B9" w14:textId="77777777" w:rsidR="00060BB5" w:rsidRDefault="00060BB5" w:rsidP="00060BB5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849AA" w14:textId="77777777" w:rsidR="00060BB5" w:rsidRPr="00BB7702" w:rsidRDefault="00060BB5" w:rsidP="00060BB5">
            <w:pPr>
              <w:rPr>
                <w:color w:val="FF0000"/>
              </w:rPr>
            </w:pPr>
          </w:p>
        </w:tc>
      </w:tr>
      <w:tr w:rsidR="00060BB5" w14:paraId="43DD85F7" w14:textId="77777777" w:rsidTr="008B0E61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A5DF7" w14:textId="444E51FF" w:rsidR="00060BB5" w:rsidRPr="00060BB5" w:rsidRDefault="00060BB5" w:rsidP="00060BB5">
            <w:pPr>
              <w:rPr>
                <w:rFonts w:cs="Arial"/>
                <w:sz w:val="18"/>
                <w:szCs w:val="18"/>
              </w:rPr>
            </w:pPr>
            <w:r w:rsidRPr="00060BB5">
              <w:rPr>
                <w:sz w:val="18"/>
                <w:szCs w:val="18"/>
              </w:rPr>
              <w:t>Lehká manipulace v horizontálním a vertikálním směru</w:t>
            </w:r>
            <w:r w:rsidR="0008362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3A42C" w14:textId="77777777" w:rsidR="00060BB5" w:rsidRPr="002E2597" w:rsidRDefault="00060BB5" w:rsidP="00060BB5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E04D9" w14:textId="77777777" w:rsidR="00060BB5" w:rsidRDefault="00060BB5" w:rsidP="00060BB5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CE302" w14:textId="77777777" w:rsidR="00060BB5" w:rsidRPr="00BB7702" w:rsidRDefault="00060BB5" w:rsidP="00060BB5">
            <w:pPr>
              <w:rPr>
                <w:color w:val="FF0000"/>
              </w:rPr>
            </w:pPr>
          </w:p>
        </w:tc>
      </w:tr>
      <w:tr w:rsidR="00060BB5" w14:paraId="61F2B45D" w14:textId="77777777" w:rsidTr="008B0E61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50424" w14:textId="0BAC6BCC" w:rsidR="00060BB5" w:rsidRPr="00060BB5" w:rsidRDefault="00060BB5" w:rsidP="00060BB5">
            <w:pPr>
              <w:rPr>
                <w:rFonts w:cs="Arial"/>
                <w:sz w:val="18"/>
                <w:szCs w:val="18"/>
              </w:rPr>
            </w:pPr>
            <w:r w:rsidRPr="00060BB5">
              <w:rPr>
                <w:sz w:val="18"/>
                <w:szCs w:val="18"/>
              </w:rPr>
              <w:t>Maximální příkon přístroje do 10 W</w:t>
            </w:r>
            <w:r w:rsidR="0008362F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C8A61" w14:textId="77777777" w:rsidR="00060BB5" w:rsidRPr="002E2597" w:rsidRDefault="00060BB5" w:rsidP="00060BB5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59903" w14:textId="77777777" w:rsidR="00060BB5" w:rsidRDefault="00060BB5" w:rsidP="00060BB5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BBF9C" w14:textId="77777777" w:rsidR="00060BB5" w:rsidRPr="00BB7702" w:rsidRDefault="00060BB5" w:rsidP="00060BB5">
            <w:pPr>
              <w:rPr>
                <w:color w:val="FF0000"/>
              </w:rPr>
            </w:pPr>
          </w:p>
        </w:tc>
      </w:tr>
      <w:tr w:rsidR="008B0E61" w:rsidRPr="008B0E61" w14:paraId="55125998" w14:textId="77777777" w:rsidTr="008B0E61">
        <w:trPr>
          <w:trHeight w:val="567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D4B1931" w14:textId="76FF2FD0" w:rsidR="008B0E61" w:rsidRPr="008B0E61" w:rsidRDefault="008B0E61" w:rsidP="008B0E61">
            <w:pPr>
              <w:jc w:val="center"/>
              <w:rPr>
                <w:b/>
                <w:bCs/>
                <w:szCs w:val="20"/>
                <w:u w:val="single"/>
              </w:rPr>
            </w:pPr>
            <w:r w:rsidRPr="008B0E61">
              <w:rPr>
                <w:b/>
                <w:bCs/>
                <w:szCs w:val="20"/>
                <w:u w:val="single"/>
              </w:rPr>
              <w:t>Integrovaná videokamera HD</w:t>
            </w:r>
          </w:p>
        </w:tc>
      </w:tr>
      <w:tr w:rsidR="00687538" w14:paraId="4108BA44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CCD6B" w14:textId="629CD70D" w:rsidR="00687538" w:rsidRPr="00687538" w:rsidRDefault="00687538" w:rsidP="006875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687538">
              <w:rPr>
                <w:sz w:val="18"/>
                <w:szCs w:val="18"/>
              </w:rPr>
              <w:t xml:space="preserve">in. rozlišení 1,2 </w:t>
            </w:r>
            <w:proofErr w:type="spellStart"/>
            <w:r w:rsidRPr="00687538">
              <w:rPr>
                <w:sz w:val="18"/>
                <w:szCs w:val="18"/>
              </w:rPr>
              <w:t>Mpixel</w:t>
            </w:r>
            <w:proofErr w:type="spellEnd"/>
            <w:r w:rsidR="00065791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16EF8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AE58D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53AAC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74FC24F1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9934B" w14:textId="35F30B3A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>CCD snímací senzor</w:t>
            </w:r>
            <w:r w:rsidR="00065791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4AD12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032BB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6E356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4ADF0AC6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0192B" w14:textId="434E7CC8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>USB 2.0 interface pro připojení k</w:t>
            </w:r>
            <w:r w:rsidR="00065791">
              <w:rPr>
                <w:sz w:val="18"/>
                <w:szCs w:val="18"/>
              </w:rPr>
              <w:t> </w:t>
            </w:r>
            <w:r w:rsidRPr="00687538">
              <w:rPr>
                <w:sz w:val="18"/>
                <w:szCs w:val="18"/>
              </w:rPr>
              <w:t>PC</w:t>
            </w:r>
            <w:r w:rsidR="00065791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26CFA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B7955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A626F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380C7833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348FB" w14:textId="3515EEFB" w:rsidR="00687538" w:rsidRPr="00687538" w:rsidRDefault="00687538" w:rsidP="006875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687538">
              <w:rPr>
                <w:sz w:val="18"/>
                <w:szCs w:val="18"/>
              </w:rPr>
              <w:t>ožní spínač</w:t>
            </w:r>
            <w:r w:rsidR="00065791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36C72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43FCE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082F3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005C5A1E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2F270" w14:textId="257DE35C" w:rsidR="00687538" w:rsidRPr="00687538" w:rsidRDefault="00687538" w:rsidP="006875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687538">
              <w:rPr>
                <w:sz w:val="18"/>
                <w:szCs w:val="18"/>
              </w:rPr>
              <w:t>ožnost dodání databázového software</w:t>
            </w:r>
            <w:r w:rsidR="00065791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BAED8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F7BDF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FE6F6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:rsidRPr="00687538" w14:paraId="3602020B" w14:textId="77777777" w:rsidTr="00687538">
        <w:trPr>
          <w:trHeight w:val="567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6DC83E11" w14:textId="4DE72ED6" w:rsidR="00687538" w:rsidRPr="00687538" w:rsidRDefault="00687538" w:rsidP="00687538">
            <w:pPr>
              <w:jc w:val="center"/>
              <w:rPr>
                <w:b/>
                <w:bCs/>
                <w:szCs w:val="20"/>
                <w:u w:val="single"/>
              </w:rPr>
            </w:pPr>
            <w:r w:rsidRPr="00687538">
              <w:rPr>
                <w:b/>
                <w:bCs/>
                <w:szCs w:val="20"/>
                <w:u w:val="single"/>
              </w:rPr>
              <w:t>Otočné rameno s</w:t>
            </w:r>
            <w:r w:rsidR="00B55029">
              <w:rPr>
                <w:b/>
                <w:bCs/>
                <w:szCs w:val="20"/>
                <w:u w:val="single"/>
              </w:rPr>
              <w:t> </w:t>
            </w:r>
            <w:r w:rsidRPr="00687538">
              <w:rPr>
                <w:b/>
                <w:bCs/>
                <w:szCs w:val="20"/>
                <w:u w:val="single"/>
              </w:rPr>
              <w:t>vyvážením</w:t>
            </w:r>
          </w:p>
        </w:tc>
      </w:tr>
      <w:tr w:rsidR="00687538" w14:paraId="3BC04C46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1DBD7" w14:textId="23E95F15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>Integrovaný napájecí zdroj do ramene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BC8E1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650A7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10CAD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1665BD28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70275" w14:textId="42145B4C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>Komfortní manipulace s vyváženým systémem v horizontálním a vertikálním</w:t>
            </w:r>
            <w:r>
              <w:rPr>
                <w:sz w:val="18"/>
                <w:szCs w:val="18"/>
              </w:rPr>
              <w:t xml:space="preserve"> směru.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617D9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DB567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4F487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60928344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8EF99" w14:textId="3EB870F8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>Aretace jednou páčkou. Dosah ramene až 120</w:t>
            </w:r>
            <w:r>
              <w:rPr>
                <w:sz w:val="18"/>
                <w:szCs w:val="18"/>
              </w:rPr>
              <w:t xml:space="preserve"> </w:t>
            </w:r>
            <w:r w:rsidRPr="00687538">
              <w:rPr>
                <w:sz w:val="18"/>
                <w:szCs w:val="18"/>
              </w:rPr>
              <w:t>cm.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C7E2D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143A9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D96E5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5D80AA4E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37DBB" w14:textId="06E46CA3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 xml:space="preserve">Stojan s </w:t>
            </w:r>
            <w:r>
              <w:rPr>
                <w:sz w:val="18"/>
                <w:szCs w:val="18"/>
              </w:rPr>
              <w:t>5</w:t>
            </w:r>
            <w:r w:rsidRPr="00687538">
              <w:rPr>
                <w:sz w:val="18"/>
                <w:szCs w:val="18"/>
              </w:rPr>
              <w:t xml:space="preserve"> kolečky se závažím, 2 kolečka s</w:t>
            </w:r>
            <w:r>
              <w:rPr>
                <w:sz w:val="18"/>
                <w:szCs w:val="18"/>
              </w:rPr>
              <w:t> </w:t>
            </w:r>
            <w:r w:rsidRPr="00687538">
              <w:rPr>
                <w:sz w:val="18"/>
                <w:szCs w:val="18"/>
              </w:rPr>
              <w:t>brzdou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B351A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1178C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14A00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54FEA27D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96959" w14:textId="04286B02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>Držák na PC s dosahem min. 255 mm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B2AB0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173FC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B606A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:rsidRPr="00687538" w14:paraId="7A583FAD" w14:textId="77777777" w:rsidTr="00687538">
        <w:trPr>
          <w:trHeight w:val="567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03C010FC" w14:textId="14C35B01" w:rsidR="00687538" w:rsidRPr="00687538" w:rsidRDefault="00687538" w:rsidP="00687538">
            <w:pPr>
              <w:jc w:val="center"/>
              <w:rPr>
                <w:b/>
                <w:bCs/>
                <w:szCs w:val="20"/>
                <w:u w:val="single"/>
              </w:rPr>
            </w:pPr>
            <w:r w:rsidRPr="00687538">
              <w:rPr>
                <w:b/>
                <w:bCs/>
                <w:szCs w:val="20"/>
                <w:u w:val="single"/>
              </w:rPr>
              <w:t xml:space="preserve">Software </w:t>
            </w:r>
          </w:p>
        </w:tc>
      </w:tr>
      <w:tr w:rsidR="00687538" w14:paraId="3B7E9EF8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9C44A" w14:textId="03CA5230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>Nahrávání jednotlivých snímků nebo celého vide</w:t>
            </w:r>
            <w:r>
              <w:rPr>
                <w:sz w:val="18"/>
                <w:szCs w:val="18"/>
              </w:rPr>
              <w:t>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BFD03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6236C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9CB71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54CA9767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C6B3D" w14:textId="03BFB9EF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>Live náhled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ADB20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53DE7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4BAAF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11E245E1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36348" w14:textId="7A0926E2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 xml:space="preserve">Možnost </w:t>
            </w:r>
            <w:r>
              <w:rPr>
                <w:sz w:val="18"/>
                <w:szCs w:val="18"/>
              </w:rPr>
              <w:t>s</w:t>
            </w:r>
            <w:r w:rsidRPr="00687538">
              <w:rPr>
                <w:sz w:val="18"/>
                <w:szCs w:val="18"/>
              </w:rPr>
              <w:t>puštění nahrávání pomocí pedálu a</w:t>
            </w:r>
            <w:r>
              <w:rPr>
                <w:sz w:val="18"/>
                <w:szCs w:val="18"/>
              </w:rPr>
              <w:t> </w:t>
            </w:r>
            <w:r w:rsidRPr="00687538">
              <w:rPr>
                <w:sz w:val="18"/>
                <w:szCs w:val="18"/>
              </w:rPr>
              <w:t>přes rozhraní programu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4A749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2652C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03807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411044A2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0E35DA" w14:textId="4C2593CD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>Možnost přidávání komentářů ke konkrétním vyšetřením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4CD01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96CEB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426C6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477655F4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D4E00" w14:textId="58A4084C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>Textový modul podle IFCPC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6547B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3BD8A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B1C38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01B111D3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B9DE17" w14:textId="27DF29DF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lastRenderedPageBreak/>
              <w:t>Možnost dokumentace pomocí grafických markerů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9D2E0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BAFE6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7B9D5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28FA7FC9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FD944" w14:textId="375616D2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>Mapování Kolposkopie a histologických nálezů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EBB81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C075F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3BA9A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1C44B96E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2FFE9" w14:textId="43DBB35A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>Vkládání informací o pacientov</w:t>
            </w:r>
            <w:r>
              <w:rPr>
                <w:sz w:val="18"/>
                <w:szCs w:val="18"/>
              </w:rPr>
              <w:t>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08827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41955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CB190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3D398921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07B62" w14:textId="5E7C518B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>Export záznamu včetně pacientských dat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A470E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49FA7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DB304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4913F972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6AF3A" w14:textId="62513722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>Možnost přímého tisku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CFA8C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4825B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9D16B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41E9271C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77887" w14:textId="074B63B8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>HTML reporty včetně obrázků a údajů o</w:t>
            </w:r>
            <w:r>
              <w:rPr>
                <w:sz w:val="18"/>
                <w:szCs w:val="18"/>
              </w:rPr>
              <w:t> </w:t>
            </w:r>
            <w:r w:rsidRPr="00687538">
              <w:rPr>
                <w:sz w:val="18"/>
                <w:szCs w:val="18"/>
              </w:rPr>
              <w:t>pacientovi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79F3F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50350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CDC39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27D4D463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D08D0" w14:textId="4220A647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>Strukturovaný záznam v</w:t>
            </w:r>
            <w:r>
              <w:rPr>
                <w:sz w:val="18"/>
                <w:szCs w:val="18"/>
              </w:rPr>
              <w:t> </w:t>
            </w:r>
            <w:r w:rsidRPr="00687538">
              <w:rPr>
                <w:sz w:val="18"/>
                <w:szCs w:val="18"/>
              </w:rPr>
              <w:t>databázi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7FE43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21CFD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F0F25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64C907A6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53E1D" w14:textId="7997C1AA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>Uživatelem definované vyhledávání textu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CA772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069C7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6B4F7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0BC7249B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F994E" w14:textId="4DED88B9" w:rsidR="00687538" w:rsidRP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>Automatické zálohování databáze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8F1C5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FE165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69678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14:paraId="76A08EF3" w14:textId="77777777" w:rsidTr="00687538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778C6" w14:textId="77777777" w:rsidR="00687538" w:rsidRDefault="00687538" w:rsidP="00687538">
            <w:pPr>
              <w:rPr>
                <w:sz w:val="18"/>
                <w:szCs w:val="18"/>
              </w:rPr>
            </w:pPr>
            <w:r w:rsidRPr="00687538">
              <w:rPr>
                <w:sz w:val="18"/>
                <w:szCs w:val="18"/>
              </w:rPr>
              <w:t>Součástí dodávky musí být moduly:</w:t>
            </w:r>
          </w:p>
          <w:p w14:paraId="158C7C22" w14:textId="6D4D228F" w:rsidR="00687538" w:rsidRPr="00B55029" w:rsidRDefault="00687538" w:rsidP="00687538">
            <w:pPr>
              <w:pStyle w:val="Odstavecseseznamem"/>
              <w:numPr>
                <w:ilvl w:val="1"/>
                <w:numId w:val="6"/>
              </w:numPr>
              <w:ind w:left="494"/>
              <w:contextualSpacing/>
              <w:rPr>
                <w:sz w:val="18"/>
                <w:szCs w:val="18"/>
              </w:rPr>
            </w:pPr>
            <w:r w:rsidRPr="00B55029">
              <w:rPr>
                <w:sz w:val="18"/>
                <w:szCs w:val="18"/>
              </w:rPr>
              <w:t xml:space="preserve">DICOM </w:t>
            </w:r>
            <w:proofErr w:type="spellStart"/>
            <w:r w:rsidRPr="00B55029">
              <w:rPr>
                <w:sz w:val="18"/>
                <w:szCs w:val="18"/>
              </w:rPr>
              <w:t>push</w:t>
            </w:r>
            <w:proofErr w:type="spellEnd"/>
            <w:r w:rsidRPr="00B55029">
              <w:rPr>
                <w:sz w:val="18"/>
                <w:szCs w:val="18"/>
              </w:rPr>
              <w:t xml:space="preserve"> interface – možnost odesílání snímků do PACS v </w:t>
            </w:r>
            <w:proofErr w:type="spellStart"/>
            <w:r w:rsidRPr="00B55029">
              <w:rPr>
                <w:sz w:val="18"/>
                <w:szCs w:val="18"/>
              </w:rPr>
              <w:t>DICOm</w:t>
            </w:r>
            <w:proofErr w:type="spellEnd"/>
            <w:r w:rsidRPr="00B55029">
              <w:rPr>
                <w:sz w:val="18"/>
                <w:szCs w:val="18"/>
              </w:rPr>
              <w:t xml:space="preserve"> formátu</w:t>
            </w:r>
            <w:r w:rsidR="00065791">
              <w:rPr>
                <w:sz w:val="18"/>
                <w:szCs w:val="18"/>
              </w:rPr>
              <w:t>,</w:t>
            </w:r>
          </w:p>
          <w:p w14:paraId="1B794DF0" w14:textId="53E5BE75" w:rsidR="00687538" w:rsidRPr="00687538" w:rsidRDefault="00687538" w:rsidP="00687538">
            <w:pPr>
              <w:pStyle w:val="Odstavecseseznamem"/>
              <w:numPr>
                <w:ilvl w:val="1"/>
                <w:numId w:val="6"/>
              </w:numPr>
              <w:ind w:left="494"/>
              <w:contextualSpacing/>
              <w:rPr>
                <w:sz w:val="18"/>
                <w:szCs w:val="18"/>
              </w:rPr>
            </w:pPr>
            <w:r w:rsidRPr="00B55029">
              <w:rPr>
                <w:sz w:val="18"/>
                <w:szCs w:val="18"/>
              </w:rPr>
              <w:t xml:space="preserve">Modul pro stažení </w:t>
            </w:r>
            <w:proofErr w:type="spellStart"/>
            <w:r w:rsidRPr="00B55029">
              <w:rPr>
                <w:sz w:val="18"/>
                <w:szCs w:val="18"/>
              </w:rPr>
              <w:t>worklistu</w:t>
            </w:r>
            <w:proofErr w:type="spellEnd"/>
            <w:r w:rsidRPr="00B55029">
              <w:rPr>
                <w:sz w:val="18"/>
                <w:szCs w:val="18"/>
              </w:rPr>
              <w:t xml:space="preserve"> přes DICOM</w:t>
            </w:r>
            <w:r w:rsidR="00740CE2" w:rsidRPr="00B5502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FA9F6" w14:textId="77777777" w:rsidR="00687538" w:rsidRPr="002E2597" w:rsidRDefault="00687538" w:rsidP="00687538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7F791" w14:textId="77777777" w:rsidR="00687538" w:rsidRDefault="00687538" w:rsidP="0068753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14E2B" w14:textId="77777777" w:rsidR="00687538" w:rsidRPr="00BB7702" w:rsidRDefault="00687538" w:rsidP="00687538">
            <w:pPr>
              <w:rPr>
                <w:color w:val="FF0000"/>
              </w:rPr>
            </w:pPr>
          </w:p>
        </w:tc>
      </w:tr>
      <w:tr w:rsidR="00687538" w:rsidRPr="00687538" w14:paraId="7520F8E8" w14:textId="77777777" w:rsidTr="00687538">
        <w:trPr>
          <w:trHeight w:val="567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661956BA" w14:textId="15847058" w:rsidR="00687538" w:rsidRPr="00687538" w:rsidRDefault="00687538" w:rsidP="00687538">
            <w:pPr>
              <w:jc w:val="center"/>
              <w:rPr>
                <w:b/>
                <w:bCs/>
                <w:szCs w:val="20"/>
                <w:u w:val="single"/>
              </w:rPr>
            </w:pPr>
            <w:r w:rsidRPr="00687538">
              <w:rPr>
                <w:b/>
                <w:bCs/>
                <w:szCs w:val="20"/>
                <w:u w:val="single"/>
              </w:rPr>
              <w:t xml:space="preserve">All in </w:t>
            </w:r>
            <w:proofErr w:type="spellStart"/>
            <w:r w:rsidRPr="00687538">
              <w:rPr>
                <w:b/>
                <w:bCs/>
                <w:szCs w:val="20"/>
                <w:u w:val="single"/>
              </w:rPr>
              <w:t>one</w:t>
            </w:r>
            <w:proofErr w:type="spellEnd"/>
            <w:r w:rsidRPr="00687538">
              <w:rPr>
                <w:b/>
                <w:bCs/>
                <w:szCs w:val="20"/>
                <w:u w:val="single"/>
              </w:rPr>
              <w:t xml:space="preserve"> PC</w:t>
            </w:r>
          </w:p>
        </w:tc>
      </w:tr>
      <w:tr w:rsidR="00740CE2" w14:paraId="5A72091B" w14:textId="77777777" w:rsidTr="00740CE2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06A7D" w14:textId="66BF4C79" w:rsidR="00740CE2" w:rsidRPr="00740CE2" w:rsidRDefault="00740CE2" w:rsidP="00740CE2">
            <w:pPr>
              <w:rPr>
                <w:sz w:val="18"/>
                <w:szCs w:val="18"/>
              </w:rPr>
            </w:pPr>
            <w:r w:rsidRPr="00740CE2">
              <w:rPr>
                <w:sz w:val="18"/>
                <w:szCs w:val="18"/>
              </w:rPr>
              <w:t>Medicínský atest DIN EN 60601-1:2013, DIN EN 60601-1-2:2013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22C61" w14:textId="77777777" w:rsidR="00740CE2" w:rsidRPr="002E2597" w:rsidRDefault="00740CE2" w:rsidP="00740CE2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D5F73" w14:textId="77777777" w:rsidR="00740CE2" w:rsidRDefault="00740CE2" w:rsidP="00740CE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3B34C" w14:textId="77777777" w:rsidR="00740CE2" w:rsidRPr="00BB7702" w:rsidRDefault="00740CE2" w:rsidP="00740CE2">
            <w:pPr>
              <w:rPr>
                <w:color w:val="FF0000"/>
              </w:rPr>
            </w:pPr>
          </w:p>
        </w:tc>
      </w:tr>
      <w:tr w:rsidR="00740CE2" w14:paraId="62753D73" w14:textId="77777777" w:rsidTr="00740CE2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FCF5B" w14:textId="2FC87C0D" w:rsidR="00740CE2" w:rsidRPr="00740CE2" w:rsidRDefault="00740CE2" w:rsidP="00740CE2">
            <w:pPr>
              <w:rPr>
                <w:sz w:val="18"/>
                <w:szCs w:val="18"/>
              </w:rPr>
            </w:pPr>
            <w:r w:rsidRPr="00740CE2">
              <w:rPr>
                <w:sz w:val="18"/>
                <w:szCs w:val="18"/>
              </w:rPr>
              <w:t>Splňující 2006/95/EC, 93/42/EEC</w:t>
            </w:r>
            <w:r>
              <w:rPr>
                <w:sz w:val="18"/>
                <w:szCs w:val="18"/>
              </w:rPr>
              <w:t>.</w:t>
            </w:r>
            <w:r w:rsidRPr="00740CE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2C28D" w14:textId="77777777" w:rsidR="00740CE2" w:rsidRPr="002E2597" w:rsidRDefault="00740CE2" w:rsidP="00740CE2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E9C07" w14:textId="77777777" w:rsidR="00740CE2" w:rsidRDefault="00740CE2" w:rsidP="00740CE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47550" w14:textId="77777777" w:rsidR="00740CE2" w:rsidRPr="00BB7702" w:rsidRDefault="00740CE2" w:rsidP="00740CE2">
            <w:pPr>
              <w:rPr>
                <w:color w:val="FF0000"/>
              </w:rPr>
            </w:pPr>
          </w:p>
        </w:tc>
      </w:tr>
      <w:tr w:rsidR="00740CE2" w14:paraId="0D5C0E48" w14:textId="77777777" w:rsidTr="00740CE2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D4716B" w14:textId="394BC7A1" w:rsidR="00740CE2" w:rsidRPr="00740CE2" w:rsidRDefault="00740CE2" w:rsidP="00740CE2">
            <w:pPr>
              <w:rPr>
                <w:sz w:val="18"/>
                <w:szCs w:val="18"/>
              </w:rPr>
            </w:pPr>
            <w:r w:rsidRPr="00740CE2">
              <w:rPr>
                <w:sz w:val="18"/>
                <w:szCs w:val="18"/>
              </w:rPr>
              <w:t>Kovové tělo</w:t>
            </w:r>
            <w:r>
              <w:rPr>
                <w:sz w:val="18"/>
                <w:szCs w:val="18"/>
              </w:rPr>
              <w:t>.</w:t>
            </w:r>
            <w:r w:rsidRPr="00740CE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1022CF" w14:textId="77777777" w:rsidR="00740CE2" w:rsidRPr="002E2597" w:rsidRDefault="00740CE2" w:rsidP="00740CE2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452A9" w14:textId="77777777" w:rsidR="00740CE2" w:rsidRDefault="00740CE2" w:rsidP="00740CE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41A26" w14:textId="77777777" w:rsidR="00740CE2" w:rsidRPr="00BB7702" w:rsidRDefault="00740CE2" w:rsidP="00740CE2">
            <w:pPr>
              <w:rPr>
                <w:color w:val="FF0000"/>
              </w:rPr>
            </w:pPr>
          </w:p>
        </w:tc>
      </w:tr>
      <w:tr w:rsidR="00740CE2" w14:paraId="7828F8E9" w14:textId="77777777" w:rsidTr="00740CE2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B77BA" w14:textId="2B363B37" w:rsidR="00740CE2" w:rsidRPr="00740CE2" w:rsidRDefault="00740CE2" w:rsidP="00740CE2">
            <w:pPr>
              <w:rPr>
                <w:sz w:val="18"/>
                <w:szCs w:val="18"/>
              </w:rPr>
            </w:pPr>
            <w:r w:rsidRPr="00740CE2">
              <w:rPr>
                <w:sz w:val="18"/>
                <w:szCs w:val="18"/>
              </w:rPr>
              <w:t>Skleněný dotykový panel s podsvícenými tlačítky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ACF42F" w14:textId="77777777" w:rsidR="00740CE2" w:rsidRPr="002E2597" w:rsidRDefault="00740CE2" w:rsidP="00740CE2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09234" w14:textId="77777777" w:rsidR="00740CE2" w:rsidRDefault="00740CE2" w:rsidP="00740CE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5BAB8" w14:textId="77777777" w:rsidR="00740CE2" w:rsidRPr="00BB7702" w:rsidRDefault="00740CE2" w:rsidP="00740CE2">
            <w:pPr>
              <w:rPr>
                <w:color w:val="FF0000"/>
              </w:rPr>
            </w:pPr>
          </w:p>
        </w:tc>
      </w:tr>
      <w:tr w:rsidR="00740CE2" w14:paraId="55DF475B" w14:textId="77777777" w:rsidTr="00740CE2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77FF9" w14:textId="6B63EADD" w:rsidR="00740CE2" w:rsidRPr="00740CE2" w:rsidRDefault="00740CE2" w:rsidP="00740CE2">
            <w:pPr>
              <w:rPr>
                <w:sz w:val="18"/>
                <w:szCs w:val="18"/>
              </w:rPr>
            </w:pPr>
            <w:r w:rsidRPr="00740CE2">
              <w:rPr>
                <w:sz w:val="18"/>
                <w:szCs w:val="18"/>
              </w:rPr>
              <w:t>Min. i5 procesor, 6 gen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53EFC" w14:textId="77777777" w:rsidR="00740CE2" w:rsidRPr="002E2597" w:rsidRDefault="00740CE2" w:rsidP="00740CE2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E26FB" w14:textId="77777777" w:rsidR="00740CE2" w:rsidRDefault="00740CE2" w:rsidP="00740CE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A586E" w14:textId="77777777" w:rsidR="00740CE2" w:rsidRPr="00BB7702" w:rsidRDefault="00740CE2" w:rsidP="00740CE2">
            <w:pPr>
              <w:rPr>
                <w:color w:val="FF0000"/>
              </w:rPr>
            </w:pPr>
          </w:p>
        </w:tc>
      </w:tr>
      <w:tr w:rsidR="00740CE2" w14:paraId="113FDE0C" w14:textId="77777777" w:rsidTr="00740CE2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995B7" w14:textId="73362175" w:rsidR="00740CE2" w:rsidRPr="00740CE2" w:rsidRDefault="00740CE2" w:rsidP="00740CE2">
            <w:pPr>
              <w:rPr>
                <w:sz w:val="18"/>
                <w:szCs w:val="18"/>
              </w:rPr>
            </w:pPr>
            <w:r w:rsidRPr="00740CE2">
              <w:rPr>
                <w:sz w:val="18"/>
                <w:szCs w:val="18"/>
              </w:rPr>
              <w:t xml:space="preserve">Min. 4 </w:t>
            </w:r>
            <w:proofErr w:type="spellStart"/>
            <w:r w:rsidRPr="00740CE2">
              <w:rPr>
                <w:sz w:val="18"/>
                <w:szCs w:val="18"/>
              </w:rPr>
              <w:t>Gb</w:t>
            </w:r>
            <w:proofErr w:type="spellEnd"/>
            <w:r w:rsidRPr="00740CE2">
              <w:rPr>
                <w:sz w:val="18"/>
                <w:szCs w:val="18"/>
              </w:rPr>
              <w:t xml:space="preserve"> Ram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15677" w14:textId="77777777" w:rsidR="00740CE2" w:rsidRPr="002E2597" w:rsidRDefault="00740CE2" w:rsidP="00740CE2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EC38F" w14:textId="77777777" w:rsidR="00740CE2" w:rsidRDefault="00740CE2" w:rsidP="00740CE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124DC" w14:textId="77777777" w:rsidR="00740CE2" w:rsidRPr="00BB7702" w:rsidRDefault="00740CE2" w:rsidP="00740CE2">
            <w:pPr>
              <w:rPr>
                <w:color w:val="FF0000"/>
              </w:rPr>
            </w:pPr>
          </w:p>
        </w:tc>
      </w:tr>
      <w:tr w:rsidR="00740CE2" w14:paraId="60634B16" w14:textId="77777777" w:rsidTr="00740CE2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588FE" w14:textId="318D14C8" w:rsidR="00740CE2" w:rsidRPr="00740CE2" w:rsidRDefault="00740CE2" w:rsidP="00740CE2">
            <w:pPr>
              <w:rPr>
                <w:sz w:val="18"/>
                <w:szCs w:val="18"/>
              </w:rPr>
            </w:pPr>
            <w:r w:rsidRPr="00740CE2">
              <w:rPr>
                <w:sz w:val="18"/>
                <w:szCs w:val="18"/>
              </w:rPr>
              <w:t>4x USB 3.0, HDMI, DP</w:t>
            </w:r>
            <w:r w:rsidR="00065791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54526" w14:textId="77777777" w:rsidR="00740CE2" w:rsidRPr="002E2597" w:rsidRDefault="00740CE2" w:rsidP="00740CE2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AAA95" w14:textId="77777777" w:rsidR="00740CE2" w:rsidRDefault="00740CE2" w:rsidP="00740CE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EDF90" w14:textId="77777777" w:rsidR="00740CE2" w:rsidRPr="00BB7702" w:rsidRDefault="00740CE2" w:rsidP="00740CE2">
            <w:pPr>
              <w:rPr>
                <w:color w:val="FF0000"/>
              </w:rPr>
            </w:pPr>
          </w:p>
        </w:tc>
      </w:tr>
      <w:tr w:rsidR="00740CE2" w14:paraId="74C69DD8" w14:textId="77777777" w:rsidTr="00740CE2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C89BB" w14:textId="7EAE8B66" w:rsidR="00740CE2" w:rsidRPr="00740CE2" w:rsidRDefault="00740CE2" w:rsidP="00740CE2">
            <w:pPr>
              <w:rPr>
                <w:sz w:val="18"/>
                <w:szCs w:val="18"/>
              </w:rPr>
            </w:pPr>
            <w:r w:rsidRPr="00740CE2">
              <w:rPr>
                <w:sz w:val="18"/>
                <w:szCs w:val="18"/>
              </w:rPr>
              <w:t>Úhlopříčka 21,5“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CB46F" w14:textId="77777777" w:rsidR="00740CE2" w:rsidRPr="002E2597" w:rsidRDefault="00740CE2" w:rsidP="00740CE2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2D692" w14:textId="77777777" w:rsidR="00740CE2" w:rsidRDefault="00740CE2" w:rsidP="00740CE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E8D7C" w14:textId="77777777" w:rsidR="00740CE2" w:rsidRPr="00BB7702" w:rsidRDefault="00740CE2" w:rsidP="00740CE2">
            <w:pPr>
              <w:rPr>
                <w:color w:val="FF0000"/>
              </w:rPr>
            </w:pPr>
          </w:p>
        </w:tc>
      </w:tr>
      <w:tr w:rsidR="00740CE2" w14:paraId="22E7A06D" w14:textId="77777777" w:rsidTr="00740CE2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592C7" w14:textId="7D265978" w:rsidR="00740CE2" w:rsidRPr="00740CE2" w:rsidRDefault="00740CE2" w:rsidP="00740CE2">
            <w:pPr>
              <w:rPr>
                <w:sz w:val="18"/>
                <w:szCs w:val="18"/>
              </w:rPr>
            </w:pPr>
            <w:r w:rsidRPr="00740CE2">
              <w:rPr>
                <w:sz w:val="18"/>
                <w:szCs w:val="18"/>
              </w:rPr>
              <w:t xml:space="preserve">Výměnný SSD </w:t>
            </w:r>
            <w:proofErr w:type="spellStart"/>
            <w:r w:rsidRPr="00740CE2">
              <w:rPr>
                <w:sz w:val="18"/>
                <w:szCs w:val="18"/>
              </w:rPr>
              <w:t>Tray</w:t>
            </w:r>
            <w:proofErr w:type="spellEnd"/>
            <w:r w:rsidRPr="00740CE2">
              <w:rPr>
                <w:sz w:val="18"/>
                <w:szCs w:val="18"/>
              </w:rPr>
              <w:t xml:space="preserve"> pro snadnou zálohu dat a</w:t>
            </w:r>
            <w:r>
              <w:rPr>
                <w:sz w:val="18"/>
                <w:szCs w:val="18"/>
              </w:rPr>
              <w:t> v</w:t>
            </w:r>
            <w:r w:rsidRPr="00740CE2">
              <w:rPr>
                <w:sz w:val="18"/>
                <w:szCs w:val="18"/>
              </w:rPr>
              <w:t>ýměnu disku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CE650" w14:textId="77777777" w:rsidR="00740CE2" w:rsidRPr="002E2597" w:rsidRDefault="00740CE2" w:rsidP="00740CE2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C5505" w14:textId="77777777" w:rsidR="00740CE2" w:rsidRDefault="00740CE2" w:rsidP="00740CE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65F02" w14:textId="77777777" w:rsidR="00740CE2" w:rsidRPr="00BB7702" w:rsidRDefault="00740CE2" w:rsidP="00740CE2">
            <w:pPr>
              <w:rPr>
                <w:color w:val="FF0000"/>
              </w:rPr>
            </w:pPr>
          </w:p>
        </w:tc>
      </w:tr>
      <w:tr w:rsidR="00740CE2" w14:paraId="1D254794" w14:textId="77777777" w:rsidTr="00740CE2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52FD" w14:textId="434338F8" w:rsidR="00740CE2" w:rsidRPr="00740CE2" w:rsidRDefault="00740CE2" w:rsidP="00740CE2">
            <w:pPr>
              <w:rPr>
                <w:sz w:val="18"/>
                <w:szCs w:val="18"/>
              </w:rPr>
            </w:pPr>
            <w:r w:rsidRPr="00740CE2">
              <w:rPr>
                <w:sz w:val="18"/>
                <w:szCs w:val="18"/>
              </w:rPr>
              <w:t xml:space="preserve">Min. 120 </w:t>
            </w:r>
            <w:proofErr w:type="spellStart"/>
            <w:r w:rsidRPr="00740CE2">
              <w:rPr>
                <w:sz w:val="18"/>
                <w:szCs w:val="18"/>
              </w:rPr>
              <w:t>Gb</w:t>
            </w:r>
            <w:proofErr w:type="spellEnd"/>
            <w:r w:rsidRPr="00740CE2">
              <w:rPr>
                <w:sz w:val="18"/>
                <w:szCs w:val="18"/>
              </w:rPr>
              <w:t xml:space="preserve"> SSD disk</w:t>
            </w:r>
            <w:r>
              <w:rPr>
                <w:sz w:val="18"/>
                <w:szCs w:val="18"/>
              </w:rPr>
              <w:t>.</w:t>
            </w:r>
            <w:r w:rsidRPr="00740CE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378C5" w14:textId="77777777" w:rsidR="00740CE2" w:rsidRPr="002E2597" w:rsidRDefault="00740CE2" w:rsidP="00740CE2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F4A2" w14:textId="77777777" w:rsidR="00740CE2" w:rsidRDefault="00740CE2" w:rsidP="00740CE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1C73E" w14:textId="77777777" w:rsidR="00740CE2" w:rsidRPr="00BB7702" w:rsidRDefault="00740CE2" w:rsidP="00740CE2">
            <w:pPr>
              <w:rPr>
                <w:color w:val="FF0000"/>
              </w:rPr>
            </w:pPr>
          </w:p>
        </w:tc>
      </w:tr>
      <w:tr w:rsidR="00740CE2" w14:paraId="742F09D5" w14:textId="77777777" w:rsidTr="00740CE2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BB81A" w14:textId="04ED5CFC" w:rsidR="00740CE2" w:rsidRPr="00740CE2" w:rsidRDefault="00740CE2" w:rsidP="00740CE2">
            <w:pPr>
              <w:rPr>
                <w:sz w:val="18"/>
                <w:szCs w:val="18"/>
              </w:rPr>
            </w:pPr>
            <w:r w:rsidRPr="00740CE2">
              <w:rPr>
                <w:sz w:val="18"/>
                <w:szCs w:val="18"/>
              </w:rPr>
              <w:t>Wifi modul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D2C345" w14:textId="77777777" w:rsidR="00740CE2" w:rsidRPr="002E2597" w:rsidRDefault="00740CE2" w:rsidP="00740CE2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9F16D" w14:textId="77777777" w:rsidR="00740CE2" w:rsidRDefault="00740CE2" w:rsidP="00740CE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FC7C1" w14:textId="77777777" w:rsidR="00740CE2" w:rsidRPr="00BB7702" w:rsidRDefault="00740CE2" w:rsidP="00740CE2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lastRenderedPageBreak/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68BC5BAC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060BB5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5B3FEAB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FD6809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FD6809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20místné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60F2E0AF" w:rsidR="00344E00" w:rsidRPr="008B0E61" w:rsidRDefault="003465E0" w:rsidP="008B0E61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8B0E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C04D0" w14:textId="77777777" w:rsidR="0009331C" w:rsidRDefault="0009331C" w:rsidP="00344E00">
      <w:r>
        <w:separator/>
      </w:r>
    </w:p>
  </w:endnote>
  <w:endnote w:type="continuationSeparator" w:id="0">
    <w:p w14:paraId="38941605" w14:textId="77777777" w:rsidR="0009331C" w:rsidRDefault="0009331C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153BB" w14:textId="77777777" w:rsidR="0009331C" w:rsidRDefault="0009331C" w:rsidP="00344E00">
      <w:r>
        <w:separator/>
      </w:r>
    </w:p>
  </w:footnote>
  <w:footnote w:type="continuationSeparator" w:id="0">
    <w:p w14:paraId="6C973495" w14:textId="77777777" w:rsidR="0009331C" w:rsidRDefault="0009331C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4A82A6E2" w:rsidR="003560BC" w:rsidRDefault="003560BC">
    <w:pPr>
      <w:pStyle w:val="Zhlav"/>
    </w:pPr>
    <w:r>
      <w:t>Příloha č. 2_1</w:t>
    </w:r>
    <w:r w:rsidR="00060BB5">
      <w:t>6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A5992"/>
    <w:multiLevelType w:val="hybridMultilevel"/>
    <w:tmpl w:val="56D47B0E"/>
    <w:lvl w:ilvl="0" w:tplc="BB065362">
      <w:start w:val="18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abstractNum w:abstractNumId="5" w15:restartNumberingAfterBreak="0">
    <w:nsid w:val="6C9B3677"/>
    <w:multiLevelType w:val="hybridMultilevel"/>
    <w:tmpl w:val="585071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1837115089">
    <w:abstractNumId w:val="3"/>
  </w:num>
  <w:num w:numId="6" w16cid:durableId="6529561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6318"/>
    <w:rsid w:val="00024052"/>
    <w:rsid w:val="0004061D"/>
    <w:rsid w:val="00060BB5"/>
    <w:rsid w:val="000638ED"/>
    <w:rsid w:val="00065791"/>
    <w:rsid w:val="0008362F"/>
    <w:rsid w:val="0009331C"/>
    <w:rsid w:val="000962DD"/>
    <w:rsid w:val="000A2946"/>
    <w:rsid w:val="000A7983"/>
    <w:rsid w:val="000D2848"/>
    <w:rsid w:val="00102D28"/>
    <w:rsid w:val="001068BA"/>
    <w:rsid w:val="0011111A"/>
    <w:rsid w:val="00124470"/>
    <w:rsid w:val="001361B7"/>
    <w:rsid w:val="001A4508"/>
    <w:rsid w:val="001B3041"/>
    <w:rsid w:val="001D04F5"/>
    <w:rsid w:val="001F58C4"/>
    <w:rsid w:val="002211CA"/>
    <w:rsid w:val="00234B72"/>
    <w:rsid w:val="00271730"/>
    <w:rsid w:val="00277C21"/>
    <w:rsid w:val="003037DC"/>
    <w:rsid w:val="0032576C"/>
    <w:rsid w:val="00344E00"/>
    <w:rsid w:val="003465E0"/>
    <w:rsid w:val="003560BC"/>
    <w:rsid w:val="00384F84"/>
    <w:rsid w:val="003A74A4"/>
    <w:rsid w:val="003B7A3A"/>
    <w:rsid w:val="004A0646"/>
    <w:rsid w:val="004A1F36"/>
    <w:rsid w:val="004D2320"/>
    <w:rsid w:val="00501D0D"/>
    <w:rsid w:val="00516F06"/>
    <w:rsid w:val="005508C9"/>
    <w:rsid w:val="00563BC0"/>
    <w:rsid w:val="005D377A"/>
    <w:rsid w:val="005D612F"/>
    <w:rsid w:val="005F05A0"/>
    <w:rsid w:val="005F16B1"/>
    <w:rsid w:val="00626D32"/>
    <w:rsid w:val="00652A65"/>
    <w:rsid w:val="00667825"/>
    <w:rsid w:val="0068016E"/>
    <w:rsid w:val="00687538"/>
    <w:rsid w:val="006A0315"/>
    <w:rsid w:val="006C247B"/>
    <w:rsid w:val="006D2D3B"/>
    <w:rsid w:val="006E0413"/>
    <w:rsid w:val="00702CC6"/>
    <w:rsid w:val="00740CE2"/>
    <w:rsid w:val="00741669"/>
    <w:rsid w:val="007434FF"/>
    <w:rsid w:val="007E6B13"/>
    <w:rsid w:val="008146F8"/>
    <w:rsid w:val="00815FE5"/>
    <w:rsid w:val="008629B0"/>
    <w:rsid w:val="008B0E61"/>
    <w:rsid w:val="0090796A"/>
    <w:rsid w:val="00924040"/>
    <w:rsid w:val="00935C18"/>
    <w:rsid w:val="00967C35"/>
    <w:rsid w:val="00977726"/>
    <w:rsid w:val="009852D1"/>
    <w:rsid w:val="00994E3A"/>
    <w:rsid w:val="009D2C4C"/>
    <w:rsid w:val="00A1356F"/>
    <w:rsid w:val="00A31E1B"/>
    <w:rsid w:val="00A630D0"/>
    <w:rsid w:val="00AF394D"/>
    <w:rsid w:val="00B55029"/>
    <w:rsid w:val="00BA0C73"/>
    <w:rsid w:val="00BA362A"/>
    <w:rsid w:val="00BD21AF"/>
    <w:rsid w:val="00BE612D"/>
    <w:rsid w:val="00C27360"/>
    <w:rsid w:val="00C813D6"/>
    <w:rsid w:val="00C920C0"/>
    <w:rsid w:val="00C97E95"/>
    <w:rsid w:val="00CC0D12"/>
    <w:rsid w:val="00CE6ACC"/>
    <w:rsid w:val="00D008FB"/>
    <w:rsid w:val="00D52F77"/>
    <w:rsid w:val="00D57921"/>
    <w:rsid w:val="00DC4B98"/>
    <w:rsid w:val="00DC7AD4"/>
    <w:rsid w:val="00DF1AED"/>
    <w:rsid w:val="00DF7302"/>
    <w:rsid w:val="00DF7DAB"/>
    <w:rsid w:val="00E609B9"/>
    <w:rsid w:val="00EB0484"/>
    <w:rsid w:val="00ED3D94"/>
    <w:rsid w:val="00ED63D1"/>
    <w:rsid w:val="00EF7A84"/>
    <w:rsid w:val="00F141BA"/>
    <w:rsid w:val="00F31E36"/>
    <w:rsid w:val="00F51825"/>
    <w:rsid w:val="00FD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9777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938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2022-12-16T16:08:00Z</dcterms:created>
  <dcterms:modified xsi:type="dcterms:W3CDTF">2023-02-05T20:31:00Z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