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9E1AE" w14:textId="50D62F3C" w:rsidR="00AD156A" w:rsidRDefault="00AD156A" w:rsidP="00AD156A">
      <w:pPr>
        <w:jc w:val="right"/>
        <w:rPr>
          <w:szCs w:val="20"/>
        </w:rPr>
      </w:pPr>
      <w:r w:rsidRPr="00AD156A">
        <w:rPr>
          <w:szCs w:val="20"/>
        </w:rPr>
        <w:t>Příloha č. 2_1 - Technická specifikace</w:t>
      </w:r>
    </w:p>
    <w:p w14:paraId="43DEEDB5" w14:textId="77777777" w:rsidR="00AD156A" w:rsidRPr="00AD156A" w:rsidRDefault="00AD156A" w:rsidP="00AD156A">
      <w:pPr>
        <w:jc w:val="right"/>
        <w:rPr>
          <w:rFonts w:cs="Arial"/>
          <w:b/>
          <w:szCs w:val="20"/>
        </w:rPr>
      </w:pPr>
    </w:p>
    <w:p w14:paraId="0A33CF67" w14:textId="2A00D9A2" w:rsidR="00344E00" w:rsidRPr="00AD156A" w:rsidRDefault="00344E00" w:rsidP="00344E00">
      <w:pPr>
        <w:jc w:val="both"/>
        <w:rPr>
          <w:rFonts w:cs="Arial"/>
          <w:b/>
          <w:szCs w:val="20"/>
        </w:rPr>
      </w:pPr>
      <w:r w:rsidRPr="00AD156A">
        <w:rPr>
          <w:rFonts w:cs="Arial"/>
          <w:b/>
          <w:szCs w:val="20"/>
        </w:rPr>
        <w:t xml:space="preserve">Vyplněná příloha č. </w:t>
      </w:r>
      <w:r w:rsidR="00233176" w:rsidRPr="00AD156A">
        <w:rPr>
          <w:rFonts w:cs="Arial"/>
          <w:b/>
          <w:szCs w:val="20"/>
        </w:rPr>
        <w:t>2_1</w:t>
      </w:r>
      <w:r w:rsidRPr="00AD156A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D24B7F" w:rsidRDefault="00344E00" w:rsidP="00344E00">
      <w:pPr>
        <w:jc w:val="both"/>
        <w:rPr>
          <w:rFonts w:cs="Arial"/>
          <w:b/>
          <w:szCs w:val="20"/>
        </w:rPr>
      </w:pPr>
    </w:p>
    <w:p w14:paraId="2A88271F" w14:textId="561A5078" w:rsidR="0001773C" w:rsidRPr="00AD156A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AD156A">
        <w:rPr>
          <w:rFonts w:cs="Arial"/>
          <w:b/>
          <w:sz w:val="24"/>
        </w:rPr>
        <w:t xml:space="preserve">Název </w:t>
      </w:r>
      <w:r w:rsidR="00233176" w:rsidRPr="00AD156A">
        <w:rPr>
          <w:rFonts w:cs="Arial"/>
          <w:b/>
          <w:sz w:val="24"/>
        </w:rPr>
        <w:t xml:space="preserve">části </w:t>
      </w:r>
      <w:r w:rsidRPr="00AD156A">
        <w:rPr>
          <w:rFonts w:cs="Arial"/>
          <w:b/>
          <w:sz w:val="24"/>
        </w:rPr>
        <w:t>veřejné zakázky</w:t>
      </w:r>
      <w:r w:rsidR="00233176" w:rsidRPr="00AD156A">
        <w:rPr>
          <w:rFonts w:cs="Arial"/>
          <w:b/>
          <w:sz w:val="24"/>
        </w:rPr>
        <w:t>:</w:t>
      </w:r>
      <w:r w:rsidR="00B0395D" w:rsidRPr="00AD156A">
        <w:rPr>
          <w:rFonts w:cs="Arial"/>
          <w:b/>
          <w:sz w:val="24"/>
        </w:rPr>
        <w:t xml:space="preserve"> </w:t>
      </w:r>
      <w:r w:rsidR="00EC1EC3">
        <w:rPr>
          <w:rFonts w:cs="Arial"/>
          <w:b/>
          <w:sz w:val="24"/>
        </w:rPr>
        <w:t>N</w:t>
      </w:r>
      <w:r w:rsidR="009C0A2E" w:rsidRPr="00AD156A">
        <w:rPr>
          <w:rFonts w:cs="Arial"/>
          <w:b/>
          <w:sz w:val="24"/>
        </w:rPr>
        <w:t>oční stolky</w:t>
      </w:r>
    </w:p>
    <w:p w14:paraId="36FE6E12" w14:textId="3173D1C7" w:rsidR="00344E00" w:rsidRPr="00AD156A" w:rsidRDefault="00233176" w:rsidP="00F02529">
      <w:pPr>
        <w:shd w:val="clear" w:color="auto" w:fill="C1EAFF"/>
        <w:spacing w:after="120"/>
        <w:jc w:val="both"/>
        <w:outlineLvl w:val="0"/>
        <w:rPr>
          <w:rFonts w:cs="Arial"/>
          <w:bCs/>
          <w:sz w:val="24"/>
        </w:rPr>
      </w:pPr>
      <w:r w:rsidRPr="00AD156A">
        <w:rPr>
          <w:rFonts w:cs="Arial"/>
          <w:bCs/>
          <w:sz w:val="24"/>
        </w:rPr>
        <w:t>Část veřejné zakázky: 1</w:t>
      </w:r>
    </w:p>
    <w:p w14:paraId="59D1897F" w14:textId="77777777" w:rsidR="00344E00" w:rsidRPr="00AD156A" w:rsidRDefault="00344E00" w:rsidP="00991CD1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AD156A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AD156A" w:rsidRDefault="00344E00" w:rsidP="00B0395D">
      <w:pPr>
        <w:spacing w:after="120" w:line="276" w:lineRule="auto"/>
        <w:jc w:val="both"/>
        <w:rPr>
          <w:rFonts w:cs="Arial"/>
          <w:szCs w:val="20"/>
        </w:rPr>
      </w:pPr>
      <w:r w:rsidRPr="00AD156A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37D59C78" w:rsidR="00344E00" w:rsidRPr="00AD156A" w:rsidRDefault="00467E35" w:rsidP="00B0395D">
      <w:pPr>
        <w:spacing w:after="120" w:line="276" w:lineRule="auto"/>
        <w:jc w:val="both"/>
        <w:rPr>
          <w:rFonts w:cs="Arial"/>
          <w:szCs w:val="20"/>
        </w:rPr>
      </w:pPr>
      <w:r w:rsidRPr="00AD156A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p w14:paraId="4A24B2F2" w14:textId="4C30D6A3" w:rsidR="00344E00" w:rsidRPr="00AD156A" w:rsidRDefault="00344E00" w:rsidP="00B0395D">
      <w:pPr>
        <w:spacing w:after="120" w:line="276" w:lineRule="auto"/>
        <w:jc w:val="both"/>
        <w:rPr>
          <w:rFonts w:cs="Arial"/>
          <w:szCs w:val="20"/>
        </w:rPr>
      </w:pPr>
      <w:r w:rsidRPr="00AD156A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AD156A">
        <w:rPr>
          <w:rFonts w:cs="Arial"/>
          <w:b/>
          <w:bCs/>
          <w:szCs w:val="20"/>
        </w:rPr>
        <w:t>vybere ANO nebo NE podle toho, zda nabízený přístroj</w:t>
      </w:r>
      <w:r w:rsidRPr="00AD156A">
        <w:rPr>
          <w:rFonts w:cs="Arial"/>
          <w:szCs w:val="20"/>
        </w:rPr>
        <w:t xml:space="preserve"> (zařízení, zboží) </w:t>
      </w:r>
      <w:r w:rsidRPr="00AD156A">
        <w:rPr>
          <w:rFonts w:cs="Arial"/>
          <w:b/>
          <w:bCs/>
          <w:szCs w:val="20"/>
        </w:rPr>
        <w:t>komplexně splňuje požadavky zadavatele</w:t>
      </w:r>
      <w:r w:rsidRPr="00AD156A">
        <w:rPr>
          <w:rFonts w:cs="Arial"/>
          <w:szCs w:val="20"/>
        </w:rPr>
        <w:t xml:space="preserve">. </w:t>
      </w:r>
      <w:r w:rsidRPr="00AD156A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B0395D" w:rsidRPr="00AD156A">
        <w:rPr>
          <w:rFonts w:cs="Arial"/>
          <w:color w:val="385623" w:themeColor="accent6" w:themeShade="80"/>
          <w:szCs w:val="20"/>
        </w:rPr>
        <w:t> </w:t>
      </w:r>
      <w:r w:rsidRPr="00AD156A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AD156A" w:rsidRDefault="00344E00" w:rsidP="00B0395D">
      <w:pPr>
        <w:spacing w:after="120" w:line="276" w:lineRule="auto"/>
        <w:jc w:val="both"/>
        <w:rPr>
          <w:rFonts w:cs="Arial"/>
          <w:szCs w:val="20"/>
        </w:rPr>
      </w:pPr>
      <w:r w:rsidRPr="00AD156A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AD156A" w:rsidRDefault="00344E00" w:rsidP="00991CD1">
      <w:pPr>
        <w:spacing w:before="240" w:after="120"/>
        <w:jc w:val="both"/>
        <w:rPr>
          <w:rFonts w:cs="Arial"/>
          <w:b/>
          <w:bCs/>
          <w:szCs w:val="20"/>
        </w:rPr>
      </w:pPr>
      <w:r w:rsidRPr="00AD156A">
        <w:rPr>
          <w:rFonts w:cs="Arial"/>
          <w:b/>
          <w:bCs/>
          <w:szCs w:val="20"/>
        </w:rPr>
        <w:t>Technická specifikace</w:t>
      </w:r>
    </w:p>
    <w:p w14:paraId="250714B0" w14:textId="00C34908" w:rsidR="00467E35" w:rsidRDefault="00467E35" w:rsidP="00233176">
      <w:pPr>
        <w:jc w:val="both"/>
        <w:rPr>
          <w:i/>
        </w:rPr>
      </w:pPr>
    </w:p>
    <w:p w14:paraId="4538C513" w14:textId="77777777" w:rsidR="008041C5" w:rsidRPr="00AD156A" w:rsidRDefault="008041C5" w:rsidP="00B0395D">
      <w:pPr>
        <w:keepNext/>
        <w:jc w:val="right"/>
        <w:rPr>
          <w:b/>
          <w:bCs/>
          <w:i/>
          <w:iCs/>
          <w:color w:val="FF0000"/>
          <w:szCs w:val="20"/>
        </w:rPr>
      </w:pPr>
      <w:r w:rsidRPr="00AD156A">
        <w:rPr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8041C5" w:rsidRPr="00B0395D" w14:paraId="00EDF17A" w14:textId="77777777" w:rsidTr="002A0AE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2DED3A9A" w14:textId="54F6CDBD" w:rsidR="008041C5" w:rsidRPr="00B0395D" w:rsidRDefault="008041C5" w:rsidP="002A0AE3">
            <w:pPr>
              <w:spacing w:before="120" w:after="120"/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B0395D">
              <w:rPr>
                <w:rFonts w:cs="Arial"/>
                <w:b/>
                <w:bCs/>
                <w:szCs w:val="20"/>
              </w:rPr>
              <w:t>Noční stolky</w:t>
            </w:r>
            <w:r w:rsidR="00BA48E6" w:rsidRPr="00B0395D">
              <w:rPr>
                <w:rFonts w:cs="Arial"/>
                <w:b/>
                <w:bCs/>
                <w:szCs w:val="20"/>
              </w:rPr>
              <w:t xml:space="preserve"> (Pacientský stolek s jídelní deskou</w:t>
            </w:r>
            <w:r w:rsidR="00227648" w:rsidRPr="00B0395D">
              <w:rPr>
                <w:rFonts w:cs="Arial"/>
                <w:b/>
                <w:bCs/>
                <w:szCs w:val="20"/>
              </w:rPr>
              <w:t>, pojízdný)</w:t>
            </w:r>
          </w:p>
        </w:tc>
      </w:tr>
      <w:tr w:rsidR="008041C5" w:rsidRPr="00B0395D" w14:paraId="13637744" w14:textId="77777777" w:rsidTr="005E22D2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58C65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b/>
                <w:bCs/>
                <w:szCs w:val="20"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F7C593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8041C5" w:rsidRPr="00B0395D" w14:paraId="5671E465" w14:textId="77777777" w:rsidTr="005E22D2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31D87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8F0BC3A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8041C5" w:rsidRPr="00B0395D" w14:paraId="55FFDAA6" w14:textId="77777777" w:rsidTr="005E22D2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3E309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F39C323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8041C5" w:rsidRPr="00B0395D" w14:paraId="793270CC" w14:textId="77777777" w:rsidTr="005E22D2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3F057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b/>
                <w:bCs/>
                <w:szCs w:val="20"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811E0" w14:textId="366108D7" w:rsidR="008041C5" w:rsidRPr="00B0395D" w:rsidRDefault="009C0A2E" w:rsidP="005E22D2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b/>
                <w:bCs/>
                <w:szCs w:val="20"/>
              </w:rPr>
              <w:t>12</w:t>
            </w:r>
          </w:p>
        </w:tc>
      </w:tr>
      <w:tr w:rsidR="008041C5" w:rsidRPr="00B0395D" w14:paraId="7D9D6204" w14:textId="77777777" w:rsidTr="005E22D2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4BAE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4A1891" w14:textId="77777777" w:rsidR="008041C5" w:rsidRPr="00B0395D" w:rsidRDefault="008041C5" w:rsidP="005E22D2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8041C5" w:rsidRPr="00B0395D" w14:paraId="2163A43F" w14:textId="77777777" w:rsidTr="005E22D2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63083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3FCB35" w14:textId="77777777" w:rsidR="008041C5" w:rsidRPr="00B0395D" w:rsidRDefault="008041C5" w:rsidP="005E22D2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8041C5" w:rsidRPr="00B0395D" w14:paraId="31D304D6" w14:textId="77777777" w:rsidTr="005E22D2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F42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D60D8F" w14:textId="77777777" w:rsidR="008041C5" w:rsidRPr="00B0395D" w:rsidRDefault="008041C5" w:rsidP="005E22D2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8041C5" w:rsidRPr="00B0395D" w14:paraId="7880FA7E" w14:textId="77777777" w:rsidTr="005E22D2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5013" w14:textId="77777777" w:rsidR="008041C5" w:rsidRPr="00B0395D" w:rsidRDefault="008041C5" w:rsidP="005E22D2">
            <w:pPr>
              <w:rPr>
                <w:rFonts w:cs="Arial"/>
                <w:b/>
                <w:bCs/>
                <w:szCs w:val="20"/>
              </w:rPr>
            </w:pPr>
            <w:r w:rsidRPr="00B0395D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A5A393" w14:textId="77777777" w:rsidR="008041C5" w:rsidRPr="00B0395D" w:rsidRDefault="008041C5" w:rsidP="005E22D2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8041C5" w:rsidRPr="00B0395D" w14:paraId="0B26250A" w14:textId="77777777" w:rsidTr="005E22D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716A78B" w14:textId="77777777" w:rsidR="008041C5" w:rsidRPr="00B0395D" w:rsidRDefault="008041C5" w:rsidP="005E22D2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B0395D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8041C5" w:rsidRPr="00B0395D" w14:paraId="4641B5D5" w14:textId="77777777" w:rsidTr="00B0395D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167A42F" w14:textId="7E3B93CF" w:rsidR="008041C5" w:rsidRPr="00B0395D" w:rsidRDefault="00B0395D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b/>
                <w:szCs w:val="20"/>
              </w:rPr>
              <w:t>Č</w:t>
            </w:r>
            <w:r w:rsidR="008041C5" w:rsidRPr="00B0395D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01277B8" w14:textId="16D288D8" w:rsidR="008041C5" w:rsidRPr="00B0395D" w:rsidRDefault="00B0395D" w:rsidP="00B0395D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b/>
                <w:szCs w:val="20"/>
              </w:rPr>
              <w:t>S</w:t>
            </w:r>
            <w:r w:rsidR="008041C5" w:rsidRPr="00B0395D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F877CC0" w14:textId="77777777" w:rsidR="008041C5" w:rsidRPr="00B0395D" w:rsidRDefault="008041C5" w:rsidP="005E22D2">
            <w:pPr>
              <w:jc w:val="center"/>
              <w:rPr>
                <w:rFonts w:cs="Arial"/>
                <w:b/>
                <w:szCs w:val="20"/>
              </w:rPr>
            </w:pPr>
            <w:r w:rsidRPr="00B0395D">
              <w:rPr>
                <w:rFonts w:cs="Arial"/>
                <w:b/>
                <w:szCs w:val="20"/>
              </w:rPr>
              <w:t xml:space="preserve">Splněno </w:t>
            </w:r>
          </w:p>
          <w:p w14:paraId="7BC9A059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b/>
                <w:szCs w:val="20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011964EE" w14:textId="77777777" w:rsidR="008041C5" w:rsidRPr="00B0395D" w:rsidRDefault="008041C5" w:rsidP="005E22D2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B0395D">
              <w:rPr>
                <w:rFonts w:cs="Arial"/>
                <w:b/>
                <w:bCs/>
                <w:szCs w:val="20"/>
              </w:rPr>
              <w:t>Konkrétní specifikace / hodnota</w:t>
            </w:r>
          </w:p>
        </w:tc>
      </w:tr>
      <w:tr w:rsidR="008041C5" w:rsidRPr="00B0395D" w14:paraId="355B765A" w14:textId="77777777" w:rsidTr="00B0395D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98F22" w14:textId="66126AFC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50017" w14:textId="5A4711F5" w:rsidR="008041C5" w:rsidRPr="00B0395D" w:rsidRDefault="0008663B" w:rsidP="00B0395D">
            <w:pPr>
              <w:spacing w:line="276" w:lineRule="auto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Oboustranné provedení</w:t>
            </w:r>
            <w:r w:rsidR="00D9368B" w:rsidRPr="00B0395D">
              <w:rPr>
                <w:rFonts w:cs="Arial"/>
                <w:szCs w:val="20"/>
              </w:rPr>
              <w:t xml:space="preserve">, </w:t>
            </w:r>
            <w:r w:rsidR="00912A9B" w:rsidRPr="00B0395D">
              <w:rPr>
                <w:rFonts w:cs="Arial"/>
                <w:szCs w:val="20"/>
              </w:rPr>
              <w:t>stabilní kovová konstrukce včetně podvozku.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E814C0C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4F2C18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</w:tr>
      <w:tr w:rsidR="00F81315" w:rsidRPr="00B0395D" w14:paraId="1B49F64D" w14:textId="77777777" w:rsidTr="00B0395D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86309" w14:textId="5CD4ECBA" w:rsidR="00F8131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lastRenderedPageBreak/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C38F1" w14:textId="4A6B2EC8" w:rsidR="00F81315" w:rsidRPr="00B0395D" w:rsidRDefault="00F81315" w:rsidP="00B0395D">
            <w:pPr>
              <w:spacing w:line="276" w:lineRule="auto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Materiál desky z odolného a dobře udržovatelného i</w:t>
            </w:r>
            <w:r w:rsidR="00B0395D">
              <w:rPr>
                <w:rFonts w:cs="Arial"/>
                <w:szCs w:val="20"/>
              </w:rPr>
              <w:t> </w:t>
            </w:r>
            <w:r w:rsidRPr="00B0395D">
              <w:rPr>
                <w:rFonts w:cs="Arial"/>
                <w:szCs w:val="20"/>
              </w:rPr>
              <w:t>dezinfikovatelného materiálu (kov, plast, HPL, nikoli dřevo či LTD).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2D16C3E" w14:textId="77777777" w:rsidR="00F81315" w:rsidRPr="00B0395D" w:rsidRDefault="00F8131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322F36" w14:textId="77777777" w:rsidR="00F81315" w:rsidRPr="00B0395D" w:rsidRDefault="00F81315" w:rsidP="005E22D2">
            <w:pPr>
              <w:jc w:val="center"/>
              <w:rPr>
                <w:rFonts w:cs="Arial"/>
                <w:szCs w:val="20"/>
              </w:rPr>
            </w:pPr>
          </w:p>
        </w:tc>
      </w:tr>
      <w:tr w:rsidR="00F75F3F" w:rsidRPr="00B0395D" w14:paraId="1047605E" w14:textId="77777777" w:rsidTr="00B0395D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0AC55" w14:textId="12A8D06D" w:rsidR="00F75F3F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FEBFC" w14:textId="42E4257F" w:rsidR="00F75F3F" w:rsidRPr="00B0395D" w:rsidRDefault="00115FD8" w:rsidP="00B0395D">
            <w:pPr>
              <w:spacing w:line="276" w:lineRule="auto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Odolná horní plocha a jídelní deska s postranními lištami zamezujícími pádu položených předmětů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F7CD160" w14:textId="77777777" w:rsidR="00F75F3F" w:rsidRPr="00B0395D" w:rsidRDefault="00F75F3F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793DDE" w14:textId="77777777" w:rsidR="00F75F3F" w:rsidRPr="00B0395D" w:rsidRDefault="00F75F3F" w:rsidP="005E22D2">
            <w:pPr>
              <w:jc w:val="center"/>
              <w:rPr>
                <w:rFonts w:cs="Arial"/>
                <w:szCs w:val="20"/>
              </w:rPr>
            </w:pPr>
          </w:p>
        </w:tc>
      </w:tr>
      <w:tr w:rsidR="008041C5" w:rsidRPr="00B0395D" w14:paraId="0CB30A08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8282D" w14:textId="33D06C13" w:rsidR="008041C5" w:rsidRPr="00B0395D" w:rsidRDefault="00BA3336" w:rsidP="005E22D2">
            <w:pPr>
              <w:jc w:val="center"/>
              <w:rPr>
                <w:rFonts w:cs="Arial"/>
                <w:szCs w:val="20"/>
                <w:lang w:val="en-US"/>
              </w:rPr>
            </w:pPr>
            <w:r w:rsidRPr="00B0395D">
              <w:rPr>
                <w:rFonts w:cs="Arial"/>
                <w:szCs w:val="20"/>
                <w:lang w:val="en-US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98D2" w14:textId="457F4C9B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Provedení stolku zásuvka, nika, dvířka, prostor pro obuv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5EF81BC" w14:textId="77777777" w:rsidR="008041C5" w:rsidRPr="00B0395D" w:rsidRDefault="008041C5" w:rsidP="005E22D2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050F426" w14:textId="77777777" w:rsidR="008041C5" w:rsidRPr="00B0395D" w:rsidRDefault="008041C5" w:rsidP="005E22D2">
            <w:pPr>
              <w:rPr>
                <w:rFonts w:cs="Arial"/>
                <w:szCs w:val="20"/>
              </w:rPr>
            </w:pPr>
          </w:p>
        </w:tc>
      </w:tr>
      <w:tr w:rsidR="008041C5" w:rsidRPr="00B0395D" w14:paraId="04DB09BB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949F89" w14:textId="75FE36F0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B92150" w14:textId="3FAABD7C" w:rsidR="001C0B84" w:rsidRPr="00B0395D" w:rsidRDefault="001C0B84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Integrovaná plynule výškově stavitelná jídelní deska s</w:t>
            </w:r>
            <w:r w:rsidR="00B0395D">
              <w:rPr>
                <w:rFonts w:cs="Arial"/>
                <w:szCs w:val="20"/>
              </w:rPr>
              <w:t> </w:t>
            </w:r>
            <w:r w:rsidRPr="00B0395D">
              <w:rPr>
                <w:rFonts w:cs="Arial"/>
                <w:szCs w:val="20"/>
              </w:rPr>
              <w:t>posilováním zdvihu se zajištěním, naklopitelná pro čtení i psaní, s automatickou aretací výšky a náklonu pro bezpečné a jednoduché ovládání</w:t>
            </w:r>
            <w:r w:rsidR="00C17FF2" w:rsidRPr="00B0395D">
              <w:rPr>
                <w:rFonts w:cs="Arial"/>
                <w:szCs w:val="20"/>
              </w:rPr>
              <w:t>, rozměry jídelní desky vhodné pro tác s jídlem min. 550x330 mm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1C3FCC09" w14:textId="77777777" w:rsidR="008041C5" w:rsidRPr="00B0395D" w:rsidRDefault="008041C5" w:rsidP="005E22D2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683442B" w14:textId="77777777" w:rsidR="008041C5" w:rsidRPr="00B0395D" w:rsidRDefault="008041C5" w:rsidP="005E22D2">
            <w:pPr>
              <w:rPr>
                <w:rFonts w:cs="Arial"/>
                <w:szCs w:val="20"/>
              </w:rPr>
            </w:pPr>
          </w:p>
        </w:tc>
      </w:tr>
      <w:tr w:rsidR="008041C5" w:rsidRPr="00B0395D" w14:paraId="446C5E6F" w14:textId="77777777" w:rsidTr="00B0395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571B8" w14:textId="5F3EEBAB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85426" w14:textId="14341C76" w:rsidR="008041C5" w:rsidRPr="00B0395D" w:rsidRDefault="0008663B" w:rsidP="00B0395D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Zásuvka s pojistkou proti vypadnutí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DB0E10B" w14:textId="77777777" w:rsidR="008041C5" w:rsidRPr="00B0395D" w:rsidRDefault="008041C5" w:rsidP="005E22D2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B60F0E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</w:tr>
      <w:tr w:rsidR="008041C5" w:rsidRPr="00B0395D" w14:paraId="7CB43AC4" w14:textId="77777777" w:rsidTr="00B0395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6F93B5" w14:textId="10718407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822FE4" w14:textId="0B232768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Plastová vložka zásuvky z</w:t>
            </w:r>
            <w:r w:rsidR="001B3FF1">
              <w:rPr>
                <w:rFonts w:cs="Arial"/>
                <w:szCs w:val="20"/>
              </w:rPr>
              <w:t> </w:t>
            </w:r>
            <w:r w:rsidRPr="00B0395D">
              <w:rPr>
                <w:rFonts w:cs="Arial"/>
                <w:szCs w:val="20"/>
              </w:rPr>
              <w:t>ABS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0740CF4" w14:textId="77777777" w:rsidR="008041C5" w:rsidRPr="00B0395D" w:rsidRDefault="008041C5" w:rsidP="005E22D2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F21BF49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</w:tr>
      <w:tr w:rsidR="008041C5" w:rsidRPr="00B0395D" w14:paraId="02104A60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7D19" w14:textId="1FD478D3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E05B" w14:textId="5DAA534C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Uvnitř stolku prostor pro nápojovou PET lahev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1C658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82FC26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41C5" w:rsidRPr="00B0395D" w14:paraId="43A4F0DA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EF0F" w14:textId="62381756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F668" w14:textId="6EF55D4A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Prostor pro obuv ve spodní části stolku (pod dvířky) přístupný z čela stolku – polička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C5CA19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E70484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41C5" w:rsidRPr="00B0395D" w14:paraId="273D5D11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BE2D" w14:textId="62A5126D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9C2A" w14:textId="5608E2DB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Dvojitá plastová kolečka o průměru min. 65 mm</w:t>
            </w:r>
            <w:r w:rsidR="000A416C" w:rsidRPr="00B0395D">
              <w:rPr>
                <w:rFonts w:cs="Arial"/>
                <w:szCs w:val="20"/>
              </w:rPr>
              <w:t xml:space="preserve">, min. 2 kolečka </w:t>
            </w:r>
            <w:proofErr w:type="spellStart"/>
            <w:r w:rsidR="000A416C" w:rsidRPr="00B0395D">
              <w:rPr>
                <w:rFonts w:cs="Arial"/>
                <w:szCs w:val="20"/>
              </w:rPr>
              <w:t>brzditelná</w:t>
            </w:r>
            <w:proofErr w:type="spellEnd"/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C7CC9A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010584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41C5" w:rsidRPr="00B0395D" w14:paraId="4CF4EDF6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0CEB" w14:textId="1EA160C3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98F8" w14:textId="63FC5505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Uzamykatelná dvířka</w:t>
            </w:r>
            <w:r w:rsidR="00BB2BC4" w:rsidRPr="00B0395D">
              <w:rPr>
                <w:rFonts w:cs="Arial"/>
                <w:szCs w:val="20"/>
              </w:rPr>
              <w:t xml:space="preserve"> s dodávkou 2 klíčů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ED36D8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5D9A4B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41C5" w:rsidRPr="00B0395D" w14:paraId="059598F0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DCFB" w14:textId="14A47787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6CD6" w14:textId="625684C5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Držák ručníku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7F3E0F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CAA13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41C5" w:rsidRPr="00B0395D" w14:paraId="07CD5B67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D061" w14:textId="06B3F672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F04FC" w14:textId="2C305F3F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Korpus stolku bílý (stejná barva jako lůžka)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6F1907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00786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41C5" w:rsidRPr="00B0395D" w14:paraId="16EA7AA3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28FA" w14:textId="1C906F17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DF41" w14:textId="56C2BA05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Barevné provedení zásuvky a dvířek dle požadavku zadavatele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E991C3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89B4D1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41C5" w:rsidRPr="00B0395D" w14:paraId="10A949D8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8858" w14:textId="70483763" w:rsidR="008041C5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7C9A" w14:textId="07672C42" w:rsidR="008041C5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Možnost volby barevného provedení zásuvky a dvířek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8ED140" w14:textId="77777777" w:rsidR="008041C5" w:rsidRPr="00B0395D" w:rsidRDefault="008041C5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FE4BA9" w14:textId="77777777" w:rsidR="008041C5" w:rsidRPr="00B0395D" w:rsidRDefault="008041C5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08663B" w:rsidRPr="00B0395D" w14:paraId="75974C1F" w14:textId="77777777" w:rsidTr="00B0395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417F" w14:textId="458DBCA8" w:rsidR="0008663B" w:rsidRPr="00B0395D" w:rsidRDefault="00BA3336" w:rsidP="005E22D2">
            <w:pPr>
              <w:jc w:val="center"/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753B" w14:textId="1C199CAC" w:rsidR="0008663B" w:rsidRPr="00B0395D" w:rsidRDefault="0008663B" w:rsidP="00B0395D">
            <w:pPr>
              <w:rPr>
                <w:rFonts w:cs="Arial"/>
                <w:szCs w:val="20"/>
              </w:rPr>
            </w:pPr>
            <w:r w:rsidRPr="00B0395D">
              <w:rPr>
                <w:rFonts w:cs="Arial"/>
                <w:szCs w:val="20"/>
              </w:rPr>
              <w:t xml:space="preserve">Nosnost jídelní desky min. </w:t>
            </w:r>
            <w:r w:rsidR="00C17FF2" w:rsidRPr="00B0395D">
              <w:rPr>
                <w:rFonts w:cs="Arial"/>
                <w:szCs w:val="20"/>
              </w:rPr>
              <w:t>8</w:t>
            </w:r>
            <w:r w:rsidRPr="00B0395D">
              <w:rPr>
                <w:rFonts w:cs="Arial"/>
                <w:szCs w:val="20"/>
              </w:rPr>
              <w:t xml:space="preserve"> kg</w:t>
            </w:r>
            <w:r w:rsidR="001B3FF1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CD5F4E" w14:textId="77777777" w:rsidR="0008663B" w:rsidRPr="00B0395D" w:rsidRDefault="0008663B" w:rsidP="005E22D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CE0B60" w14:textId="77777777" w:rsidR="0008663B" w:rsidRPr="00B0395D" w:rsidRDefault="0008663B" w:rsidP="005E22D2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14:paraId="786FBE36" w14:textId="77777777" w:rsidR="00EC1EC3" w:rsidRDefault="00EC1EC3" w:rsidP="00EC1EC3">
      <w:pPr>
        <w:jc w:val="both"/>
        <w:rPr>
          <w:b/>
          <w:bCs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>
        <w:rPr>
          <w:i/>
          <w:sz w:val="18"/>
          <w:szCs w:val="18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dané normy.</w:t>
      </w:r>
    </w:p>
    <w:p w14:paraId="5EF73F3B" w14:textId="77777777" w:rsidR="00344E00" w:rsidRPr="00AD156A" w:rsidRDefault="00344E00" w:rsidP="00E84D72">
      <w:pPr>
        <w:spacing w:before="240" w:after="120"/>
        <w:jc w:val="both"/>
        <w:rPr>
          <w:rFonts w:cs="Arial"/>
          <w:b/>
          <w:bCs/>
          <w:szCs w:val="20"/>
        </w:rPr>
      </w:pPr>
      <w:r w:rsidRPr="00AD156A">
        <w:rPr>
          <w:rFonts w:cs="Arial"/>
          <w:b/>
          <w:bCs/>
          <w:szCs w:val="20"/>
        </w:rPr>
        <w:t>Doplňující informace:</w:t>
      </w:r>
    </w:p>
    <w:p w14:paraId="7EDF8E5C" w14:textId="48FB250B" w:rsidR="00AD156A" w:rsidRDefault="00AD156A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AD156A">
        <w:rPr>
          <w:rFonts w:cs="Arial"/>
          <w:szCs w:val="20"/>
        </w:rPr>
        <w:t>v rámci záruky budou BTK prováděny zdarma</w:t>
      </w:r>
    </w:p>
    <w:p w14:paraId="6881BBDC" w14:textId="20F5558C" w:rsidR="00344E00" w:rsidRPr="00AD156A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AD156A">
        <w:rPr>
          <w:rFonts w:cs="Arial"/>
          <w:szCs w:val="20"/>
        </w:rPr>
        <w:t>klasifikační třída zdravotnického přístroje</w:t>
      </w:r>
      <w:r w:rsidR="00F707B9" w:rsidRPr="00AD156A">
        <w:rPr>
          <w:rFonts w:cs="Arial"/>
          <w:szCs w:val="20"/>
        </w:rPr>
        <w:t>:</w:t>
      </w:r>
      <w:r w:rsidRPr="00AD156A">
        <w:rPr>
          <w:rFonts w:cs="Arial"/>
          <w:szCs w:val="20"/>
        </w:rPr>
        <w:tab/>
      </w:r>
      <w:r w:rsidRPr="00AD156A">
        <w:rPr>
          <w:rFonts w:cs="Arial"/>
          <w:szCs w:val="20"/>
        </w:rPr>
        <w:tab/>
      </w:r>
      <w:r w:rsidRPr="00AD156A">
        <w:rPr>
          <w:rFonts w:cs="Arial"/>
          <w:szCs w:val="20"/>
          <w:highlight w:val="yellow"/>
        </w:rPr>
        <w:t xml:space="preserve">…………… </w:t>
      </w:r>
      <w:r w:rsidRPr="00AD156A">
        <w:rPr>
          <w:rFonts w:cs="Arial"/>
          <w:color w:val="FF0000"/>
          <w:szCs w:val="20"/>
          <w:highlight w:val="yellow"/>
        </w:rPr>
        <w:t>(doplní dodavatel)</w:t>
      </w:r>
    </w:p>
    <w:p w14:paraId="29D4F092" w14:textId="620576D5" w:rsidR="00344E00" w:rsidRPr="00AD156A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AD156A">
        <w:rPr>
          <w:rFonts w:cs="Arial"/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AD156A">
        <w:rPr>
          <w:rFonts w:cs="Arial"/>
          <w:szCs w:val="20"/>
        </w:rPr>
        <w:t>:</w:t>
      </w:r>
      <w:r w:rsidRPr="00AD156A">
        <w:rPr>
          <w:rFonts w:cs="Arial"/>
          <w:szCs w:val="20"/>
        </w:rPr>
        <w:tab/>
      </w:r>
      <w:r w:rsidRPr="00AD156A">
        <w:rPr>
          <w:rFonts w:cs="Arial"/>
          <w:szCs w:val="20"/>
        </w:rPr>
        <w:tab/>
      </w:r>
      <w:r w:rsidRPr="00AD156A">
        <w:rPr>
          <w:rFonts w:cs="Arial"/>
          <w:szCs w:val="20"/>
          <w:highlight w:val="yellow"/>
        </w:rPr>
        <w:t>……………</w:t>
      </w:r>
      <w:r w:rsidR="00B0395D" w:rsidRPr="00AD156A">
        <w:rPr>
          <w:rFonts w:cs="Arial"/>
          <w:szCs w:val="20"/>
          <w:highlight w:val="yellow"/>
        </w:rPr>
        <w:t xml:space="preserve"> </w:t>
      </w:r>
      <w:r w:rsidRPr="00AD156A">
        <w:rPr>
          <w:rFonts w:cs="Arial"/>
          <w:color w:val="FF0000"/>
          <w:szCs w:val="20"/>
          <w:highlight w:val="yellow"/>
        </w:rPr>
        <w:t>(doplní dodavatel)</w:t>
      </w:r>
    </w:p>
    <w:sectPr w:rsidR="00344E00" w:rsidRPr="00AD15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85095" w14:textId="77777777" w:rsidR="00B12930" w:rsidRDefault="00B12930" w:rsidP="00344E00">
      <w:r>
        <w:separator/>
      </w:r>
    </w:p>
  </w:endnote>
  <w:endnote w:type="continuationSeparator" w:id="0">
    <w:p w14:paraId="0E588C49" w14:textId="77777777" w:rsidR="00B12930" w:rsidRDefault="00B1293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6BD6" w14:textId="77777777" w:rsidR="00D33776" w:rsidRDefault="00D337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021980B5" w:rsidR="005E22D2" w:rsidRDefault="005E22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837">
          <w:rPr>
            <w:noProof/>
          </w:rPr>
          <w:t>4</w:t>
        </w:r>
        <w:r>
          <w:fldChar w:fldCharType="end"/>
        </w:r>
      </w:p>
    </w:sdtContent>
  </w:sdt>
  <w:p w14:paraId="4F499BAB" w14:textId="77777777" w:rsidR="005E22D2" w:rsidRDefault="005E22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8900" w14:textId="77777777" w:rsidR="00D33776" w:rsidRDefault="00D337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87BE7" w14:textId="77777777" w:rsidR="00B12930" w:rsidRDefault="00B12930" w:rsidP="00344E00">
      <w:r>
        <w:separator/>
      </w:r>
    </w:p>
  </w:footnote>
  <w:footnote w:type="continuationSeparator" w:id="0">
    <w:p w14:paraId="4DCE6EBB" w14:textId="77777777" w:rsidR="00B12930" w:rsidRDefault="00B1293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6C90" w14:textId="77777777" w:rsidR="00D33776" w:rsidRDefault="00D337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6E387E51" w:rsidR="005E22D2" w:rsidRDefault="00AD156A" w:rsidP="00D33776">
    <w:pPr>
      <w:pStyle w:val="Zhlav"/>
      <w:jc w:val="center"/>
    </w:pPr>
    <w:r>
      <w:rPr>
        <w:noProof/>
      </w:rPr>
      <w:drawing>
        <wp:inline distT="0" distB="0" distL="0" distR="0" wp14:anchorId="262A7E9A" wp14:editId="47479597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066F" w14:textId="77777777" w:rsidR="00D33776" w:rsidRDefault="00D337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73919"/>
    <w:multiLevelType w:val="hybridMultilevel"/>
    <w:tmpl w:val="645EE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102512">
    <w:abstractNumId w:val="2"/>
  </w:num>
  <w:num w:numId="2" w16cid:durableId="2056932074">
    <w:abstractNumId w:val="1"/>
  </w:num>
  <w:num w:numId="3" w16cid:durableId="1881017861">
    <w:abstractNumId w:val="0"/>
  </w:num>
  <w:num w:numId="4" w16cid:durableId="508639143">
    <w:abstractNumId w:val="3"/>
  </w:num>
  <w:num w:numId="5" w16cid:durableId="483281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36AF5"/>
    <w:rsid w:val="00040FEB"/>
    <w:rsid w:val="00061231"/>
    <w:rsid w:val="00063DCE"/>
    <w:rsid w:val="00064456"/>
    <w:rsid w:val="00073960"/>
    <w:rsid w:val="00083552"/>
    <w:rsid w:val="0008663B"/>
    <w:rsid w:val="000962DD"/>
    <w:rsid w:val="000A416C"/>
    <w:rsid w:val="000B2444"/>
    <w:rsid w:val="0011111A"/>
    <w:rsid w:val="00113182"/>
    <w:rsid w:val="00113C0A"/>
    <w:rsid w:val="00115FD8"/>
    <w:rsid w:val="00116965"/>
    <w:rsid w:val="0013332F"/>
    <w:rsid w:val="00177A19"/>
    <w:rsid w:val="001843AE"/>
    <w:rsid w:val="001A4508"/>
    <w:rsid w:val="001B3FF1"/>
    <w:rsid w:val="001C0B84"/>
    <w:rsid w:val="001E669A"/>
    <w:rsid w:val="001F58C4"/>
    <w:rsid w:val="00205D27"/>
    <w:rsid w:val="002204D5"/>
    <w:rsid w:val="00227648"/>
    <w:rsid w:val="00233176"/>
    <w:rsid w:val="0025522F"/>
    <w:rsid w:val="00260346"/>
    <w:rsid w:val="00282F42"/>
    <w:rsid w:val="00283BD1"/>
    <w:rsid w:val="00284B2A"/>
    <w:rsid w:val="002A0AE3"/>
    <w:rsid w:val="002A27E6"/>
    <w:rsid w:val="002C55A8"/>
    <w:rsid w:val="002F64B0"/>
    <w:rsid w:val="00344E00"/>
    <w:rsid w:val="00362C77"/>
    <w:rsid w:val="00367329"/>
    <w:rsid w:val="0037778C"/>
    <w:rsid w:val="00384164"/>
    <w:rsid w:val="003850EE"/>
    <w:rsid w:val="003932B8"/>
    <w:rsid w:val="003A3E3D"/>
    <w:rsid w:val="003A5974"/>
    <w:rsid w:val="003A76FB"/>
    <w:rsid w:val="003B1E19"/>
    <w:rsid w:val="003C218D"/>
    <w:rsid w:val="003C3E12"/>
    <w:rsid w:val="003D498A"/>
    <w:rsid w:val="00443439"/>
    <w:rsid w:val="004470CA"/>
    <w:rsid w:val="00447E51"/>
    <w:rsid w:val="00451B2C"/>
    <w:rsid w:val="004656D3"/>
    <w:rsid w:val="00467E35"/>
    <w:rsid w:val="004718DC"/>
    <w:rsid w:val="004728A5"/>
    <w:rsid w:val="004766F2"/>
    <w:rsid w:val="004C0BFF"/>
    <w:rsid w:val="004F0BD5"/>
    <w:rsid w:val="005237DA"/>
    <w:rsid w:val="00544B95"/>
    <w:rsid w:val="00552B92"/>
    <w:rsid w:val="00597A7F"/>
    <w:rsid w:val="005C49CA"/>
    <w:rsid w:val="005E22D2"/>
    <w:rsid w:val="005F7A76"/>
    <w:rsid w:val="00631FFC"/>
    <w:rsid w:val="00637F7C"/>
    <w:rsid w:val="0065697D"/>
    <w:rsid w:val="006626B1"/>
    <w:rsid w:val="00672E66"/>
    <w:rsid w:val="00676FFF"/>
    <w:rsid w:val="006840A2"/>
    <w:rsid w:val="006A53D7"/>
    <w:rsid w:val="006A6CDF"/>
    <w:rsid w:val="006A6CF3"/>
    <w:rsid w:val="006A702C"/>
    <w:rsid w:val="006C1C44"/>
    <w:rsid w:val="006C435A"/>
    <w:rsid w:val="006C5A72"/>
    <w:rsid w:val="006D6B35"/>
    <w:rsid w:val="006E00B1"/>
    <w:rsid w:val="006E18CE"/>
    <w:rsid w:val="006E4EF7"/>
    <w:rsid w:val="006F62DC"/>
    <w:rsid w:val="00704494"/>
    <w:rsid w:val="00710581"/>
    <w:rsid w:val="00712C6D"/>
    <w:rsid w:val="007138FF"/>
    <w:rsid w:val="00724DAC"/>
    <w:rsid w:val="0073064B"/>
    <w:rsid w:val="00733C81"/>
    <w:rsid w:val="00741144"/>
    <w:rsid w:val="0074295E"/>
    <w:rsid w:val="00747A11"/>
    <w:rsid w:val="00747D9C"/>
    <w:rsid w:val="00787F6E"/>
    <w:rsid w:val="007A3885"/>
    <w:rsid w:val="007D0C27"/>
    <w:rsid w:val="007F53BA"/>
    <w:rsid w:val="008041C5"/>
    <w:rsid w:val="00811264"/>
    <w:rsid w:val="00815FE5"/>
    <w:rsid w:val="0085342F"/>
    <w:rsid w:val="00854609"/>
    <w:rsid w:val="00894B9E"/>
    <w:rsid w:val="008A5E4C"/>
    <w:rsid w:val="008A6988"/>
    <w:rsid w:val="008C0002"/>
    <w:rsid w:val="008C58AE"/>
    <w:rsid w:val="008E467A"/>
    <w:rsid w:val="00912A9B"/>
    <w:rsid w:val="009137E2"/>
    <w:rsid w:val="0093071C"/>
    <w:rsid w:val="00937608"/>
    <w:rsid w:val="00952276"/>
    <w:rsid w:val="00955DA3"/>
    <w:rsid w:val="009573B3"/>
    <w:rsid w:val="00961FB1"/>
    <w:rsid w:val="00975B54"/>
    <w:rsid w:val="00991CD1"/>
    <w:rsid w:val="009B1AF1"/>
    <w:rsid w:val="009C0A2E"/>
    <w:rsid w:val="009D0475"/>
    <w:rsid w:val="009E12C8"/>
    <w:rsid w:val="009F2C84"/>
    <w:rsid w:val="009F6DB1"/>
    <w:rsid w:val="00A00D5C"/>
    <w:rsid w:val="00A46CB3"/>
    <w:rsid w:val="00A56AB5"/>
    <w:rsid w:val="00A8607C"/>
    <w:rsid w:val="00AA0935"/>
    <w:rsid w:val="00AD156A"/>
    <w:rsid w:val="00AD33B0"/>
    <w:rsid w:val="00AD49EC"/>
    <w:rsid w:val="00AF7B65"/>
    <w:rsid w:val="00B0395D"/>
    <w:rsid w:val="00B12930"/>
    <w:rsid w:val="00B542D2"/>
    <w:rsid w:val="00B575E3"/>
    <w:rsid w:val="00B602CC"/>
    <w:rsid w:val="00B739FE"/>
    <w:rsid w:val="00B841BB"/>
    <w:rsid w:val="00B8590D"/>
    <w:rsid w:val="00BA3336"/>
    <w:rsid w:val="00BA48E6"/>
    <w:rsid w:val="00BB2BC4"/>
    <w:rsid w:val="00BD0790"/>
    <w:rsid w:val="00BF7174"/>
    <w:rsid w:val="00C0302E"/>
    <w:rsid w:val="00C17FF2"/>
    <w:rsid w:val="00C35D86"/>
    <w:rsid w:val="00C36600"/>
    <w:rsid w:val="00C3779C"/>
    <w:rsid w:val="00C53D4B"/>
    <w:rsid w:val="00C72D4A"/>
    <w:rsid w:val="00C920C0"/>
    <w:rsid w:val="00C9628F"/>
    <w:rsid w:val="00C963CB"/>
    <w:rsid w:val="00CB57E5"/>
    <w:rsid w:val="00CC6545"/>
    <w:rsid w:val="00CE1ABF"/>
    <w:rsid w:val="00CE6ACC"/>
    <w:rsid w:val="00CF582B"/>
    <w:rsid w:val="00CF5A28"/>
    <w:rsid w:val="00D20CF3"/>
    <w:rsid w:val="00D24B7F"/>
    <w:rsid w:val="00D33776"/>
    <w:rsid w:val="00D40601"/>
    <w:rsid w:val="00D63286"/>
    <w:rsid w:val="00D7039D"/>
    <w:rsid w:val="00D73835"/>
    <w:rsid w:val="00D77BF6"/>
    <w:rsid w:val="00D9368B"/>
    <w:rsid w:val="00DC412E"/>
    <w:rsid w:val="00DC7AD4"/>
    <w:rsid w:val="00DD371D"/>
    <w:rsid w:val="00DF1AED"/>
    <w:rsid w:val="00DF5674"/>
    <w:rsid w:val="00E03EA4"/>
    <w:rsid w:val="00E30C72"/>
    <w:rsid w:val="00E4061F"/>
    <w:rsid w:val="00E44144"/>
    <w:rsid w:val="00E61250"/>
    <w:rsid w:val="00E84D72"/>
    <w:rsid w:val="00E97A55"/>
    <w:rsid w:val="00EA1070"/>
    <w:rsid w:val="00EC1EC3"/>
    <w:rsid w:val="00ED7D03"/>
    <w:rsid w:val="00EF6E53"/>
    <w:rsid w:val="00EF74AE"/>
    <w:rsid w:val="00F02529"/>
    <w:rsid w:val="00F20D39"/>
    <w:rsid w:val="00F452AD"/>
    <w:rsid w:val="00F51825"/>
    <w:rsid w:val="00F70288"/>
    <w:rsid w:val="00F707B9"/>
    <w:rsid w:val="00F75837"/>
    <w:rsid w:val="00F75F3F"/>
    <w:rsid w:val="00F81315"/>
    <w:rsid w:val="00F91200"/>
    <w:rsid w:val="00FD5C37"/>
    <w:rsid w:val="00FD71FE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9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2023-03-28T06:16:00Z</dcterms:created>
  <dcterms:modified xsi:type="dcterms:W3CDTF">2023-03-28T06:16:00Z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2023-02-19T22:30:16Z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d204a04d-dd23-4c56-a22e-7e07cc98d27e</vt:lpwstr>
  </property>
  <property fmtid="{D5CDD505-2E9C-101B-9397-08002B2CF9AE}" pid="8" name="MSIP_Label_2063cd7f-2d21-486a-9f29-9c1683fdd175_ContentBits">
    <vt:lpwstr>0</vt:lpwstr>
  </property>
</Properties>
</file>