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E9D239C"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C6F58">
        <w:rPr>
          <w:rFonts w:ascii="Arial Narrow" w:hAnsi="Arial Narrow"/>
          <w:sz w:val="20"/>
        </w:rPr>
        <w:t>1</w:t>
      </w:r>
      <w:r w:rsidR="00707709">
        <w:rPr>
          <w:rFonts w:ascii="Arial Narrow" w:hAnsi="Arial Narrow"/>
          <w:sz w:val="20"/>
        </w:rPr>
        <w:t>8</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EDEB23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7D014E">
        <w:rPr>
          <w:rFonts w:ascii="Arial Narrow" w:hAnsi="Arial Narrow"/>
        </w:rPr>
        <w:t>8</w:t>
      </w:r>
      <w:r w:rsidR="00B81EA3">
        <w:rPr>
          <w:rFonts w:ascii="Arial Narrow" w:hAnsi="Arial Narrow"/>
        </w:rPr>
        <w:t xml:space="preserve">: </w:t>
      </w:r>
      <w:r w:rsidR="00F44B1E">
        <w:rPr>
          <w:rFonts w:ascii="Arial Narrow" w:hAnsi="Arial Narrow"/>
        </w:rPr>
        <w:t>„</w:t>
      </w:r>
      <w:r w:rsidR="00707709" w:rsidRPr="00707709">
        <w:rPr>
          <w:rFonts w:ascii="Arial Narrow" w:hAnsi="Arial Narrow" w:cs="Arial"/>
          <w:b/>
        </w:rPr>
        <w:t>Sterilizátor parní</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3CC0D" w14:textId="77777777" w:rsidR="007912B5" w:rsidRDefault="007912B5">
      <w:r>
        <w:separator/>
      </w:r>
    </w:p>
  </w:endnote>
  <w:endnote w:type="continuationSeparator" w:id="0">
    <w:p w14:paraId="4F922A5D" w14:textId="77777777" w:rsidR="007912B5" w:rsidRDefault="007912B5">
      <w:r>
        <w:continuationSeparator/>
      </w:r>
    </w:p>
  </w:endnote>
  <w:endnote w:type="continuationNotice" w:id="1">
    <w:p w14:paraId="265E0C18" w14:textId="77777777" w:rsidR="007912B5" w:rsidRDefault="00791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9191" w14:textId="77777777" w:rsidR="007912B5" w:rsidRDefault="007912B5">
      <w:r>
        <w:separator/>
      </w:r>
    </w:p>
  </w:footnote>
  <w:footnote w:type="continuationSeparator" w:id="0">
    <w:p w14:paraId="63B6CC0A" w14:textId="77777777" w:rsidR="007912B5" w:rsidRDefault="007912B5">
      <w:r>
        <w:continuationSeparator/>
      </w:r>
    </w:p>
  </w:footnote>
  <w:footnote w:type="continuationNotice" w:id="1">
    <w:p w14:paraId="062E77CB" w14:textId="77777777" w:rsidR="007912B5" w:rsidRDefault="007912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709"/>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12B5"/>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14E"/>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51F8"/>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18</Pages>
  <Words>5961</Words>
  <Characters>35176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41055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16</cp:revision>
  <cp:lastPrinted>2017-07-27T11:40:00Z</cp:lastPrinted>
  <dcterms:created xsi:type="dcterms:W3CDTF">2022-12-13T15:58:00Z</dcterms:created>
  <dcterms:modified xsi:type="dcterms:W3CDTF">2023-04-14T15:31:00Z</dcterms:modified>
</cp:coreProperties>
</file>