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E2D5B" w14:textId="14952935" w:rsidR="00CF068B" w:rsidRPr="00A505C2" w:rsidRDefault="00CF068B" w:rsidP="00CF068B">
      <w:pPr>
        <w:jc w:val="right"/>
        <w:outlineLvl w:val="0"/>
        <w:rPr>
          <w:rFonts w:ascii="Arial Narrow" w:hAnsi="Arial Narrow" w:cs="Arial"/>
          <w:b/>
          <w:bCs/>
          <w:sz w:val="20"/>
          <w:szCs w:val="20"/>
        </w:rPr>
      </w:pPr>
      <w:r w:rsidRPr="00A505C2">
        <w:rPr>
          <w:rFonts w:ascii="Arial Narrow" w:hAnsi="Arial Narrow" w:cs="Arial"/>
          <w:b/>
          <w:sz w:val="20"/>
          <w:szCs w:val="20"/>
        </w:rPr>
        <w:t>Příloha č. 1_</w:t>
      </w:r>
      <w:r w:rsidR="00275FC8">
        <w:rPr>
          <w:rFonts w:ascii="Arial Narrow" w:hAnsi="Arial Narrow" w:cs="Arial"/>
          <w:b/>
          <w:sz w:val="20"/>
          <w:szCs w:val="20"/>
        </w:rPr>
        <w:t>7</w:t>
      </w:r>
      <w:r w:rsidR="006B5153">
        <w:rPr>
          <w:rFonts w:ascii="Arial Narrow" w:hAnsi="Arial Narrow" w:cs="Arial"/>
          <w:b/>
          <w:sz w:val="20"/>
          <w:szCs w:val="20"/>
        </w:rPr>
        <w:t xml:space="preserve"> </w:t>
      </w:r>
      <w:r w:rsidR="001358AC" w:rsidRPr="001358AC">
        <w:rPr>
          <w:rFonts w:ascii="Arial Narrow" w:hAnsi="Arial Narrow" w:cs="Arial"/>
          <w:b/>
          <w:sz w:val="20"/>
          <w:szCs w:val="20"/>
        </w:rPr>
        <w:t>zadávací dokumentace</w:t>
      </w:r>
    </w:p>
    <w:p w14:paraId="4BAECBC8" w14:textId="774B4448" w:rsidR="00CF068B" w:rsidRDefault="00CF068B" w:rsidP="001358AC">
      <w:pPr>
        <w:spacing w:before="120"/>
        <w:jc w:val="center"/>
        <w:outlineLvl w:val="0"/>
        <w:rPr>
          <w:rFonts w:ascii="Arial Narrow" w:hAnsi="Arial Narrow" w:cs="Arial"/>
          <w:b/>
          <w:bCs/>
          <w:sz w:val="32"/>
          <w:szCs w:val="32"/>
        </w:rPr>
      </w:pPr>
      <w:r w:rsidRPr="00860BD0">
        <w:rPr>
          <w:rFonts w:ascii="Arial Narrow" w:hAnsi="Arial Narrow" w:cs="Arial"/>
          <w:b/>
          <w:bCs/>
          <w:sz w:val="32"/>
          <w:szCs w:val="32"/>
        </w:rPr>
        <w:t xml:space="preserve">KRYCÍ LIST </w:t>
      </w:r>
      <w:r>
        <w:rPr>
          <w:rFonts w:ascii="Arial Narrow" w:hAnsi="Arial Narrow" w:cs="Arial"/>
          <w:b/>
          <w:bCs/>
          <w:sz w:val="32"/>
          <w:szCs w:val="32"/>
        </w:rPr>
        <w:t xml:space="preserve">VČETNĚ CENOVÉ </w:t>
      </w:r>
      <w:r w:rsidRPr="00860BD0">
        <w:rPr>
          <w:rFonts w:ascii="Arial Narrow" w:hAnsi="Arial Narrow" w:cs="Arial"/>
          <w:b/>
          <w:bCs/>
          <w:sz w:val="32"/>
          <w:szCs w:val="32"/>
        </w:rPr>
        <w:t>NABÍDKY</w:t>
      </w: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1"/>
        <w:gridCol w:w="858"/>
        <w:gridCol w:w="1196"/>
        <w:gridCol w:w="2126"/>
        <w:gridCol w:w="1985"/>
      </w:tblGrid>
      <w:tr w:rsidR="00CF068B" w:rsidRPr="008831A3" w14:paraId="030EE6A9" w14:textId="77777777" w:rsidTr="00CB1678">
        <w:trPr>
          <w:trHeight w:val="67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7D7538" w14:textId="6C7DE304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Název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části </w:t>
            </w:r>
            <w:r w:rsidR="00275FC8">
              <w:rPr>
                <w:rFonts w:ascii="Arial Narrow" w:hAnsi="Arial Narrow" w:cs="Arial"/>
                <w:b/>
                <w:sz w:val="20"/>
                <w:szCs w:val="20"/>
              </w:rPr>
              <w:t>7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k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veřejné zakáz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ce</w:t>
            </w: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 zadávané jako nadlimitní veřejná zakázka v otevřeném řízení dle zákona č. 134/2016 Sb., o zadávání veřejných zakázek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6CDB8" w14:textId="61DE370B" w:rsidR="00BC3610" w:rsidRPr="00CF068B" w:rsidRDefault="00275FC8" w:rsidP="00592C6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275FC8">
              <w:rPr>
                <w:rFonts w:ascii="Arial" w:hAnsi="Arial" w:cs="Arial"/>
                <w:b/>
                <w:bCs/>
                <w:sz w:val="22"/>
                <w:szCs w:val="22"/>
              </w:rPr>
              <w:t>Monitor životních funkcí pacienta (6 ks) 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275FC8">
              <w:rPr>
                <w:rFonts w:ascii="Arial" w:hAnsi="Arial" w:cs="Arial"/>
                <w:b/>
                <w:bCs/>
                <w:sz w:val="22"/>
                <w:szCs w:val="22"/>
              </w:rPr>
              <w:t>centrálou</w:t>
            </w:r>
          </w:p>
        </w:tc>
      </w:tr>
      <w:tr w:rsidR="00CF068B" w:rsidRPr="008831A3" w14:paraId="1E3D76DC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39A90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Zadavatel</w:t>
            </w:r>
          </w:p>
        </w:tc>
      </w:tr>
      <w:tr w:rsidR="00CF068B" w:rsidRPr="008831A3" w14:paraId="08ADE82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0599B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8388" w14:textId="05719BF9" w:rsidR="00CF068B" w:rsidRPr="008831A3" w:rsidRDefault="00CF068B" w:rsidP="003104EA">
            <w:pPr>
              <w:ind w:left="708" w:hanging="708"/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Oblastní nemocnice </w:t>
            </w:r>
            <w:r w:rsidR="003104EA">
              <w:rPr>
                <w:rFonts w:ascii="Arial Narrow" w:hAnsi="Arial Narrow" w:cs="Arial"/>
                <w:b/>
                <w:bCs/>
                <w:sz w:val="20"/>
                <w:szCs w:val="20"/>
              </w:rPr>
              <w:t>Trutnov</w:t>
            </w: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 a.s.</w:t>
            </w:r>
          </w:p>
        </w:tc>
      </w:tr>
      <w:tr w:rsidR="00CF068B" w:rsidRPr="008831A3" w14:paraId="3D1273E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AEE6E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BCB48" w14:textId="07316DDE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 xml:space="preserve">Maxima Gorkého 77, </w:t>
            </w:r>
            <w:proofErr w:type="spellStart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Kryblice</w:t>
            </w:r>
            <w:proofErr w:type="spellEnd"/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, 541 01 Trutnov</w:t>
            </w:r>
          </w:p>
        </w:tc>
      </w:tr>
      <w:tr w:rsidR="00CF068B" w:rsidRPr="008831A3" w14:paraId="5A6C3068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6451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50562" w14:textId="7692C3D7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26000237</w:t>
            </w:r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 xml:space="preserve">/ </w:t>
            </w:r>
            <w:r w:rsidRPr="003104EA">
              <w:rPr>
                <w:rFonts w:ascii="Arial Narrow" w:hAnsi="Arial Narrow" w:cs="Arial"/>
                <w:sz w:val="20"/>
                <w:szCs w:val="20"/>
              </w:rPr>
              <w:t>CZ699004900</w:t>
            </w:r>
          </w:p>
        </w:tc>
      </w:tr>
      <w:tr w:rsidR="00CF068B" w:rsidRPr="008831A3" w14:paraId="5DDA860E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9DB4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Oprávněná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EFEF" w14:textId="0ED5353C" w:rsidR="00CF068B" w:rsidRPr="008831A3" w:rsidRDefault="003104EA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3104EA">
              <w:rPr>
                <w:rFonts w:ascii="Arial Narrow" w:hAnsi="Arial Narrow" w:cs="Arial"/>
                <w:bCs/>
                <w:sz w:val="20"/>
                <w:szCs w:val="20"/>
              </w:rPr>
              <w:t>Ing. Miroslav Procházka, Ph.D., předseda správní rady</w:t>
            </w:r>
          </w:p>
        </w:tc>
      </w:tr>
      <w:tr w:rsidR="00CF068B" w:rsidRPr="008831A3" w14:paraId="5A1F96A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55A5F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Adresa profilu zadavatele: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0D1B" w14:textId="5F9CA979" w:rsidR="00CF068B" w:rsidRPr="003104EA" w:rsidRDefault="00000000" w:rsidP="00EF78B8">
            <w:pPr>
              <w:rPr>
                <w:rFonts w:ascii="Arial" w:hAnsi="Arial" w:cs="Arial"/>
                <w:bCs/>
                <w:sz w:val="20"/>
                <w:szCs w:val="20"/>
              </w:rPr>
            </w:pPr>
            <w:hyperlink r:id="rId7" w:history="1">
              <w:r w:rsidR="003104EA" w:rsidRPr="003104EA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https://zakazky.cenakhk.cz/profile_display_1356.html</w:t>
              </w:r>
            </w:hyperlink>
            <w:r w:rsidR="00CF068B" w:rsidRPr="003104E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F068B" w:rsidRPr="008831A3" w14:paraId="753468E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85D1" w14:textId="77777777" w:rsidR="00CF068B" w:rsidRPr="008831A3" w:rsidRDefault="00CF068B" w:rsidP="00EF78B8">
            <w:pPr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Zástupce zadavatele</w:t>
            </w:r>
          </w:p>
        </w:tc>
      </w:tr>
      <w:tr w:rsidR="00CF068B" w:rsidRPr="008831A3" w14:paraId="3D3CA5A4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A97F2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99D0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bCs/>
                <w:sz w:val="20"/>
                <w:szCs w:val="20"/>
              </w:rPr>
              <w:t>J&amp;T advokátní kancelář s.r.o.</w:t>
            </w:r>
          </w:p>
        </w:tc>
      </w:tr>
      <w:tr w:rsidR="00CF068B" w:rsidRPr="008831A3" w14:paraId="6698B606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B5FB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DE57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Revoluční 763/15, 110 00 Praha 1 – Staré Město</w:t>
            </w:r>
          </w:p>
        </w:tc>
      </w:tr>
      <w:tr w:rsidR="00CF068B" w:rsidRPr="008831A3" w14:paraId="2A6A3741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8BFF4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D7E12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04996305/CZ04996305</w:t>
            </w:r>
          </w:p>
        </w:tc>
      </w:tr>
      <w:tr w:rsidR="00CF068B" w:rsidRPr="008831A3" w14:paraId="02A63619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D693B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1B9E" w14:textId="77777777" w:rsidR="00CF068B" w:rsidRPr="008831A3" w:rsidRDefault="00CF068B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Cs/>
                <w:sz w:val="20"/>
                <w:szCs w:val="20"/>
              </w:rPr>
              <w:t>JUDr. Jan Salmon, advokát</w:t>
            </w:r>
          </w:p>
        </w:tc>
      </w:tr>
      <w:tr w:rsidR="00CF068B" w:rsidRPr="008831A3" w14:paraId="403142CF" w14:textId="77777777" w:rsidTr="00CB1678">
        <w:trPr>
          <w:trHeight w:val="36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760B50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CD8AC" w14:textId="77777777" w:rsidR="00CF068B" w:rsidRPr="008831A3" w:rsidRDefault="00000000" w:rsidP="00EF78B8">
            <w:pPr>
              <w:rPr>
                <w:rFonts w:ascii="Arial Narrow" w:hAnsi="Arial Narrow" w:cs="Arial"/>
                <w:bCs/>
                <w:sz w:val="20"/>
                <w:szCs w:val="20"/>
              </w:rPr>
            </w:pPr>
            <w:hyperlink r:id="rId8" w:history="1">
              <w:r w:rsidR="00CF068B" w:rsidRPr="00A7673A">
                <w:rPr>
                  <w:rStyle w:val="Hypertextovodkaz"/>
                  <w:rFonts w:ascii="Arial Narrow" w:hAnsi="Arial Narrow" w:cs="Arial"/>
                  <w:bCs/>
                  <w:sz w:val="20"/>
                  <w:szCs w:val="20"/>
                </w:rPr>
                <w:t>zakazky@jtak.cz</w:t>
              </w:r>
            </w:hyperlink>
            <w:r w:rsidR="00CF068B" w:rsidRPr="008831A3">
              <w:rPr>
                <w:rFonts w:ascii="Arial Narrow" w:hAnsi="Arial Narrow" w:cs="Arial"/>
                <w:bCs/>
                <w:sz w:val="20"/>
                <w:szCs w:val="20"/>
              </w:rPr>
              <w:t>, tel.: +420 774 720 720</w:t>
            </w:r>
          </w:p>
        </w:tc>
      </w:tr>
      <w:tr w:rsidR="00CF068B" w:rsidRPr="008831A3" w14:paraId="79E83228" w14:textId="77777777" w:rsidTr="00CB1678">
        <w:trPr>
          <w:trHeight w:val="360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03F9" w14:textId="458366EB" w:rsidR="00CF068B" w:rsidRPr="00592C68" w:rsidRDefault="00CF068B" w:rsidP="00592C68">
            <w:pPr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Dodavatel</w:t>
            </w:r>
          </w:p>
        </w:tc>
      </w:tr>
      <w:tr w:rsidR="00CF068B" w:rsidRPr="008831A3" w14:paraId="7226991F" w14:textId="77777777" w:rsidTr="00CB1678">
        <w:trPr>
          <w:trHeight w:val="42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D92C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Název: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5FA2" w14:textId="77777777" w:rsidR="00CF068B" w:rsidRPr="008831A3" w:rsidRDefault="00CF068B" w:rsidP="00EF78B8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</w:tr>
      <w:tr w:rsidR="00CF068B" w:rsidRPr="008831A3" w14:paraId="26AE6957" w14:textId="77777777" w:rsidTr="00CB1678">
        <w:trPr>
          <w:trHeight w:val="450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CD4135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Sídlo/místo podnikání: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B6D56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9C0D620" w14:textId="77777777" w:rsidTr="00CB1678">
        <w:trPr>
          <w:trHeight w:val="338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0BF41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Doručovací adresa: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F243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1D8867FF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E33EA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IČ/DIČ: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83D67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3AA1B1D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0A515E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Osoba oprávněná jednat za dodavatele funkce: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51AC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012AFB89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FDEE30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 xml:space="preserve">Zápis v obchodním rejstříku: 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65ED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94AED3C" w14:textId="77777777" w:rsidTr="00CB1678">
        <w:trPr>
          <w:trHeight w:val="364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00605A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Kontaktní osoba: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D55A1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3A7804B4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7BF84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E-mail a telefon: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0A1B2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:rsidRPr="008831A3" w14:paraId="615A185D" w14:textId="77777777" w:rsidTr="00CB1678">
        <w:trPr>
          <w:trHeight w:val="359"/>
        </w:trPr>
        <w:tc>
          <w:tcPr>
            <w:tcW w:w="3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593B7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  <w:r w:rsidRPr="008831A3">
              <w:rPr>
                <w:rFonts w:ascii="Arial Narrow" w:hAnsi="Arial Narrow" w:cs="Arial"/>
                <w:sz w:val="20"/>
                <w:szCs w:val="20"/>
              </w:rPr>
              <w:t>Dodavatelem je malý, nebo střední podnik:</w:t>
            </w:r>
          </w:p>
        </w:tc>
        <w:tc>
          <w:tcPr>
            <w:tcW w:w="53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2868" w14:textId="77777777" w:rsidR="00CF068B" w:rsidRPr="008831A3" w:rsidRDefault="00CF068B" w:rsidP="00EF78B8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CF068B" w14:paraId="4A1C1DEF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67"/>
          <w:tblHeader/>
          <w:jc w:val="center"/>
        </w:trPr>
        <w:tc>
          <w:tcPr>
            <w:tcW w:w="89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587EB" w14:textId="77777777" w:rsidR="00CF068B" w:rsidRPr="008831A3" w:rsidRDefault="00CF068B" w:rsidP="00EF78B8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Nabídková cena</w:t>
            </w:r>
          </w:p>
        </w:tc>
      </w:tr>
      <w:tr w:rsidR="003104EA" w14:paraId="5D622CAA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D1CEB5F" w14:textId="77777777" w:rsidR="003104EA" w:rsidRPr="00551CA8" w:rsidRDefault="003104EA" w:rsidP="008C17CB">
            <w:pPr>
              <w:spacing w:line="276" w:lineRule="auto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bookmarkStart w:id="0" w:name="_Hlk120044175"/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97E93DA" w14:textId="2E992D20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bez DPH v</w:t>
            </w:r>
            <w:r w:rsidR="00275FC8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FABAE1" w14:textId="7B0B53E5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Výše DPH 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  <w:shd w:val="clear" w:color="auto" w:fill="FBD4B4" w:themeFill="accent6" w:themeFillTint="66"/>
              </w:rPr>
              <w:t>____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 xml:space="preserve"> % v</w:t>
            </w:r>
            <w:r w:rsidR="00926AAA">
              <w:rPr>
                <w:rFonts w:ascii="Arial Narrow" w:hAnsi="Arial Narrow" w:cs="Arial"/>
                <w:b/>
                <w:sz w:val="20"/>
                <w:szCs w:val="20"/>
              </w:rPr>
              <w:t> </w:t>
            </w: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Kč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8E03BC7" w14:textId="77777777" w:rsidR="003104EA" w:rsidRPr="00551CA8" w:rsidRDefault="003104EA" w:rsidP="008C17CB">
            <w:pPr>
              <w:spacing w:line="276" w:lineRule="auto"/>
              <w:jc w:val="center"/>
              <w:rPr>
                <w:rFonts w:ascii="Arial Narrow" w:hAnsi="Arial Narrow" w:cs="Calibri"/>
                <w:b/>
                <w:bCs/>
                <w:sz w:val="22"/>
                <w:szCs w:val="22"/>
                <w:lang w:eastAsia="en-US"/>
              </w:rPr>
            </w:pPr>
            <w:r w:rsidRPr="008831A3">
              <w:rPr>
                <w:rFonts w:ascii="Arial Narrow" w:hAnsi="Arial Narrow" w:cs="Arial"/>
                <w:b/>
                <w:sz w:val="20"/>
                <w:szCs w:val="20"/>
              </w:rPr>
              <w:t>Cena včetně DPH v Kč</w:t>
            </w:r>
          </w:p>
        </w:tc>
      </w:tr>
      <w:tr w:rsidR="003104EA" w14:paraId="6B784C35" w14:textId="77777777" w:rsidTr="00CB167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723"/>
          <w:tblHeader/>
          <w:jc w:val="center"/>
        </w:trPr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84B3BD" w14:textId="241883F6" w:rsidR="003104EA" w:rsidRPr="00B23EC5" w:rsidRDefault="003104E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3EC5">
              <w:rPr>
                <w:rFonts w:ascii="Arial" w:hAnsi="Arial" w:cs="Arial"/>
                <w:b/>
                <w:sz w:val="20"/>
                <w:szCs w:val="20"/>
              </w:rPr>
              <w:t>Nabídková cena za dodávku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B1678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ks </w:t>
            </w:r>
          </w:p>
          <w:p w14:paraId="69BF5A7B" w14:textId="77777777" w:rsidR="00926AAA" w:rsidRDefault="00926AAA" w:rsidP="00EB42D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D477FF" w14:textId="2A8730BF" w:rsidR="003104EA" w:rsidRPr="00EB42DD" w:rsidRDefault="00275FC8" w:rsidP="00EB42DD">
            <w:pPr>
              <w:jc w:val="center"/>
              <w:rPr>
                <w:rFonts w:ascii="Arial Narrow" w:hAnsi="Arial Narrow" w:cs="Arial"/>
                <w:bCs/>
                <w:i/>
                <w:iCs/>
                <w:sz w:val="18"/>
                <w:szCs w:val="18"/>
              </w:rPr>
            </w:pPr>
            <w:r w:rsidRPr="00275FC8">
              <w:rPr>
                <w:rFonts w:ascii="Arial" w:hAnsi="Arial" w:cs="Arial"/>
                <w:b/>
                <w:sz w:val="20"/>
                <w:szCs w:val="20"/>
              </w:rPr>
              <w:t>Monitor životních funkcí pacienta (6 ks) s centrálou</w:t>
            </w:r>
            <w:r w:rsidRPr="00275FC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37496" w:rsidRPr="0093749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(tato cena v Kč bez DPH je předmětem hodnocení)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C3680" w14:textId="77777777" w:rsidR="003104EA" w:rsidRPr="00CB1678" w:rsidRDefault="003104EA" w:rsidP="00CB16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37D34" w14:textId="4DE86114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1047" w14:textId="64F171C7" w:rsidR="00CB1678" w:rsidRPr="00CB1678" w:rsidRDefault="00CB1678" w:rsidP="00CB1678">
            <w:pPr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bookmarkEnd w:id="0"/>
    </w:tbl>
    <w:p w14:paraId="011ADC8E" w14:textId="77777777" w:rsidR="00926AAA" w:rsidRDefault="00926AAA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</w:p>
    <w:p w14:paraId="157EE203" w14:textId="6F35E18D" w:rsidR="00CF068B" w:rsidRPr="008831A3" w:rsidRDefault="00CF068B" w:rsidP="00CF068B">
      <w:pPr>
        <w:ind w:right="-1"/>
        <w:jc w:val="both"/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Potvrzujeme tímto, že podáváme nabídku na základě zadávacích podmínek uvedených v zadávací dokumentaci. Před podáním nabídky jsme si vyjasnili veškerá sporná ustanovení a případné technické nejasnosti. Nabídková cena obsahuje </w:t>
      </w:r>
      <w:r w:rsidRPr="008831A3">
        <w:rPr>
          <w:rFonts w:ascii="Arial Narrow" w:hAnsi="Arial Narrow" w:cs="Arial"/>
          <w:b/>
          <w:sz w:val="20"/>
          <w:szCs w:val="20"/>
        </w:rPr>
        <w:t>veškeré náklady nutné ke kompletní realizaci veřejné zakázky</w:t>
      </w:r>
      <w:r w:rsidRPr="008831A3">
        <w:rPr>
          <w:rFonts w:ascii="Arial Narrow" w:hAnsi="Arial Narrow" w:cs="Arial"/>
          <w:sz w:val="20"/>
          <w:szCs w:val="20"/>
        </w:rPr>
        <w:t xml:space="preserve">. Tímto čestně prohlašujeme, že veškeré námi výše uvedené údaje, odpovídají skutečnosti ke dni podání nabídky, jsou pravdivé a jsou pro nás závazné pro uzavření smlouvy. </w:t>
      </w:r>
      <w:r w:rsidRPr="008831A3">
        <w:rPr>
          <w:rFonts w:ascii="Arial Narrow" w:hAnsi="Arial Narrow" w:cs="Arial"/>
          <w:sz w:val="20"/>
          <w:szCs w:val="20"/>
        </w:rPr>
        <w:lastRenderedPageBreak/>
        <w:t>Prohlašujeme, že jsme nabídku zpracovali samostatně bez přispění jiných subjektů, které jsme současně v nabídce neoznačili jako jiné osoby či pod</w:t>
      </w:r>
      <w:r w:rsidR="008E78A6">
        <w:rPr>
          <w:rFonts w:ascii="Arial Narrow" w:hAnsi="Arial Narrow" w:cs="Arial"/>
          <w:sz w:val="20"/>
          <w:szCs w:val="20"/>
        </w:rPr>
        <w:t>d</w:t>
      </w:r>
      <w:r w:rsidRPr="008831A3">
        <w:rPr>
          <w:rFonts w:ascii="Arial Narrow" w:hAnsi="Arial Narrow" w:cs="Arial"/>
          <w:sz w:val="20"/>
          <w:szCs w:val="20"/>
        </w:rPr>
        <w:t>odavatele, s jejichž pomocí plánujeme poskytnout předmět plnění veřejné zakázky.</w:t>
      </w:r>
      <w:r w:rsidR="00C379E1">
        <w:rPr>
          <w:rFonts w:ascii="Arial Narrow" w:hAnsi="Arial Narrow" w:cs="Arial"/>
          <w:sz w:val="20"/>
          <w:szCs w:val="20"/>
        </w:rPr>
        <w:t xml:space="preserve"> </w:t>
      </w:r>
      <w:r w:rsidRPr="008831A3">
        <w:rPr>
          <w:rFonts w:ascii="Arial Narrow" w:hAnsi="Arial Narrow" w:cs="Arial"/>
          <w:sz w:val="20"/>
          <w:szCs w:val="20"/>
        </w:rPr>
        <w:t>Uvedené níže potvrzujeme svým podpisem.</w:t>
      </w:r>
    </w:p>
    <w:p w14:paraId="3FB14702" w14:textId="77777777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</w:p>
    <w:p w14:paraId="1772BF5E" w14:textId="683955DE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7AA00D92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480C329D" w14:textId="77777777" w:rsidR="00EB42DD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>V _____________ dne _________</w:t>
      </w:r>
      <w:r w:rsidRPr="008831A3">
        <w:rPr>
          <w:rFonts w:ascii="Arial Narrow" w:hAnsi="Arial Narrow" w:cs="Arial"/>
          <w:sz w:val="20"/>
          <w:szCs w:val="20"/>
        </w:rPr>
        <w:tab/>
        <w:t xml:space="preserve">     </w:t>
      </w:r>
      <w:r w:rsidRPr="008831A3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ab/>
      </w:r>
    </w:p>
    <w:p w14:paraId="3D8A2BE7" w14:textId="23B681F3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2BA4192D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6D78573A" w14:textId="77777777" w:rsidR="00EB42DD" w:rsidRDefault="00EB42DD" w:rsidP="00CF068B">
      <w:pPr>
        <w:rPr>
          <w:rFonts w:ascii="Arial Narrow" w:hAnsi="Arial Narrow" w:cs="Arial"/>
          <w:sz w:val="20"/>
          <w:szCs w:val="20"/>
        </w:rPr>
      </w:pPr>
    </w:p>
    <w:p w14:paraId="0EFE013B" w14:textId="76FCEFB0" w:rsidR="00CF068B" w:rsidRPr="008831A3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="00EB42DD">
        <w:rPr>
          <w:rFonts w:ascii="Arial Narrow" w:hAnsi="Arial Narrow" w:cs="Arial"/>
          <w:sz w:val="20"/>
          <w:szCs w:val="20"/>
        </w:rPr>
        <w:tab/>
      </w:r>
      <w:r w:rsidRPr="008831A3">
        <w:rPr>
          <w:rFonts w:ascii="Arial Narrow" w:hAnsi="Arial Narrow" w:cs="Arial"/>
          <w:sz w:val="20"/>
          <w:szCs w:val="20"/>
        </w:rPr>
        <w:t>________________________________</w:t>
      </w:r>
    </w:p>
    <w:p w14:paraId="23048C0D" w14:textId="67E45709" w:rsidR="007C37A3" w:rsidRPr="00592C68" w:rsidRDefault="00CF068B" w:rsidP="00CF068B">
      <w:pPr>
        <w:rPr>
          <w:rFonts w:ascii="Arial Narrow" w:hAnsi="Arial Narrow" w:cs="Arial"/>
          <w:sz w:val="20"/>
          <w:szCs w:val="20"/>
        </w:rPr>
      </w:pPr>
      <w:r w:rsidRPr="008831A3">
        <w:rPr>
          <w:rFonts w:ascii="Arial Narrow" w:hAnsi="Arial Narrow" w:cs="Arial"/>
          <w:sz w:val="20"/>
          <w:szCs w:val="20"/>
        </w:rPr>
        <w:t xml:space="preserve">                                                                   </w:t>
      </w:r>
      <w:r w:rsidR="00EB42DD">
        <w:rPr>
          <w:rFonts w:ascii="Arial Narrow" w:hAnsi="Arial Narrow" w:cs="Arial"/>
          <w:sz w:val="20"/>
          <w:szCs w:val="20"/>
        </w:rPr>
        <w:t xml:space="preserve">   </w:t>
      </w:r>
      <w:r w:rsidRPr="008831A3">
        <w:rPr>
          <w:rFonts w:ascii="Arial Narrow" w:hAnsi="Arial Narrow" w:cs="Arial"/>
          <w:sz w:val="20"/>
          <w:szCs w:val="20"/>
        </w:rPr>
        <w:t xml:space="preserve"> </w:t>
      </w:r>
      <w:r w:rsidR="00EB42DD">
        <w:rPr>
          <w:rFonts w:ascii="Arial Narrow" w:hAnsi="Arial Narrow" w:cs="Arial"/>
          <w:sz w:val="20"/>
          <w:szCs w:val="20"/>
        </w:rPr>
        <w:t xml:space="preserve">  </w:t>
      </w:r>
      <w:r w:rsidRPr="008831A3">
        <w:rPr>
          <w:rFonts w:ascii="Arial Narrow" w:hAnsi="Arial Narrow" w:cs="Arial"/>
          <w:sz w:val="20"/>
          <w:szCs w:val="20"/>
        </w:rPr>
        <w:t>jméno, funkce, podpis oprávněného zástupce účastníka, (razítko)</w:t>
      </w:r>
    </w:p>
    <w:sectPr w:rsidR="007C37A3" w:rsidRPr="00592C68" w:rsidSect="000D48EC">
      <w:headerReference w:type="default" r:id="rId9"/>
      <w:pgSz w:w="11906" w:h="16838"/>
      <w:pgMar w:top="284" w:right="155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4E6AF" w14:textId="77777777" w:rsidR="002132DB" w:rsidRDefault="002132DB" w:rsidP="00E2246B">
      <w:r>
        <w:separator/>
      </w:r>
    </w:p>
  </w:endnote>
  <w:endnote w:type="continuationSeparator" w:id="0">
    <w:p w14:paraId="06EF185A" w14:textId="77777777" w:rsidR="002132DB" w:rsidRDefault="002132DB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3370E" w14:textId="77777777" w:rsidR="002132DB" w:rsidRDefault="002132DB" w:rsidP="00E2246B">
      <w:r>
        <w:separator/>
      </w:r>
    </w:p>
  </w:footnote>
  <w:footnote w:type="continuationSeparator" w:id="0">
    <w:p w14:paraId="5E9C061A" w14:textId="77777777" w:rsidR="002132DB" w:rsidRDefault="002132DB" w:rsidP="00E224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D3E85" w14:textId="77777777" w:rsidR="00A505C2" w:rsidRPr="008406D9" w:rsidRDefault="00A505C2" w:rsidP="00A505C2">
    <w:pPr>
      <w:pStyle w:val="Zhlav"/>
    </w:pPr>
    <w:r>
      <w:rPr>
        <w:noProof/>
      </w:rPr>
      <w:drawing>
        <wp:inline distT="0" distB="0" distL="0" distR="0" wp14:anchorId="3B0455CC" wp14:editId="305C5903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1141B"/>
    <w:multiLevelType w:val="hybridMultilevel"/>
    <w:tmpl w:val="5ABC7344"/>
    <w:lvl w:ilvl="0" w:tplc="F21A912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969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UzNrc0NDQwNDQ2MTZR0lEKTi0uzszPAykwrAUAHeE3dywAAAA="/>
  </w:docVars>
  <w:rsids>
    <w:rsidRoot w:val="0035702A"/>
    <w:rsid w:val="0000160D"/>
    <w:rsid w:val="00006F5D"/>
    <w:rsid w:val="00013DAE"/>
    <w:rsid w:val="00017CFD"/>
    <w:rsid w:val="000362AD"/>
    <w:rsid w:val="00043838"/>
    <w:rsid w:val="00053640"/>
    <w:rsid w:val="00093B28"/>
    <w:rsid w:val="000A1F9C"/>
    <w:rsid w:val="000A306A"/>
    <w:rsid w:val="000B5531"/>
    <w:rsid w:val="000D41A0"/>
    <w:rsid w:val="000D452A"/>
    <w:rsid w:val="000D48EC"/>
    <w:rsid w:val="000E0AE9"/>
    <w:rsid w:val="00124657"/>
    <w:rsid w:val="00134D3B"/>
    <w:rsid w:val="001358AC"/>
    <w:rsid w:val="00140BC7"/>
    <w:rsid w:val="00162913"/>
    <w:rsid w:val="00165AAA"/>
    <w:rsid w:val="00173A54"/>
    <w:rsid w:val="0017708A"/>
    <w:rsid w:val="00191695"/>
    <w:rsid w:val="00196E68"/>
    <w:rsid w:val="001A415B"/>
    <w:rsid w:val="001A7841"/>
    <w:rsid w:val="001C0397"/>
    <w:rsid w:val="001C4695"/>
    <w:rsid w:val="002132DB"/>
    <w:rsid w:val="00213E92"/>
    <w:rsid w:val="0022572F"/>
    <w:rsid w:val="00226C97"/>
    <w:rsid w:val="0022769C"/>
    <w:rsid w:val="002408C8"/>
    <w:rsid w:val="002554BE"/>
    <w:rsid w:val="00264313"/>
    <w:rsid w:val="0027546D"/>
    <w:rsid w:val="00275FC8"/>
    <w:rsid w:val="002D4E19"/>
    <w:rsid w:val="002D582A"/>
    <w:rsid w:val="002D713C"/>
    <w:rsid w:val="002E7524"/>
    <w:rsid w:val="002F31CF"/>
    <w:rsid w:val="003020D4"/>
    <w:rsid w:val="003104EA"/>
    <w:rsid w:val="003234CE"/>
    <w:rsid w:val="00324C25"/>
    <w:rsid w:val="00330BE3"/>
    <w:rsid w:val="003313F6"/>
    <w:rsid w:val="003400B4"/>
    <w:rsid w:val="0034454C"/>
    <w:rsid w:val="0035702A"/>
    <w:rsid w:val="003639B3"/>
    <w:rsid w:val="00376C7B"/>
    <w:rsid w:val="00382145"/>
    <w:rsid w:val="0038557C"/>
    <w:rsid w:val="00390BEA"/>
    <w:rsid w:val="00397988"/>
    <w:rsid w:val="003A157B"/>
    <w:rsid w:val="003A3480"/>
    <w:rsid w:val="003A4E28"/>
    <w:rsid w:val="003B6E92"/>
    <w:rsid w:val="003C0577"/>
    <w:rsid w:val="003C568F"/>
    <w:rsid w:val="00457BEF"/>
    <w:rsid w:val="004670A5"/>
    <w:rsid w:val="004A5436"/>
    <w:rsid w:val="004B7A5B"/>
    <w:rsid w:val="004C0C73"/>
    <w:rsid w:val="004D18E6"/>
    <w:rsid w:val="004E1871"/>
    <w:rsid w:val="004E35B6"/>
    <w:rsid w:val="004E613D"/>
    <w:rsid w:val="004F10D5"/>
    <w:rsid w:val="00504788"/>
    <w:rsid w:val="00510648"/>
    <w:rsid w:val="00543207"/>
    <w:rsid w:val="00550F79"/>
    <w:rsid w:val="00551CA8"/>
    <w:rsid w:val="00552D75"/>
    <w:rsid w:val="00555470"/>
    <w:rsid w:val="00562EB0"/>
    <w:rsid w:val="0057546A"/>
    <w:rsid w:val="0058715C"/>
    <w:rsid w:val="00592C68"/>
    <w:rsid w:val="00596A1E"/>
    <w:rsid w:val="005B3B5B"/>
    <w:rsid w:val="005C12CF"/>
    <w:rsid w:val="005C5465"/>
    <w:rsid w:val="005D0DF6"/>
    <w:rsid w:val="005F403C"/>
    <w:rsid w:val="00607BEC"/>
    <w:rsid w:val="006119A0"/>
    <w:rsid w:val="00623CB5"/>
    <w:rsid w:val="00640FB6"/>
    <w:rsid w:val="00663A35"/>
    <w:rsid w:val="006708F9"/>
    <w:rsid w:val="006858F3"/>
    <w:rsid w:val="006A0D6F"/>
    <w:rsid w:val="006A3261"/>
    <w:rsid w:val="006B5153"/>
    <w:rsid w:val="006C1DAB"/>
    <w:rsid w:val="006D38A0"/>
    <w:rsid w:val="006E0E83"/>
    <w:rsid w:val="006E0E90"/>
    <w:rsid w:val="006E54D0"/>
    <w:rsid w:val="006F6489"/>
    <w:rsid w:val="00704408"/>
    <w:rsid w:val="00714950"/>
    <w:rsid w:val="00721023"/>
    <w:rsid w:val="0072559C"/>
    <w:rsid w:val="007256CF"/>
    <w:rsid w:val="00736E19"/>
    <w:rsid w:val="007450E8"/>
    <w:rsid w:val="00761952"/>
    <w:rsid w:val="00765F17"/>
    <w:rsid w:val="007671E0"/>
    <w:rsid w:val="00772D24"/>
    <w:rsid w:val="00792765"/>
    <w:rsid w:val="007931E7"/>
    <w:rsid w:val="007A1B5F"/>
    <w:rsid w:val="007B0EC4"/>
    <w:rsid w:val="007C37A3"/>
    <w:rsid w:val="007C3BB6"/>
    <w:rsid w:val="007D01D5"/>
    <w:rsid w:val="007D4F42"/>
    <w:rsid w:val="007E1A40"/>
    <w:rsid w:val="007F4842"/>
    <w:rsid w:val="008174AD"/>
    <w:rsid w:val="00846CFD"/>
    <w:rsid w:val="00860BD0"/>
    <w:rsid w:val="008671BB"/>
    <w:rsid w:val="008772CF"/>
    <w:rsid w:val="008811C5"/>
    <w:rsid w:val="00881204"/>
    <w:rsid w:val="008831A3"/>
    <w:rsid w:val="008963F9"/>
    <w:rsid w:val="008A2070"/>
    <w:rsid w:val="008A7464"/>
    <w:rsid w:val="008D7FA0"/>
    <w:rsid w:val="008E182C"/>
    <w:rsid w:val="008E654B"/>
    <w:rsid w:val="008E78A6"/>
    <w:rsid w:val="0091685E"/>
    <w:rsid w:val="00920C24"/>
    <w:rsid w:val="0092162C"/>
    <w:rsid w:val="00926AAA"/>
    <w:rsid w:val="00937496"/>
    <w:rsid w:val="00943193"/>
    <w:rsid w:val="0095113A"/>
    <w:rsid w:val="00966523"/>
    <w:rsid w:val="009764B7"/>
    <w:rsid w:val="00984610"/>
    <w:rsid w:val="009858A2"/>
    <w:rsid w:val="00993364"/>
    <w:rsid w:val="009A1F0D"/>
    <w:rsid w:val="009B204E"/>
    <w:rsid w:val="009D2A34"/>
    <w:rsid w:val="009D32AA"/>
    <w:rsid w:val="009E2E95"/>
    <w:rsid w:val="009E3D16"/>
    <w:rsid w:val="00A01D1C"/>
    <w:rsid w:val="00A3108B"/>
    <w:rsid w:val="00A436C6"/>
    <w:rsid w:val="00A505C2"/>
    <w:rsid w:val="00A508AA"/>
    <w:rsid w:val="00A546CC"/>
    <w:rsid w:val="00A550EC"/>
    <w:rsid w:val="00A55D68"/>
    <w:rsid w:val="00A634BA"/>
    <w:rsid w:val="00A97C23"/>
    <w:rsid w:val="00AA15B5"/>
    <w:rsid w:val="00AA1B41"/>
    <w:rsid w:val="00AA269B"/>
    <w:rsid w:val="00AD47B5"/>
    <w:rsid w:val="00AD750B"/>
    <w:rsid w:val="00AE22BC"/>
    <w:rsid w:val="00AE3196"/>
    <w:rsid w:val="00AE33F3"/>
    <w:rsid w:val="00AE6CD5"/>
    <w:rsid w:val="00AF2123"/>
    <w:rsid w:val="00B00FFC"/>
    <w:rsid w:val="00B23EC5"/>
    <w:rsid w:val="00B248B0"/>
    <w:rsid w:val="00B30A18"/>
    <w:rsid w:val="00B30EC4"/>
    <w:rsid w:val="00B36643"/>
    <w:rsid w:val="00B7718E"/>
    <w:rsid w:val="00B80294"/>
    <w:rsid w:val="00B81348"/>
    <w:rsid w:val="00B81872"/>
    <w:rsid w:val="00B8342B"/>
    <w:rsid w:val="00B930BC"/>
    <w:rsid w:val="00B94FA7"/>
    <w:rsid w:val="00B9691F"/>
    <w:rsid w:val="00BA6552"/>
    <w:rsid w:val="00BC3610"/>
    <w:rsid w:val="00BC5A2E"/>
    <w:rsid w:val="00BE3AB4"/>
    <w:rsid w:val="00C06510"/>
    <w:rsid w:val="00C379E1"/>
    <w:rsid w:val="00C43C1C"/>
    <w:rsid w:val="00C475A2"/>
    <w:rsid w:val="00C7685D"/>
    <w:rsid w:val="00C9045E"/>
    <w:rsid w:val="00CB0D38"/>
    <w:rsid w:val="00CB1678"/>
    <w:rsid w:val="00CE593C"/>
    <w:rsid w:val="00CF068B"/>
    <w:rsid w:val="00D47CA6"/>
    <w:rsid w:val="00D56A57"/>
    <w:rsid w:val="00D60EEC"/>
    <w:rsid w:val="00D705D2"/>
    <w:rsid w:val="00D75A04"/>
    <w:rsid w:val="00DB236E"/>
    <w:rsid w:val="00DB6FF0"/>
    <w:rsid w:val="00E04ACD"/>
    <w:rsid w:val="00E05B7E"/>
    <w:rsid w:val="00E10306"/>
    <w:rsid w:val="00E1057C"/>
    <w:rsid w:val="00E1343A"/>
    <w:rsid w:val="00E16E49"/>
    <w:rsid w:val="00E2246B"/>
    <w:rsid w:val="00E24BD4"/>
    <w:rsid w:val="00E42504"/>
    <w:rsid w:val="00E4558C"/>
    <w:rsid w:val="00E7100B"/>
    <w:rsid w:val="00E72B98"/>
    <w:rsid w:val="00E874D0"/>
    <w:rsid w:val="00E91D3C"/>
    <w:rsid w:val="00E97491"/>
    <w:rsid w:val="00EA1612"/>
    <w:rsid w:val="00EB06FA"/>
    <w:rsid w:val="00EB42DD"/>
    <w:rsid w:val="00EE23D3"/>
    <w:rsid w:val="00F03770"/>
    <w:rsid w:val="00F126C3"/>
    <w:rsid w:val="00F528EF"/>
    <w:rsid w:val="00F760F1"/>
    <w:rsid w:val="00F77F3B"/>
    <w:rsid w:val="00F95429"/>
    <w:rsid w:val="00FB7DE8"/>
    <w:rsid w:val="00FD41F2"/>
    <w:rsid w:val="00FD5118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A504C"/>
  <w15:docId w15:val="{741F5764-CC0E-45F0-B9C6-7BF227C9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92C68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Odstavecseseznamem">
    <w:name w:val="List Paragraph"/>
    <w:basedOn w:val="Normln"/>
    <w:uiPriority w:val="34"/>
    <w:qFormat/>
    <w:rsid w:val="007671E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0BD0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639B3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920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azky@jtak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azky.cenakhk.cz/profile_display_135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334</Words>
  <Characters>1976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Eliška Erbenová</dc:creator>
  <cp:lastModifiedBy>Alena Zimmerová JTAK</cp:lastModifiedBy>
  <cp:revision>11</cp:revision>
  <cp:lastPrinted>2016-09-27T11:22:00Z</cp:lastPrinted>
  <dcterms:created xsi:type="dcterms:W3CDTF">2022-11-22T21:01:00Z</dcterms:created>
  <dcterms:modified xsi:type="dcterms:W3CDTF">2023-04-04T11:33:00Z</dcterms:modified>
</cp:coreProperties>
</file>