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40F8D" w14:textId="4C0C0988" w:rsidR="003465E0" w:rsidRPr="003D3501" w:rsidRDefault="003465E0" w:rsidP="003465E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_1</w:t>
      </w:r>
      <w:r w:rsidR="00F72549">
        <w:rPr>
          <w:rFonts w:ascii="Calibri" w:hAnsi="Calibri"/>
          <w:b/>
          <w:sz w:val="24"/>
        </w:rPr>
        <w:t>9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208548AD" w14:textId="77777777" w:rsidR="003465E0" w:rsidRDefault="003465E0" w:rsidP="003465E0">
      <w:pPr>
        <w:jc w:val="both"/>
        <w:rPr>
          <w:rFonts w:ascii="Calibri" w:hAnsi="Calibri"/>
          <w:b/>
          <w:sz w:val="28"/>
          <w:szCs w:val="28"/>
        </w:rPr>
      </w:pPr>
    </w:p>
    <w:p w14:paraId="3441CE05" w14:textId="44C1B765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r w:rsidR="00F72549" w:rsidRPr="00F72549">
        <w:rPr>
          <w:rFonts w:cs="Arial"/>
          <w:b/>
          <w:sz w:val="24"/>
        </w:rPr>
        <w:t>Stojan na misky s ohřevem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276B511C" w:rsidR="003465E0" w:rsidRPr="005508C9" w:rsidRDefault="003465E0" w:rsidP="001D04F5">
      <w:pPr>
        <w:shd w:val="clear" w:color="auto" w:fill="C1EAFF"/>
        <w:tabs>
          <w:tab w:val="left" w:pos="3718"/>
        </w:tabs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>
        <w:rPr>
          <w:rFonts w:cs="Arial"/>
          <w:sz w:val="24"/>
        </w:rPr>
        <w:t>1</w:t>
      </w:r>
      <w:r w:rsidR="00F72549">
        <w:rPr>
          <w:rFonts w:cs="Arial"/>
          <w:sz w:val="24"/>
        </w:rPr>
        <w:t>9</w:t>
      </w:r>
    </w:p>
    <w:p w14:paraId="3B07CCA2" w14:textId="77777777" w:rsidR="003465E0" w:rsidRPr="003D3501" w:rsidRDefault="003465E0" w:rsidP="003465E0">
      <w:pPr>
        <w:jc w:val="both"/>
        <w:rPr>
          <w:rFonts w:ascii="Calibri" w:hAnsi="Calibri" w:cs="Arial"/>
          <w:b/>
          <w:bCs/>
        </w:rPr>
      </w:pPr>
    </w:p>
    <w:p w14:paraId="35422F81" w14:textId="77777777" w:rsidR="003465E0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47253ABC" w14:textId="77777777" w:rsidR="003465E0" w:rsidRPr="001027CB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7A4B1416" w14:textId="3A6A7DE4" w:rsidR="003465E0" w:rsidRPr="001027CB" w:rsidRDefault="003465E0" w:rsidP="00A34DE4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2AEEF30B" w:rsidR="003465E0" w:rsidRDefault="003465E0" w:rsidP="003465E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A34DE4">
        <w:rPr>
          <w:rFonts w:cs="Arial"/>
        </w:rPr>
        <w:t>s</w:t>
      </w:r>
      <w:r w:rsidR="00A34DE4" w:rsidRPr="004731CE">
        <w:rPr>
          <w:rFonts w:cs="Arial"/>
        </w:rPr>
        <w:t>tojan pro ohřev roztoků při operacích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3465E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3465E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264BAA59" w14:textId="77777777" w:rsidR="003465E0" w:rsidRDefault="003465E0" w:rsidP="003465E0"/>
    <w:p w14:paraId="3FD2E476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18934B53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3465E0" w:rsidRPr="001D04F5" w14:paraId="3135015B" w14:textId="77777777" w:rsidTr="008B0E61">
        <w:trPr>
          <w:trHeight w:val="658"/>
        </w:trPr>
        <w:tc>
          <w:tcPr>
            <w:tcW w:w="9067" w:type="dxa"/>
            <w:shd w:val="clear" w:color="auto" w:fill="F7CAAC" w:themeFill="accent2" w:themeFillTint="66"/>
            <w:vAlign w:val="center"/>
          </w:tcPr>
          <w:p w14:paraId="65BD7B6D" w14:textId="04F37A7D" w:rsidR="00C813D6" w:rsidRPr="001D04F5" w:rsidRDefault="00165705" w:rsidP="005B46F6">
            <w:pPr>
              <w:jc w:val="center"/>
              <w:rPr>
                <w:b/>
                <w:bCs/>
                <w:szCs w:val="20"/>
                <w:u w:val="single"/>
              </w:rPr>
            </w:pPr>
            <w:r>
              <w:rPr>
                <w:b/>
                <w:bCs/>
                <w:szCs w:val="20"/>
                <w:u w:val="single"/>
              </w:rPr>
              <w:t>1</w:t>
            </w:r>
            <w:r w:rsidR="003465E0" w:rsidRPr="001D04F5">
              <w:rPr>
                <w:b/>
                <w:bCs/>
                <w:szCs w:val="20"/>
                <w:u w:val="single"/>
              </w:rPr>
              <w:t xml:space="preserve"> ks </w:t>
            </w:r>
            <w:r w:rsidR="00F72549" w:rsidRPr="00F72549">
              <w:rPr>
                <w:b/>
                <w:bCs/>
                <w:szCs w:val="20"/>
                <w:u w:val="single"/>
              </w:rPr>
              <w:t>Stojan na misky s</w:t>
            </w:r>
            <w:r w:rsidR="00F72549">
              <w:rPr>
                <w:b/>
                <w:bCs/>
                <w:szCs w:val="20"/>
                <w:u w:val="single"/>
              </w:rPr>
              <w:t> </w:t>
            </w:r>
            <w:r w:rsidR="00F72549" w:rsidRPr="00F72549">
              <w:rPr>
                <w:b/>
                <w:bCs/>
                <w:szCs w:val="20"/>
                <w:u w:val="single"/>
              </w:rPr>
              <w:t>ohřevem</w:t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2835"/>
      </w:tblGrid>
      <w:tr w:rsidR="003465E0" w14:paraId="4AAD8929" w14:textId="77777777" w:rsidTr="008B0E61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B847B9"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F72549" w14:paraId="7E333946" w14:textId="77777777" w:rsidTr="00F72549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64F8F9EB" w:rsidR="00F72549" w:rsidRPr="00F72549" w:rsidRDefault="00F72549" w:rsidP="00F72549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F72549">
              <w:rPr>
                <w:sz w:val="18"/>
                <w:szCs w:val="18"/>
              </w:rPr>
              <w:t>Stojan s miskou ve válcovitém tělese z</w:t>
            </w:r>
            <w:r>
              <w:rPr>
                <w:sz w:val="18"/>
                <w:szCs w:val="18"/>
              </w:rPr>
              <w:t> </w:t>
            </w:r>
            <w:r w:rsidRPr="00F72549">
              <w:rPr>
                <w:sz w:val="18"/>
                <w:szCs w:val="18"/>
              </w:rPr>
              <w:t>ušlechtilé oceli k ohřívání fyziologických (aplikačních) roztoků, příp. ke kompresnímu ohřevu při operacích – složeno z pojízdného stojanu a vyhřívacího tělesa s regulací teploty a</w:t>
            </w:r>
            <w:r w:rsidR="00BB114B">
              <w:rPr>
                <w:sz w:val="18"/>
                <w:szCs w:val="18"/>
              </w:rPr>
              <w:t> </w:t>
            </w:r>
            <w:r w:rsidRPr="00F72549">
              <w:rPr>
                <w:sz w:val="18"/>
                <w:szCs w:val="18"/>
              </w:rPr>
              <w:t>vlastní nerezové misky.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F72549" w:rsidRDefault="00F72549" w:rsidP="00F7254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F72549" w:rsidRDefault="00F72549" w:rsidP="00F7254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F72549" w:rsidRPr="00BB7702" w:rsidRDefault="00F72549" w:rsidP="00F72549">
            <w:pPr>
              <w:rPr>
                <w:color w:val="FF0000"/>
              </w:rPr>
            </w:pPr>
          </w:p>
        </w:tc>
      </w:tr>
      <w:tr w:rsidR="00F72549" w14:paraId="6B94E679" w14:textId="77777777" w:rsidTr="00F72549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50F32" w14:textId="6F0527F6" w:rsidR="00F72549" w:rsidRPr="00F72549" w:rsidRDefault="00F72549" w:rsidP="00F72549">
            <w:pPr>
              <w:rPr>
                <w:sz w:val="18"/>
                <w:szCs w:val="18"/>
              </w:rPr>
            </w:pPr>
            <w:r w:rsidRPr="00F72549">
              <w:rPr>
                <w:sz w:val="18"/>
                <w:szCs w:val="18"/>
              </w:rPr>
              <w:t xml:space="preserve">Nerezový stojan je výškově nastavitelný.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44BD98" w14:textId="77777777" w:rsidR="00F72549" w:rsidRDefault="00F72549" w:rsidP="00F7254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A2E2E" w14:textId="77777777" w:rsidR="00F72549" w:rsidRDefault="00F72549" w:rsidP="00F7254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AA33B" w14:textId="77777777" w:rsidR="00F72549" w:rsidRPr="00BB7702" w:rsidRDefault="00F72549" w:rsidP="00F72549">
            <w:pPr>
              <w:rPr>
                <w:color w:val="FF0000"/>
              </w:rPr>
            </w:pPr>
          </w:p>
        </w:tc>
      </w:tr>
      <w:tr w:rsidR="00BB114B" w14:paraId="5C961C14" w14:textId="77777777" w:rsidTr="00F72549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FB0270" w14:textId="14B51514" w:rsidR="00BB114B" w:rsidRPr="00F72549" w:rsidRDefault="00BB114B" w:rsidP="00F725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Má </w:t>
            </w:r>
            <w:r w:rsidRPr="00F72549">
              <w:rPr>
                <w:sz w:val="18"/>
                <w:szCs w:val="18"/>
              </w:rPr>
              <w:t>antistatická pojezdová kolečka opatřená brzdou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9429B" w14:textId="77777777" w:rsidR="00BB114B" w:rsidRDefault="00BB114B" w:rsidP="00F7254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CE577" w14:textId="77777777" w:rsidR="00BB114B" w:rsidRDefault="00BB114B" w:rsidP="00F7254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BBFB3" w14:textId="77777777" w:rsidR="00BB114B" w:rsidRPr="00BB7702" w:rsidRDefault="00BB114B" w:rsidP="00F72549">
            <w:pPr>
              <w:rPr>
                <w:color w:val="FF0000"/>
              </w:rPr>
            </w:pPr>
          </w:p>
        </w:tc>
      </w:tr>
      <w:tr w:rsidR="00BB114B" w14:paraId="661ECD05" w14:textId="77777777" w:rsidTr="00F72549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D2425" w14:textId="23F773FB" w:rsidR="00BB114B" w:rsidRPr="00F72549" w:rsidRDefault="00A34DE4" w:rsidP="00F72549">
            <w:pPr>
              <w:rPr>
                <w:sz w:val="18"/>
                <w:szCs w:val="18"/>
              </w:rPr>
            </w:pPr>
            <w:r w:rsidRPr="00F72549">
              <w:rPr>
                <w:sz w:val="18"/>
                <w:szCs w:val="18"/>
              </w:rPr>
              <w:t xml:space="preserve">Miska je zhotovena z kvalitního nerezového materiálu, </w:t>
            </w:r>
            <w:r w:rsidRPr="00A34DE4">
              <w:rPr>
                <w:sz w:val="18"/>
                <w:szCs w:val="18"/>
              </w:rPr>
              <w:t xml:space="preserve">dno umožňuje zajištění </w:t>
            </w:r>
            <w:r w:rsidRPr="00F72549">
              <w:rPr>
                <w:sz w:val="18"/>
                <w:szCs w:val="18"/>
              </w:rPr>
              <w:t>tepelné stability</w:t>
            </w:r>
            <w:r w:rsidR="00BB114B" w:rsidRPr="00F72549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081AC" w14:textId="77777777" w:rsidR="00BB114B" w:rsidRDefault="00BB114B" w:rsidP="00F7254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B995A" w14:textId="77777777" w:rsidR="00BB114B" w:rsidRDefault="00BB114B" w:rsidP="00F7254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6BA87" w14:textId="77777777" w:rsidR="00BB114B" w:rsidRPr="00BB7702" w:rsidRDefault="00BB114B" w:rsidP="00F72549">
            <w:pPr>
              <w:rPr>
                <w:color w:val="FF0000"/>
              </w:rPr>
            </w:pPr>
          </w:p>
        </w:tc>
      </w:tr>
      <w:tr w:rsidR="00F72549" w14:paraId="3A521ADB" w14:textId="77777777" w:rsidTr="00F72549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6946E1" w14:textId="7F735E97" w:rsidR="00F72549" w:rsidRPr="00F72549" w:rsidRDefault="00F72549" w:rsidP="00F72549">
            <w:pPr>
              <w:rPr>
                <w:sz w:val="18"/>
                <w:szCs w:val="18"/>
              </w:rPr>
            </w:pPr>
            <w:r w:rsidRPr="00F72549">
              <w:rPr>
                <w:sz w:val="18"/>
                <w:szCs w:val="18"/>
              </w:rPr>
              <w:t>Termostat s LED displejem.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1002C" w14:textId="77777777" w:rsidR="00F72549" w:rsidRDefault="00F72549" w:rsidP="00F7254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0A168" w14:textId="77777777" w:rsidR="00F72549" w:rsidRDefault="00F72549" w:rsidP="00F7254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CCB5A" w14:textId="77777777" w:rsidR="00F72549" w:rsidRPr="00BB7702" w:rsidRDefault="00F72549" w:rsidP="00F72549">
            <w:pPr>
              <w:rPr>
                <w:color w:val="FF0000"/>
              </w:rPr>
            </w:pPr>
          </w:p>
        </w:tc>
      </w:tr>
      <w:tr w:rsidR="00F72549" w14:paraId="5F8E47E0" w14:textId="77777777" w:rsidTr="00F72549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86679C" w14:textId="38D45115" w:rsidR="00F72549" w:rsidRPr="00F72549" w:rsidRDefault="00F72549" w:rsidP="00F725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F72549">
              <w:rPr>
                <w:sz w:val="18"/>
                <w:szCs w:val="18"/>
              </w:rPr>
              <w:t>apájení: 230</w:t>
            </w:r>
            <w:r w:rsidR="00585ABB">
              <w:rPr>
                <w:sz w:val="18"/>
                <w:szCs w:val="18"/>
              </w:rPr>
              <w:t xml:space="preserve"> </w:t>
            </w:r>
            <w:r w:rsidRPr="00F72549">
              <w:rPr>
                <w:sz w:val="18"/>
                <w:szCs w:val="18"/>
              </w:rPr>
              <w:t>V / 50</w:t>
            </w:r>
            <w:r w:rsidR="00585ABB">
              <w:rPr>
                <w:sz w:val="18"/>
                <w:szCs w:val="18"/>
              </w:rPr>
              <w:t xml:space="preserve"> </w:t>
            </w:r>
            <w:r w:rsidRPr="00F72549">
              <w:rPr>
                <w:sz w:val="18"/>
                <w:szCs w:val="18"/>
              </w:rPr>
              <w:t xml:space="preserve">Hz, příkon: max. </w:t>
            </w:r>
            <w:r w:rsidR="00585ABB" w:rsidRPr="00F72549">
              <w:rPr>
                <w:sz w:val="18"/>
                <w:szCs w:val="18"/>
              </w:rPr>
              <w:t>1200 W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41A8BC" w14:textId="77777777" w:rsidR="00F72549" w:rsidRDefault="00F72549" w:rsidP="00F7254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2FEB4" w14:textId="77777777" w:rsidR="00F72549" w:rsidRDefault="00F72549" w:rsidP="00F7254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20108" w14:textId="77777777" w:rsidR="00F72549" w:rsidRPr="00BB7702" w:rsidRDefault="00F72549" w:rsidP="00F72549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lastRenderedPageBreak/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68BC5BAC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060BB5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25EAE324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2603F8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2603F8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20místné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60F2E0AF" w:rsidR="00344E00" w:rsidRPr="008B0E61" w:rsidRDefault="003465E0" w:rsidP="008B0E61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8B0E6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0AC97" w14:textId="77777777" w:rsidR="00C9052A" w:rsidRDefault="00C9052A" w:rsidP="00344E00">
      <w:r>
        <w:separator/>
      </w:r>
    </w:p>
  </w:endnote>
  <w:endnote w:type="continuationSeparator" w:id="0">
    <w:p w14:paraId="7F69DC55" w14:textId="77777777" w:rsidR="00C9052A" w:rsidRDefault="00C9052A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CCF7A" w14:textId="77777777" w:rsidR="00C9052A" w:rsidRDefault="00C9052A" w:rsidP="00344E00">
      <w:r>
        <w:separator/>
      </w:r>
    </w:p>
  </w:footnote>
  <w:footnote w:type="continuationSeparator" w:id="0">
    <w:p w14:paraId="2EB45816" w14:textId="77777777" w:rsidR="00C9052A" w:rsidRDefault="00C9052A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D496" w14:textId="6BFC6C8F" w:rsidR="003560BC" w:rsidRDefault="003560BC">
    <w:pPr>
      <w:pStyle w:val="Zhlav"/>
    </w:pPr>
    <w:r>
      <w:t>Příloha č. 2_1</w:t>
    </w:r>
    <w:r w:rsidR="00F72549">
      <w:t>9</w:t>
    </w:r>
    <w:r>
      <w:t xml:space="preserve">_ zadávací </w:t>
    </w:r>
    <w:proofErr w:type="spellStart"/>
    <w:r>
      <w:t>dokumentace_Technické</w:t>
    </w:r>
    <w:proofErr w:type="spellEnd"/>
    <w: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A5992"/>
    <w:multiLevelType w:val="hybridMultilevel"/>
    <w:tmpl w:val="56D47B0E"/>
    <w:lvl w:ilvl="0" w:tplc="BB065362">
      <w:start w:val="18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abstractNum w:abstractNumId="5" w15:restartNumberingAfterBreak="0">
    <w:nsid w:val="6C9B3677"/>
    <w:multiLevelType w:val="hybridMultilevel"/>
    <w:tmpl w:val="585071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4"/>
  </w:num>
  <w:num w:numId="5" w16cid:durableId="1837115089">
    <w:abstractNumId w:val="3"/>
  </w:num>
  <w:num w:numId="6" w16cid:durableId="6529561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16318"/>
    <w:rsid w:val="00024052"/>
    <w:rsid w:val="00060BB5"/>
    <w:rsid w:val="000638ED"/>
    <w:rsid w:val="0008362F"/>
    <w:rsid w:val="000962DD"/>
    <w:rsid w:val="000A7983"/>
    <w:rsid w:val="000D2848"/>
    <w:rsid w:val="00102D28"/>
    <w:rsid w:val="001068BA"/>
    <w:rsid w:val="0011111A"/>
    <w:rsid w:val="00124470"/>
    <w:rsid w:val="001361B7"/>
    <w:rsid w:val="00165705"/>
    <w:rsid w:val="001A4508"/>
    <w:rsid w:val="001B3041"/>
    <w:rsid w:val="001D04F5"/>
    <w:rsid w:val="001F58C4"/>
    <w:rsid w:val="002211CA"/>
    <w:rsid w:val="00234B72"/>
    <w:rsid w:val="002603F8"/>
    <w:rsid w:val="00271730"/>
    <w:rsid w:val="00277C21"/>
    <w:rsid w:val="003037DC"/>
    <w:rsid w:val="0032576C"/>
    <w:rsid w:val="00344E00"/>
    <w:rsid w:val="003465E0"/>
    <w:rsid w:val="003560BC"/>
    <w:rsid w:val="00384F84"/>
    <w:rsid w:val="003A74A4"/>
    <w:rsid w:val="003B7A3A"/>
    <w:rsid w:val="004A0646"/>
    <w:rsid w:val="004A1F36"/>
    <w:rsid w:val="004D2320"/>
    <w:rsid w:val="004E2F0B"/>
    <w:rsid w:val="00501D0D"/>
    <w:rsid w:val="00516F06"/>
    <w:rsid w:val="005508C9"/>
    <w:rsid w:val="00563BC0"/>
    <w:rsid w:val="00585ABB"/>
    <w:rsid w:val="005B46F6"/>
    <w:rsid w:val="005D377A"/>
    <w:rsid w:val="005D612F"/>
    <w:rsid w:val="005F05A0"/>
    <w:rsid w:val="005F16B1"/>
    <w:rsid w:val="00626D32"/>
    <w:rsid w:val="00652A65"/>
    <w:rsid w:val="00667825"/>
    <w:rsid w:val="0068016E"/>
    <w:rsid w:val="00687538"/>
    <w:rsid w:val="006A0315"/>
    <w:rsid w:val="006C247B"/>
    <w:rsid w:val="006D2D3B"/>
    <w:rsid w:val="006E0413"/>
    <w:rsid w:val="006E24E8"/>
    <w:rsid w:val="00702CC6"/>
    <w:rsid w:val="00740CE2"/>
    <w:rsid w:val="00741669"/>
    <w:rsid w:val="007434FF"/>
    <w:rsid w:val="00786566"/>
    <w:rsid w:val="007B0B4A"/>
    <w:rsid w:val="007E6B13"/>
    <w:rsid w:val="008146F8"/>
    <w:rsid w:val="00815FE5"/>
    <w:rsid w:val="008629B0"/>
    <w:rsid w:val="008B0E61"/>
    <w:rsid w:val="0090796A"/>
    <w:rsid w:val="00924040"/>
    <w:rsid w:val="00935C18"/>
    <w:rsid w:val="00966BA9"/>
    <w:rsid w:val="00977726"/>
    <w:rsid w:val="009852D1"/>
    <w:rsid w:val="009D2C4C"/>
    <w:rsid w:val="00A1356F"/>
    <w:rsid w:val="00A31E1B"/>
    <w:rsid w:val="00A34DE4"/>
    <w:rsid w:val="00AF394D"/>
    <w:rsid w:val="00BA0C73"/>
    <w:rsid w:val="00BA362A"/>
    <w:rsid w:val="00BB114B"/>
    <w:rsid w:val="00BD21AF"/>
    <w:rsid w:val="00BE612D"/>
    <w:rsid w:val="00C13D49"/>
    <w:rsid w:val="00C27360"/>
    <w:rsid w:val="00C813D6"/>
    <w:rsid w:val="00C9052A"/>
    <w:rsid w:val="00C920C0"/>
    <w:rsid w:val="00C97E95"/>
    <w:rsid w:val="00CC0D12"/>
    <w:rsid w:val="00CE6ACC"/>
    <w:rsid w:val="00D008FB"/>
    <w:rsid w:val="00D52F77"/>
    <w:rsid w:val="00D57921"/>
    <w:rsid w:val="00DB4A06"/>
    <w:rsid w:val="00DC4B98"/>
    <w:rsid w:val="00DC7AD4"/>
    <w:rsid w:val="00DF1AED"/>
    <w:rsid w:val="00DF7302"/>
    <w:rsid w:val="00DF7A11"/>
    <w:rsid w:val="00DF7DAB"/>
    <w:rsid w:val="00E21DAA"/>
    <w:rsid w:val="00E609B9"/>
    <w:rsid w:val="00EB0484"/>
    <w:rsid w:val="00ED3D94"/>
    <w:rsid w:val="00ED63D1"/>
    <w:rsid w:val="00EF7A84"/>
    <w:rsid w:val="00F141BA"/>
    <w:rsid w:val="00F31E36"/>
    <w:rsid w:val="00F51825"/>
    <w:rsid w:val="00F7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977726"/>
    <w:rPr>
      <w:b/>
      <w:bCs/>
    </w:rPr>
  </w:style>
  <w:style w:type="paragraph" w:styleId="Bezmezer">
    <w:name w:val="No Spacing"/>
    <w:uiPriority w:val="1"/>
    <w:qFormat/>
    <w:rsid w:val="007B0B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B7FEA-3D6E-444E-B897-192CF566C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2022-12-16T17:22:00Z</dcterms:created>
  <dcterms:modified xsi:type="dcterms:W3CDTF">2023-02-04T21:49:00Z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