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B34C82F"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6142F">
        <w:rPr>
          <w:rFonts w:ascii="Arial Narrow" w:hAnsi="Arial Narrow"/>
          <w:sz w:val="20"/>
        </w:rPr>
        <w:t>6</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945DAC2"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150C81">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150C81">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150C81">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150C81">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150C81">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CD969D7"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56142F">
        <w:rPr>
          <w:rFonts w:ascii="Arial Narrow" w:hAnsi="Arial Narrow"/>
        </w:rPr>
        <w:t>6</w:t>
      </w:r>
      <w:r w:rsidR="00B81EA3">
        <w:rPr>
          <w:rFonts w:ascii="Arial Narrow" w:hAnsi="Arial Narrow"/>
        </w:rPr>
        <w:t xml:space="preserve">: </w:t>
      </w:r>
      <w:r w:rsidR="00F44B1E">
        <w:rPr>
          <w:rFonts w:ascii="Arial Narrow" w:hAnsi="Arial Narrow"/>
        </w:rPr>
        <w:t>„</w:t>
      </w:r>
      <w:r w:rsidR="0056142F" w:rsidRPr="0056142F">
        <w:rPr>
          <w:rFonts w:ascii="Arial Narrow" w:hAnsi="Arial Narrow" w:cs="Arial"/>
          <w:b/>
        </w:rPr>
        <w:t>Externí kardiostimulátor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150C81">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150C81">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3CD68E7B" w14:textId="684F9A91" w:rsidR="00F44B1E" w:rsidRPr="00AC2865" w:rsidRDefault="00571A5E" w:rsidP="00AC2865">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150C81">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150C81">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4B09A8D"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150C81">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150C81">
        <w:rPr>
          <w:rFonts w:ascii="Arial Narrow" w:hAnsi="Arial Narrow"/>
          <w:sz w:val="22"/>
          <w:szCs w:val="22"/>
        </w:rPr>
        <w:t>.</w:t>
      </w:r>
      <w:r w:rsidRPr="008E3443">
        <w:rPr>
          <w:rFonts w:ascii="Arial Narrow" w:hAnsi="Arial Narrow"/>
          <w:sz w:val="22"/>
          <w:szCs w:val="22"/>
        </w:rPr>
        <w:t>, odst. 5.1</w:t>
      </w:r>
      <w:r w:rsidR="00150C81">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150C81">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C134A3A"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D25BC">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00027F02"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150C81">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150C81">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150C81">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2F5CC646" w:rsidR="00FD66BD" w:rsidRPr="00BB1EED" w:rsidRDefault="00FD66BD" w:rsidP="00150C81">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5048B6">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251BAA">
        <w:rPr>
          <w:rFonts w:ascii="Arial Narrow" w:hAnsi="Arial Narrow" w:cs="Arial"/>
          <w:sz w:val="22"/>
          <w:szCs w:val="22"/>
        </w:rPr>
        <w:t xml:space="preserve">. Tento </w:t>
      </w:r>
      <w:r w:rsidR="00251BAA" w:rsidRPr="00CE3739">
        <w:rPr>
          <w:rFonts w:ascii="Arial Narrow" w:hAnsi="Arial Narrow" w:cs="Arial"/>
          <w:sz w:val="22"/>
          <w:szCs w:val="22"/>
        </w:rPr>
        <w:t xml:space="preserve">bod se vztahuje pouze ke zboží, které je zdravotnickým prostředkem ve smyslu zákona č. </w:t>
      </w:r>
      <w:r w:rsidR="005048B6">
        <w:rPr>
          <w:rFonts w:ascii="Arial Narrow" w:hAnsi="Arial Narrow" w:cs="Arial"/>
          <w:sz w:val="22"/>
          <w:szCs w:val="22"/>
        </w:rPr>
        <w:t xml:space="preserve">375/2022 </w:t>
      </w:r>
      <w:r w:rsidR="00251BAA" w:rsidRPr="00CE3739">
        <w:rPr>
          <w:rFonts w:ascii="Arial Narrow" w:hAnsi="Arial Narrow" w:cs="Arial"/>
          <w:sz w:val="22"/>
          <w:szCs w:val="22"/>
        </w:rPr>
        <w:t>Sb., o</w:t>
      </w:r>
      <w:r w:rsidR="00251BAA">
        <w:rPr>
          <w:rFonts w:ascii="Arial Narrow" w:hAnsi="Arial Narrow" w:cs="Arial"/>
          <w:sz w:val="22"/>
          <w:szCs w:val="22"/>
        </w:rPr>
        <w:t> </w:t>
      </w:r>
      <w:r w:rsidR="00251BAA"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0905749" w:rsidR="00FD66BD" w:rsidRDefault="008B1583" w:rsidP="00150C81">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150C81">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150C81">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150C81">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150C81">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3ABBAFB2" w:rsidR="00CF2E6B" w:rsidRPr="00D5483D" w:rsidRDefault="00CF2E6B" w:rsidP="00150C81">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5048B6">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5048B6">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8657FF">
        <w:rPr>
          <w:rFonts w:ascii="Arial Narrow" w:hAnsi="Arial Narrow" w:cs="Arial"/>
          <w:sz w:val="22"/>
          <w:szCs w:val="22"/>
        </w:rPr>
        <w:t xml:space="preserve">. Tento </w:t>
      </w:r>
      <w:r w:rsidR="008657FF" w:rsidRPr="00CE3739">
        <w:rPr>
          <w:rFonts w:ascii="Arial Narrow" w:hAnsi="Arial Narrow" w:cs="Arial"/>
          <w:sz w:val="22"/>
          <w:szCs w:val="22"/>
        </w:rPr>
        <w:t xml:space="preserve">bod se vztahuje pouze ke zboží, které je zdravotnickým prostředkem ve smyslu zákona č. </w:t>
      </w:r>
      <w:r w:rsidR="005048B6">
        <w:rPr>
          <w:rFonts w:ascii="Arial Narrow" w:hAnsi="Arial Narrow" w:cs="Arial"/>
          <w:sz w:val="22"/>
          <w:szCs w:val="22"/>
        </w:rPr>
        <w:t xml:space="preserve">375/2022 </w:t>
      </w:r>
      <w:r w:rsidR="008657FF"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150C81">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150C81">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876EBB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150C81"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D0050A">
        <w:rPr>
          <w:rFonts w:ascii="Arial Narrow" w:hAnsi="Arial Narrow"/>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8657F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8657F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8657F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8657F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8657F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8657F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8657F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77CEDB4D"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150C81">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150C81">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150C81">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150C81">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09FFD0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w:t>
      </w:r>
      <w:r w:rsidR="00150C81">
        <w:rPr>
          <w:rFonts w:ascii="Arial Narrow" w:hAnsi="Arial Narrow"/>
          <w:sz w:val="22"/>
          <w:szCs w:val="22"/>
        </w:rPr>
        <w:t>1</w:t>
      </w:r>
      <w:r w:rsidRPr="00C62103">
        <w:rPr>
          <w:rFonts w:ascii="Arial Narrow" w:hAnsi="Arial Narrow"/>
          <w:sz w:val="22"/>
          <w:szCs w:val="22"/>
        </w:rPr>
        <w:t>.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150C81">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68FB2C5D" w:rsidR="00BC57F8" w:rsidRPr="00FB7B04" w:rsidRDefault="00BC57F8" w:rsidP="00150C81">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276D91" w:rsidRPr="00276D91">
        <w:rPr>
          <w:rFonts w:ascii="Arial Narrow" w:hAnsi="Arial Narrow"/>
          <w:sz w:val="22"/>
          <w:szCs w:val="22"/>
        </w:rPr>
        <w:t xml:space="preserve"> </w:t>
      </w:r>
      <w:r w:rsidR="00276D91">
        <w:rPr>
          <w:rFonts w:ascii="Arial Narrow" w:hAnsi="Arial Narrow"/>
          <w:sz w:val="22"/>
          <w:szCs w:val="22"/>
        </w:rPr>
        <w:t xml:space="preserve">je-li zboží </w:t>
      </w:r>
      <w:r w:rsidR="00276D91" w:rsidRPr="003B5A3A">
        <w:rPr>
          <w:rFonts w:ascii="Arial Narrow" w:hAnsi="Arial Narrow"/>
          <w:sz w:val="22"/>
          <w:szCs w:val="22"/>
        </w:rPr>
        <w:t xml:space="preserve">zdravotnickým prostředkem ve smyslu zákona č. </w:t>
      </w:r>
      <w:r w:rsidR="005048B6">
        <w:rPr>
          <w:rFonts w:ascii="Arial Narrow" w:hAnsi="Arial Narrow" w:cs="Arial"/>
          <w:sz w:val="22"/>
          <w:szCs w:val="22"/>
        </w:rPr>
        <w:t xml:space="preserve">375/2022 </w:t>
      </w:r>
      <w:r w:rsidR="00276D91" w:rsidRPr="003B5A3A">
        <w:rPr>
          <w:rFonts w:ascii="Arial Narrow" w:hAnsi="Arial Narrow"/>
          <w:sz w:val="22"/>
          <w:szCs w:val="22"/>
        </w:rPr>
        <w:t>Sb., o</w:t>
      </w:r>
      <w:r w:rsidR="00276D91">
        <w:rPr>
          <w:rFonts w:ascii="Arial Narrow" w:hAnsi="Arial Narrow"/>
          <w:sz w:val="22"/>
          <w:szCs w:val="22"/>
        </w:rPr>
        <w:t> </w:t>
      </w:r>
      <w:r w:rsidR="00276D91" w:rsidRPr="003B5A3A">
        <w:rPr>
          <w:rFonts w:ascii="Arial Narrow" w:hAnsi="Arial Narrow"/>
          <w:sz w:val="22"/>
          <w:szCs w:val="22"/>
        </w:rPr>
        <w:t>zdravotnických prostředcích</w:t>
      </w:r>
      <w:r w:rsidR="00276D91">
        <w:rPr>
          <w:rFonts w:ascii="Arial Narrow" w:hAnsi="Arial Narrow"/>
          <w:sz w:val="22"/>
          <w:szCs w:val="22"/>
        </w:rPr>
        <w:t>,</w:t>
      </w:r>
    </w:p>
    <w:p w14:paraId="17ECAB25" w14:textId="37D0DC0C" w:rsidR="00BC57F8" w:rsidRPr="00FB7B04" w:rsidRDefault="00BC57F8" w:rsidP="00150C81">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276D91" w:rsidRPr="00276D91">
        <w:rPr>
          <w:rFonts w:ascii="Arial Narrow" w:hAnsi="Arial Narrow"/>
          <w:sz w:val="22"/>
          <w:szCs w:val="22"/>
        </w:rPr>
        <w:t xml:space="preserve"> </w:t>
      </w:r>
      <w:r w:rsidR="00276D91">
        <w:rPr>
          <w:rFonts w:ascii="Arial Narrow" w:hAnsi="Arial Narrow"/>
          <w:sz w:val="22"/>
          <w:szCs w:val="22"/>
        </w:rPr>
        <w:t xml:space="preserve">je-li zboží </w:t>
      </w:r>
      <w:r w:rsidR="00276D91" w:rsidRPr="003B5A3A">
        <w:rPr>
          <w:rFonts w:ascii="Arial Narrow" w:hAnsi="Arial Narrow"/>
          <w:sz w:val="22"/>
          <w:szCs w:val="22"/>
        </w:rPr>
        <w:t xml:space="preserve">zdravotnickým prostředkem ve smyslu zákona č. </w:t>
      </w:r>
      <w:r w:rsidR="005048B6">
        <w:rPr>
          <w:rFonts w:ascii="Arial Narrow" w:hAnsi="Arial Narrow" w:cs="Arial"/>
          <w:sz w:val="22"/>
          <w:szCs w:val="22"/>
        </w:rPr>
        <w:t xml:space="preserve">375/2022 </w:t>
      </w:r>
      <w:r w:rsidR="00276D91" w:rsidRPr="003B5A3A">
        <w:rPr>
          <w:rFonts w:ascii="Arial Narrow" w:hAnsi="Arial Narrow"/>
          <w:sz w:val="22"/>
          <w:szCs w:val="22"/>
        </w:rPr>
        <w:t>Sb., o</w:t>
      </w:r>
      <w:r w:rsidR="00276D91">
        <w:rPr>
          <w:rFonts w:ascii="Arial Narrow" w:hAnsi="Arial Narrow"/>
          <w:sz w:val="22"/>
          <w:szCs w:val="22"/>
        </w:rPr>
        <w:t> </w:t>
      </w:r>
      <w:r w:rsidR="00276D91" w:rsidRPr="003B5A3A">
        <w:rPr>
          <w:rFonts w:ascii="Arial Narrow" w:hAnsi="Arial Narrow"/>
          <w:sz w:val="22"/>
          <w:szCs w:val="22"/>
        </w:rPr>
        <w:t>zdravotnických prostředcích</w:t>
      </w:r>
      <w:r w:rsidR="00276D91">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221DDA39"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A874ED">
        <w:rPr>
          <w:rFonts w:ascii="Arial Narrow" w:eastAsia="Times New Roman" w:hAnsi="Arial Narrow"/>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0C81">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150C81">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A37F2A">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A37F2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A37F2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A37F2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A37F2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A37F2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A37F2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A37F2A">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341239AD" w:rsidR="00D33529" w:rsidRPr="00D85596" w:rsidRDefault="00D33529" w:rsidP="00A37F2A">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A37F2A">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16192B38" w:rsidR="00D33529" w:rsidRPr="00336D89" w:rsidRDefault="00D33529" w:rsidP="00A37F2A">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A37F2A">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A37F2A">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8657FF">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8657FF">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A37F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A37F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248B0D83" w:rsidR="00336D89" w:rsidRPr="002F4CAA" w:rsidRDefault="001C41D0" w:rsidP="00A37F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3ED10F41" w:rsidR="00C62103" w:rsidRDefault="00C62103" w:rsidP="00A37F2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A37F2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A37F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F4BF2D1" w:rsidR="0099255B" w:rsidRPr="00D85596" w:rsidRDefault="0099255B" w:rsidP="00A37F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6BBA1798" w14:textId="27709BC3" w:rsidR="000E3B71" w:rsidRDefault="000E3B71" w:rsidP="00A37F2A">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A37F2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A37F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A37F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8657FF">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8657FF">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8657FF">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A37F2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5B134C3D" w:rsidR="00E411E3" w:rsidRDefault="00E411E3" w:rsidP="00A37F2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A37F2A">
      <w:pPr>
        <w:pStyle w:val="Odstavecseseznamem"/>
        <w:keepNext/>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A37F2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4C1E49">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A37F2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A37F2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A37F2A">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24E47855" w:rsidR="00336D89" w:rsidRPr="00E96648" w:rsidRDefault="00A37F2A" w:rsidP="00A37F2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prostředkem ve smyslu zákona č. </w:t>
      </w:r>
      <w:r w:rsidR="005048B6">
        <w:rPr>
          <w:rFonts w:ascii="Arial Narrow" w:hAnsi="Arial Narrow" w:cs="Arial"/>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2E899106" w:rsidR="00CE6F3D" w:rsidRPr="00D85596" w:rsidRDefault="00CE6F3D"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37F2A">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A37F2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A37F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D354CDD" w:rsidR="00821AC1" w:rsidRDefault="00821AC1" w:rsidP="00A37F2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00D2B2C6" w:rsidR="00821AC1" w:rsidRDefault="00821AC1" w:rsidP="00A37F2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E210C67" w:rsidR="00CE6F3D" w:rsidRDefault="00821AC1" w:rsidP="00A37F2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32896EEE" w14:textId="7B56863F" w:rsidR="001B38F4" w:rsidRPr="008657FF" w:rsidRDefault="00174627" w:rsidP="008657FF">
      <w:pPr>
        <w:pStyle w:val="Odstavecseseznamem"/>
        <w:spacing w:after="120" w:line="360" w:lineRule="auto"/>
        <w:ind w:left="567" w:firstLine="0"/>
        <w:rPr>
          <w:rFonts w:ascii="Arial Narrow" w:hAnsi="Arial Narrow"/>
        </w:rPr>
      </w:pPr>
      <w:r>
        <w:rPr>
          <w:rFonts w:ascii="Arial Narrow" w:hAnsi="Arial Narrow"/>
        </w:rPr>
        <w:t xml:space="preserve">Příloha č. 4 </w:t>
      </w:r>
      <w:r w:rsidR="001B38F4">
        <w:rPr>
          <w:rFonts w:ascii="Arial Narrow" w:hAnsi="Arial Narrow"/>
        </w:rPr>
        <w:t xml:space="preserve">– </w:t>
      </w:r>
      <w:r>
        <w:rPr>
          <w:rFonts w:ascii="Arial Narrow" w:hAnsi="Arial Narrow"/>
        </w:rPr>
        <w:t>Potvrzení o pojištění odpovědnosti</w:t>
      </w:r>
    </w:p>
    <w:p w14:paraId="2F764A2F" w14:textId="394F4EA9"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5D716984"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09162F40" w14:textId="77777777" w:rsidR="001B38F4" w:rsidRPr="00A72043" w:rsidRDefault="001B38F4"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5BC7C64C" w14:textId="77777777" w:rsidR="001B38F4" w:rsidRDefault="002E2155" w:rsidP="002E2155">
      <w:pPr>
        <w:spacing w:after="120" w:line="360" w:lineRule="auto"/>
        <w:ind w:left="-567" w:firstLine="567"/>
        <w:rPr>
          <w:rFonts w:ascii="Arial" w:hAnsi="Arial" w:cs="Arial"/>
        </w:rPr>
      </w:pPr>
      <w:r>
        <w:rPr>
          <w:rFonts w:ascii="Arial" w:hAnsi="Arial" w:cs="Arial"/>
        </w:rPr>
        <w:t xml:space="preserve">      </w:t>
      </w:r>
    </w:p>
    <w:p w14:paraId="6577228C" w14:textId="505158C8" w:rsidR="002E2155" w:rsidRPr="001B34CD" w:rsidRDefault="002E2155" w:rsidP="002E2155">
      <w:pPr>
        <w:spacing w:after="120" w:line="360" w:lineRule="auto"/>
        <w:ind w:left="-567" w:firstLine="567"/>
        <w:rPr>
          <w:rFonts w:ascii="Arial" w:hAnsi="Arial" w:cs="Arial"/>
        </w:rPr>
      </w:pP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CD93A" w14:textId="77777777" w:rsidR="003A28D1" w:rsidRDefault="003A28D1">
      <w:r>
        <w:separator/>
      </w:r>
    </w:p>
  </w:endnote>
  <w:endnote w:type="continuationSeparator" w:id="0">
    <w:p w14:paraId="52ADD17A" w14:textId="77777777" w:rsidR="003A28D1" w:rsidRDefault="003A28D1">
      <w:r>
        <w:continuationSeparator/>
      </w:r>
    </w:p>
  </w:endnote>
  <w:endnote w:type="continuationNotice" w:id="1">
    <w:p w14:paraId="440E88B8" w14:textId="77777777" w:rsidR="003A28D1" w:rsidRDefault="003A2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3900B" w14:textId="77777777" w:rsidR="003A28D1" w:rsidRDefault="003A28D1">
      <w:r>
        <w:separator/>
      </w:r>
    </w:p>
  </w:footnote>
  <w:footnote w:type="continuationSeparator" w:id="0">
    <w:p w14:paraId="6F562E35" w14:textId="77777777" w:rsidR="003A28D1" w:rsidRDefault="003A28D1">
      <w:r>
        <w:continuationSeparator/>
      </w:r>
    </w:p>
  </w:footnote>
  <w:footnote w:type="continuationNotice" w:id="1">
    <w:p w14:paraId="68B5D58B" w14:textId="77777777" w:rsidR="003A28D1" w:rsidRDefault="003A28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8822128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0C81"/>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8F4"/>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1BAA"/>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76D91"/>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686F"/>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28D1"/>
    <w:rsid w:val="003A63F2"/>
    <w:rsid w:val="003A7703"/>
    <w:rsid w:val="003A7FEA"/>
    <w:rsid w:val="003B1ACA"/>
    <w:rsid w:val="003B6B5F"/>
    <w:rsid w:val="003C04F1"/>
    <w:rsid w:val="003C146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2A2"/>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48B6"/>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3BC"/>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7FF"/>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3E9B"/>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3F35"/>
    <w:rsid w:val="00A36117"/>
    <w:rsid w:val="00A36A9B"/>
    <w:rsid w:val="00A37785"/>
    <w:rsid w:val="00A379C2"/>
    <w:rsid w:val="00A37F2A"/>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865"/>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37C1"/>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B7FF9"/>
    <w:rsid w:val="00DC7CA0"/>
    <w:rsid w:val="00DD0EE3"/>
    <w:rsid w:val="00DD25BC"/>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A7C75"/>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97198079">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6002</Words>
  <Characters>35413</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41333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12</cp:revision>
  <cp:lastPrinted>2017-07-27T11:40:00Z</cp:lastPrinted>
  <dcterms:created xsi:type="dcterms:W3CDTF">2022-12-13T17:21:00Z</dcterms:created>
  <dcterms:modified xsi:type="dcterms:W3CDTF">2023-03-22T16:51:00Z</dcterms:modified>
</cp:coreProperties>
</file>