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8C9FDE3"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856222">
        <w:rPr>
          <w:rFonts w:ascii="Arial Narrow" w:hAnsi="Arial Narrow"/>
          <w:sz w:val="20"/>
        </w:rPr>
        <w:t>9</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183D8235"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471213">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xml:space="preserve">, </w:t>
      </w:r>
      <w:proofErr w:type="spellStart"/>
      <w:r w:rsidR="00863C9B" w:rsidRPr="001B6576">
        <w:rPr>
          <w:rFonts w:ascii="Arial Narrow" w:hAnsi="Arial Narrow"/>
          <w:sz w:val="22"/>
          <w:szCs w:val="22"/>
        </w:rPr>
        <w:t>č.ú</w:t>
      </w:r>
      <w:proofErr w:type="spellEnd"/>
      <w:r w:rsidR="00863C9B"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 xml:space="preserve">Maxima Gorkého 77, </w:t>
      </w:r>
      <w:proofErr w:type="spellStart"/>
      <w:r w:rsidRPr="00381CB8">
        <w:rPr>
          <w:rFonts w:ascii="Arial Narrow" w:hAnsi="Arial Narrow"/>
          <w:bCs/>
          <w:sz w:val="22"/>
          <w:szCs w:val="22"/>
        </w:rPr>
        <w:t>Kryblice</w:t>
      </w:r>
      <w:proofErr w:type="spellEnd"/>
      <w:r w:rsidRPr="00381CB8">
        <w:rPr>
          <w:rFonts w:ascii="Arial Narrow" w:hAnsi="Arial Narrow"/>
          <w:bCs/>
          <w:sz w:val="22"/>
          <w:szCs w:val="22"/>
        </w:rPr>
        <w:t>,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471213">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DB7C07">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471213">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471213">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920B5C">
      <w:pPr>
        <w:pStyle w:val="Odstavecseseznamem"/>
        <w:numPr>
          <w:ilvl w:val="0"/>
          <w:numId w:val="6"/>
        </w:numPr>
        <w:tabs>
          <w:tab w:val="left" w:pos="0"/>
        </w:tabs>
        <w:spacing w:after="12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179883F"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856222">
        <w:rPr>
          <w:rFonts w:ascii="Arial Narrow" w:hAnsi="Arial Narrow"/>
        </w:rPr>
        <w:t>9</w:t>
      </w:r>
      <w:r w:rsidR="00B81EA3">
        <w:rPr>
          <w:rFonts w:ascii="Arial Narrow" w:hAnsi="Arial Narrow"/>
        </w:rPr>
        <w:t xml:space="preserve">: </w:t>
      </w:r>
      <w:r w:rsidR="00F44B1E">
        <w:rPr>
          <w:rFonts w:ascii="Arial Narrow" w:hAnsi="Arial Narrow"/>
        </w:rPr>
        <w:t>„</w:t>
      </w:r>
      <w:proofErr w:type="spellStart"/>
      <w:r w:rsidR="00856222" w:rsidRPr="00856222">
        <w:rPr>
          <w:rFonts w:ascii="Arial Narrow" w:hAnsi="Arial Narrow" w:cs="Arial"/>
          <w:b/>
        </w:rPr>
        <w:t>Oxymetr</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Oblastní nemocnice Trutnov a.s. – pořízení majetku III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471213">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w:t>
      </w:r>
      <w:r w:rsidR="00471213">
        <w:rPr>
          <w:rFonts w:ascii="Arial Narrow" w:hAnsi="Arial Narrow"/>
        </w:rPr>
        <w:t> </w:t>
      </w:r>
      <w:r w:rsidRPr="00CD3080">
        <w:rPr>
          <w:rFonts w:ascii="Arial Narrow" w:hAnsi="Arial Narrow"/>
        </w:rPr>
        <w:t>56 zákona č. 134/2016 Sb., o</w:t>
      </w:r>
      <w:r w:rsidRPr="001820F9">
        <w:rPr>
          <w:rFonts w:ascii="Arial Narrow" w:hAnsi="Arial Narrow"/>
        </w:rPr>
        <w:t xml:space="preserve"> zadávání veřejných zakázek, v platném znění (dále jen „</w:t>
      </w:r>
      <w:r w:rsidRPr="00471213">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sidR="00471213">
        <w:rPr>
          <w:rFonts w:ascii="Arial Narrow" w:hAnsi="Arial Narrow"/>
        </w:rPr>
        <w:t>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a</w:t>
      </w:r>
      <w:r w:rsidR="00471213">
        <w:rPr>
          <w:rFonts w:ascii="Arial Narrow" w:hAnsi="Arial Narrow"/>
        </w:rPr>
        <w:t> </w:t>
      </w:r>
      <w:r>
        <w:rPr>
          <w:rFonts w:ascii="Arial Narrow" w:hAnsi="Arial Narrow"/>
        </w:rPr>
        <w:t xml:space="preserve">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33E4959C" w14:textId="76F625A8" w:rsidR="00F44B1E" w:rsidRPr="00471213" w:rsidRDefault="00571A5E" w:rsidP="00471213">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471213">
      <w:pPr>
        <w:keepNext/>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471213">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99DA446"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471213">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471213">
        <w:rPr>
          <w:rFonts w:ascii="Arial Narrow" w:hAnsi="Arial Narrow"/>
          <w:sz w:val="22"/>
          <w:szCs w:val="22"/>
        </w:rPr>
        <w:t>.</w:t>
      </w:r>
      <w:r w:rsidRPr="008E3443">
        <w:rPr>
          <w:rFonts w:ascii="Arial Narrow" w:hAnsi="Arial Narrow"/>
          <w:sz w:val="22"/>
          <w:szCs w:val="22"/>
        </w:rPr>
        <w:t>, odst. 5.1</w:t>
      </w:r>
      <w:r w:rsidR="00471213">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471213">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39983D13"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CF797F">
        <w:rPr>
          <w:rFonts w:ascii="Arial Narrow" w:hAnsi="Arial Narrow"/>
          <w:b/>
          <w:sz w:val="22"/>
        </w:rPr>
        <w:t>16</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FE93D5D"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xml:space="preserve">, Oblastní nemocnice </w:t>
      </w:r>
      <w:r w:rsidR="00471213">
        <w:rPr>
          <w:rFonts w:ascii="Arial Narrow" w:hAnsi="Arial Narrow" w:cs="Arial"/>
          <w:bCs/>
          <w:sz w:val="22"/>
          <w:szCs w:val="22"/>
        </w:rPr>
        <w:t xml:space="preserve">Trutnov, </w:t>
      </w:r>
      <w:r w:rsidRPr="00A2034C">
        <w:rPr>
          <w:rFonts w:ascii="Arial Narrow" w:hAnsi="Arial Narrow" w:cs="Arial"/>
          <w:bCs/>
          <w:sz w:val="22"/>
          <w:szCs w:val="22"/>
        </w:rPr>
        <w:t xml:space="preserve">Maxima Gorkého 77, </w:t>
      </w:r>
      <w:proofErr w:type="spellStart"/>
      <w:r w:rsidRPr="00A2034C">
        <w:rPr>
          <w:rFonts w:ascii="Arial Narrow" w:hAnsi="Arial Narrow" w:cs="Arial"/>
          <w:bCs/>
          <w:sz w:val="22"/>
          <w:szCs w:val="22"/>
        </w:rPr>
        <w:t>Kryblice</w:t>
      </w:r>
      <w:proofErr w:type="spellEnd"/>
      <w:r w:rsidRPr="00A2034C">
        <w:rPr>
          <w:rFonts w:ascii="Arial Narrow" w:hAnsi="Arial Narrow" w:cs="Arial"/>
          <w:bCs/>
          <w:sz w:val="22"/>
          <w:szCs w:val="22"/>
        </w:rPr>
        <w:t>,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w:t>
      </w:r>
      <w:proofErr w:type="spellStart"/>
      <w:r w:rsidRPr="000156C0">
        <w:rPr>
          <w:rFonts w:ascii="Arial Narrow" w:hAnsi="Arial Narrow"/>
        </w:rPr>
        <w:t>Vágenknecht</w:t>
      </w:r>
      <w:proofErr w:type="spellEnd"/>
      <w:r w:rsidRPr="000156C0">
        <w:rPr>
          <w:rFonts w:ascii="Arial Narrow" w:hAnsi="Arial Narrow"/>
        </w:rPr>
        <w:t xml:space="preserve">,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A2034C">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0CA01BE0" w:rsidR="003A7FEA" w:rsidRDefault="003A7FEA" w:rsidP="00471213">
      <w:pPr>
        <w:numPr>
          <w:ilvl w:val="1"/>
          <w:numId w:val="4"/>
        </w:numPr>
        <w:spacing w:after="120" w:line="360" w:lineRule="auto"/>
        <w:ind w:left="1196"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471213">
      <w:pPr>
        <w:numPr>
          <w:ilvl w:val="1"/>
          <w:numId w:val="4"/>
        </w:numPr>
        <w:spacing w:after="120" w:line="360" w:lineRule="auto"/>
        <w:ind w:left="1196"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D0AD0D2" w:rsidR="00FD66BD" w:rsidRPr="00BB1EED" w:rsidRDefault="00FD66BD" w:rsidP="00471213">
      <w:pPr>
        <w:numPr>
          <w:ilvl w:val="1"/>
          <w:numId w:val="4"/>
        </w:numPr>
        <w:spacing w:after="120" w:line="360" w:lineRule="auto"/>
        <w:ind w:left="1196"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CF617E">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ve zněn</w:t>
      </w:r>
      <w:r w:rsidR="000156C0">
        <w:rPr>
          <w:rFonts w:ascii="Arial Narrow" w:hAnsi="Arial Narrow" w:cs="Arial"/>
          <w:sz w:val="22"/>
          <w:szCs w:val="22"/>
        </w:rPr>
        <w:t>í pozdějších předpisů /</w:t>
      </w:r>
      <w:r w:rsidR="00E95897" w:rsidRPr="00BB1EED">
        <w:rPr>
          <w:rFonts w:ascii="Arial Narrow" w:hAnsi="Arial Narrow" w:cs="Arial"/>
          <w:sz w:val="22"/>
          <w:szCs w:val="22"/>
        </w:rPr>
        <w:t>záko</w:t>
      </w:r>
      <w:r w:rsidR="000156C0">
        <w:rPr>
          <w:rFonts w:ascii="Arial Narrow" w:hAnsi="Arial Narrow" w:cs="Arial"/>
          <w:sz w:val="22"/>
          <w:szCs w:val="22"/>
        </w:rPr>
        <w:t>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E2963">
        <w:rPr>
          <w:rFonts w:ascii="Arial Narrow" w:hAnsi="Arial Narrow" w:cs="Arial"/>
          <w:sz w:val="22"/>
          <w:szCs w:val="22"/>
        </w:rPr>
        <w:t xml:space="preserve">. Tento </w:t>
      </w:r>
      <w:r w:rsidR="000E2963" w:rsidRPr="00CE3739">
        <w:rPr>
          <w:rFonts w:ascii="Arial Narrow" w:hAnsi="Arial Narrow" w:cs="Arial"/>
          <w:sz w:val="22"/>
          <w:szCs w:val="22"/>
        </w:rPr>
        <w:t xml:space="preserve">bod se vztahuje pouze ke zboží, které je zdravotnickým prostředkem ve smyslu zákona č. </w:t>
      </w:r>
      <w:r w:rsidR="00CF617E">
        <w:rPr>
          <w:rFonts w:ascii="Arial Narrow" w:hAnsi="Arial Narrow" w:cs="Arial"/>
          <w:sz w:val="22"/>
          <w:szCs w:val="22"/>
        </w:rPr>
        <w:t xml:space="preserve">375/2022 </w:t>
      </w:r>
      <w:r w:rsidR="000E2963" w:rsidRPr="00CE3739">
        <w:rPr>
          <w:rFonts w:ascii="Arial Narrow" w:hAnsi="Arial Narrow" w:cs="Arial"/>
          <w:sz w:val="22"/>
          <w:szCs w:val="22"/>
        </w:rPr>
        <w:t>Sb., o</w:t>
      </w:r>
      <w:r w:rsidR="000E2963">
        <w:rPr>
          <w:rFonts w:ascii="Arial Narrow" w:hAnsi="Arial Narrow" w:cs="Arial"/>
          <w:sz w:val="22"/>
          <w:szCs w:val="22"/>
        </w:rPr>
        <w:t> </w:t>
      </w:r>
      <w:r w:rsidR="000E2963"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4E512088" w:rsidR="00FD66BD" w:rsidRDefault="008B1583" w:rsidP="00471213">
      <w:pPr>
        <w:numPr>
          <w:ilvl w:val="1"/>
          <w:numId w:val="4"/>
        </w:numPr>
        <w:spacing w:after="120" w:line="360" w:lineRule="auto"/>
        <w:ind w:left="1196"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 xml:space="preserve">CE </w:t>
      </w:r>
      <w:proofErr w:type="spellStart"/>
      <w:r w:rsidRPr="008B1583">
        <w:rPr>
          <w:rFonts w:ascii="Arial Narrow" w:hAnsi="Arial Narrow" w:cs="Arial"/>
          <w:sz w:val="22"/>
          <w:szCs w:val="22"/>
        </w:rPr>
        <w:t>declaration</w:t>
      </w:r>
      <w:proofErr w:type="spellEnd"/>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471213">
      <w:pPr>
        <w:numPr>
          <w:ilvl w:val="1"/>
          <w:numId w:val="4"/>
        </w:numPr>
        <w:spacing w:after="120" w:line="360" w:lineRule="auto"/>
        <w:ind w:left="1196"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471213">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471213">
      <w:pPr>
        <w:numPr>
          <w:ilvl w:val="1"/>
          <w:numId w:val="4"/>
        </w:numPr>
        <w:spacing w:after="120" w:line="360" w:lineRule="auto"/>
        <w:ind w:left="1196"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471213">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381663EA" w:rsidR="00CF2E6B" w:rsidRPr="00D5483D" w:rsidRDefault="00CF2E6B" w:rsidP="00471213">
      <w:pPr>
        <w:numPr>
          <w:ilvl w:val="1"/>
          <w:numId w:val="4"/>
        </w:numPr>
        <w:spacing w:after="120" w:line="360" w:lineRule="auto"/>
        <w:ind w:left="1196"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č. </w:t>
      </w:r>
      <w:r w:rsidR="00CF617E">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č. </w:t>
      </w:r>
      <w:r w:rsidR="00CF617E">
        <w:rPr>
          <w:rFonts w:ascii="Arial Narrow" w:hAnsi="Arial Narrow" w:cs="Arial"/>
          <w:sz w:val="22"/>
          <w:szCs w:val="22"/>
        </w:rPr>
        <w:t xml:space="preserve">375/2022 </w:t>
      </w:r>
      <w:r w:rsidR="00E95897" w:rsidRPr="00BB1EED">
        <w:rPr>
          <w:rFonts w:ascii="Arial Narrow" w:hAnsi="Arial Narrow" w:cs="Arial"/>
          <w:sz w:val="22"/>
          <w:szCs w:val="22"/>
        </w:rPr>
        <w:t>Sb., o zdravotnických prostředcích, v platném znění</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920B5C">
        <w:rPr>
          <w:rFonts w:ascii="Arial Narrow" w:hAnsi="Arial Narrow" w:cs="Arial"/>
          <w:sz w:val="22"/>
          <w:szCs w:val="22"/>
        </w:rPr>
        <w:t xml:space="preserve">. Tento bod se vztahuje pouze ke zboží, které je zdravotnickým prostředkem ve smyslu zákona č. </w:t>
      </w:r>
      <w:r w:rsidR="00CF617E">
        <w:rPr>
          <w:rFonts w:ascii="Arial Narrow" w:hAnsi="Arial Narrow" w:cs="Arial"/>
          <w:sz w:val="22"/>
          <w:szCs w:val="22"/>
        </w:rPr>
        <w:t xml:space="preserve">375/2022 </w:t>
      </w:r>
      <w:r w:rsidR="00920B5C">
        <w:rPr>
          <w:rFonts w:ascii="Arial Narrow" w:hAnsi="Arial Narrow" w:cs="Arial"/>
          <w:sz w:val="22"/>
          <w:szCs w:val="22"/>
        </w:rPr>
        <w:t>Sb., o zdravotnických prostředcích</w:t>
      </w:r>
      <w:r w:rsidR="00C81B16" w:rsidRPr="00D5483D">
        <w:rPr>
          <w:rFonts w:ascii="Arial Narrow" w:hAnsi="Arial Narrow" w:cs="Arial"/>
          <w:sz w:val="22"/>
          <w:szCs w:val="22"/>
        </w:rPr>
        <w:t>;</w:t>
      </w:r>
    </w:p>
    <w:p w14:paraId="1795E94C" w14:textId="663D6104" w:rsidR="00017789" w:rsidRDefault="00FD66BD" w:rsidP="00471213">
      <w:pPr>
        <w:numPr>
          <w:ilvl w:val="1"/>
          <w:numId w:val="4"/>
        </w:numPr>
        <w:spacing w:after="120" w:line="360" w:lineRule="auto"/>
        <w:ind w:left="1196"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471213">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 xml:space="preserve">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2AFACD3E"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00471213" w:rsidRPr="0031374A">
        <w:rPr>
          <w:rFonts w:ascii="Arial Narrow" w:hAnsi="Arial Narrow"/>
          <w:i/>
          <w:highlight w:val="yellow"/>
        </w:rPr>
        <w:t>smlouvy. /</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471213">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den splatnosti,</w:t>
      </w:r>
    </w:p>
    <w:p w14:paraId="7C359020" w14:textId="708F6E9D" w:rsidR="00D010ED"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w:t>
      </w:r>
      <w:proofErr w:type="gramStart"/>
      <w:r w:rsidRPr="00C42A44">
        <w:rPr>
          <w:rFonts w:ascii="Arial Narrow" w:hAnsi="Arial Narrow"/>
          <w:color w:val="000000"/>
        </w:rPr>
        <w:t>prospěch</w:t>
      </w:r>
      <w:proofErr w:type="gramEnd"/>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57450259"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w:t>
      </w:r>
      <w:r w:rsidR="00471213">
        <w:rPr>
          <w:rFonts w:ascii="Arial Narrow" w:hAnsi="Arial Narrow"/>
          <w:sz w:val="22"/>
          <w:szCs w:val="22"/>
        </w:rPr>
        <w:t>.</w:t>
      </w:r>
      <w:r w:rsidR="00821AC1">
        <w:rPr>
          <w:rFonts w:ascii="Arial Narrow" w:hAnsi="Arial Narrow"/>
          <w:sz w:val="22"/>
          <w:szCs w:val="22"/>
        </w:rPr>
        <w:t>,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471213">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471213">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471213">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F4D0381"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47121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4A39653A" w:rsidR="00BC57F8" w:rsidRPr="00FB7B04" w:rsidRDefault="00BC57F8" w:rsidP="0047121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r w:rsidR="000868C4" w:rsidRPr="000868C4">
        <w:rPr>
          <w:rFonts w:ascii="Arial Narrow" w:hAnsi="Arial Narrow"/>
          <w:sz w:val="22"/>
          <w:szCs w:val="22"/>
        </w:rPr>
        <w:t xml:space="preserve"> </w:t>
      </w:r>
      <w:r w:rsidR="000868C4">
        <w:rPr>
          <w:rFonts w:ascii="Arial Narrow" w:hAnsi="Arial Narrow"/>
          <w:sz w:val="22"/>
          <w:szCs w:val="22"/>
        </w:rPr>
        <w:t xml:space="preserve">je-li zboží </w:t>
      </w:r>
      <w:r w:rsidR="000868C4" w:rsidRPr="003B5A3A">
        <w:rPr>
          <w:rFonts w:ascii="Arial Narrow" w:hAnsi="Arial Narrow"/>
          <w:sz w:val="22"/>
          <w:szCs w:val="22"/>
        </w:rPr>
        <w:t xml:space="preserve">zdravotnickým prostředkem ve smyslu zákona č. </w:t>
      </w:r>
      <w:r w:rsidR="00CF617E">
        <w:rPr>
          <w:rFonts w:ascii="Arial Narrow" w:hAnsi="Arial Narrow" w:cs="Arial"/>
          <w:sz w:val="22"/>
          <w:szCs w:val="22"/>
        </w:rPr>
        <w:t xml:space="preserve">375/2022 </w:t>
      </w:r>
      <w:r w:rsidR="000868C4" w:rsidRPr="003B5A3A">
        <w:rPr>
          <w:rFonts w:ascii="Arial Narrow" w:hAnsi="Arial Narrow"/>
          <w:sz w:val="22"/>
          <w:szCs w:val="22"/>
        </w:rPr>
        <w:t>Sb., o</w:t>
      </w:r>
      <w:r w:rsidR="000868C4">
        <w:rPr>
          <w:rFonts w:ascii="Arial Narrow" w:hAnsi="Arial Narrow"/>
          <w:sz w:val="22"/>
          <w:szCs w:val="22"/>
        </w:rPr>
        <w:t> </w:t>
      </w:r>
      <w:r w:rsidR="000868C4" w:rsidRPr="003B5A3A">
        <w:rPr>
          <w:rFonts w:ascii="Arial Narrow" w:hAnsi="Arial Narrow"/>
          <w:sz w:val="22"/>
          <w:szCs w:val="22"/>
        </w:rPr>
        <w:t>zdravotnických prostředcích</w:t>
      </w:r>
      <w:r w:rsidR="000868C4">
        <w:rPr>
          <w:rFonts w:ascii="Arial Narrow" w:hAnsi="Arial Narrow"/>
          <w:sz w:val="22"/>
          <w:szCs w:val="22"/>
        </w:rPr>
        <w:t>,</w:t>
      </w:r>
    </w:p>
    <w:p w14:paraId="17ECAB25" w14:textId="2CF2DAD6" w:rsidR="00BC57F8" w:rsidRPr="00FB7B04" w:rsidRDefault="00BC57F8" w:rsidP="00471213">
      <w:pPr>
        <w:pStyle w:val="Zkladntext"/>
        <w:numPr>
          <w:ilvl w:val="1"/>
          <w:numId w:val="9"/>
        </w:numPr>
        <w:spacing w:after="120" w:line="360" w:lineRule="auto"/>
        <w:ind w:left="992" w:hanging="425"/>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r w:rsidR="000868C4" w:rsidRPr="000868C4">
        <w:rPr>
          <w:rFonts w:ascii="Arial Narrow" w:hAnsi="Arial Narrow"/>
          <w:sz w:val="22"/>
          <w:szCs w:val="22"/>
        </w:rPr>
        <w:t xml:space="preserve"> </w:t>
      </w:r>
      <w:r w:rsidR="000868C4">
        <w:rPr>
          <w:rFonts w:ascii="Arial Narrow" w:hAnsi="Arial Narrow"/>
          <w:sz w:val="22"/>
          <w:szCs w:val="22"/>
        </w:rPr>
        <w:t xml:space="preserve">je-li zboží </w:t>
      </w:r>
      <w:r w:rsidR="000868C4" w:rsidRPr="003B5A3A">
        <w:rPr>
          <w:rFonts w:ascii="Arial Narrow" w:hAnsi="Arial Narrow"/>
          <w:sz w:val="22"/>
          <w:szCs w:val="22"/>
        </w:rPr>
        <w:t xml:space="preserve">zdravotnickým prostředkem ve smyslu zákona č. </w:t>
      </w:r>
      <w:r w:rsidR="00CF617E">
        <w:rPr>
          <w:rFonts w:ascii="Arial Narrow" w:hAnsi="Arial Narrow" w:cs="Arial"/>
          <w:sz w:val="22"/>
          <w:szCs w:val="22"/>
        </w:rPr>
        <w:t xml:space="preserve">375/2022 </w:t>
      </w:r>
      <w:r w:rsidR="000868C4" w:rsidRPr="003B5A3A">
        <w:rPr>
          <w:rFonts w:ascii="Arial Narrow" w:hAnsi="Arial Narrow"/>
          <w:sz w:val="22"/>
          <w:szCs w:val="22"/>
        </w:rPr>
        <w:t>Sb., o</w:t>
      </w:r>
      <w:r w:rsidR="000868C4">
        <w:rPr>
          <w:rFonts w:ascii="Arial Narrow" w:hAnsi="Arial Narrow"/>
          <w:sz w:val="22"/>
          <w:szCs w:val="22"/>
        </w:rPr>
        <w:t> </w:t>
      </w:r>
      <w:r w:rsidR="000868C4" w:rsidRPr="003B5A3A">
        <w:rPr>
          <w:rFonts w:ascii="Arial Narrow" w:hAnsi="Arial Narrow"/>
          <w:sz w:val="22"/>
          <w:szCs w:val="22"/>
        </w:rPr>
        <w:t>zdravotnických prostředcích</w:t>
      </w:r>
      <w:r w:rsidR="000868C4">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609F72AE"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w:t>
      </w:r>
      <w:r w:rsidR="003F701C" w:rsidRPr="00BC57F8">
        <w:rPr>
          <w:rFonts w:ascii="Arial Narrow" w:eastAsia="Times New Roman" w:hAnsi="Arial Narrow"/>
          <w:lang w:eastAsia="cs-CZ"/>
        </w:rPr>
        <w:lastRenderedPageBreak/>
        <w:t>(dále jen „</w:t>
      </w:r>
      <w:r w:rsidR="003F701C" w:rsidRPr="00471213">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w:t>
      </w:r>
      <w:r w:rsidR="008C2401" w:rsidRPr="009333C1">
        <w:rPr>
          <w:rFonts w:ascii="Arial Narrow" w:hAnsi="Arial Narrow"/>
          <w:sz w:val="22"/>
        </w:rPr>
        <w:lastRenderedPageBreak/>
        <w:t xml:space="preserve">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471213">
      <w:pPr>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471213">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47121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47121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47121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47121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471213">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471213">
      <w:pPr>
        <w:spacing w:after="120" w:line="360" w:lineRule="auto"/>
        <w:ind w:left="567"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0477807" w:rsidR="00D33529" w:rsidRPr="00D85596" w:rsidRDefault="00D33529" w:rsidP="00471213">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71213">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21DEF456" w:rsidR="00D33529" w:rsidRPr="00336D89" w:rsidRDefault="00D33529" w:rsidP="00471213">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71213">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471213">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920B5C">
      <w:pPr>
        <w:keepNext/>
        <w:spacing w:line="360" w:lineRule="auto"/>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920B5C">
      <w:pPr>
        <w:keepNext/>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47121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3F823742" w:rsidR="000900A1" w:rsidRDefault="000900A1" w:rsidP="0047121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471213">
        <w:rPr>
          <w:rFonts w:ascii="Arial Narrow" w:hAnsi="Arial Narrow"/>
        </w:rPr>
        <w:t>10</w:t>
      </w:r>
      <w:r w:rsidR="00471213"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0BCE6BF6" w:rsidR="00336D89" w:rsidRPr="002F4CAA" w:rsidRDefault="001C41D0" w:rsidP="00471213">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471213">
        <w:rPr>
          <w:rFonts w:ascii="Arial Narrow" w:hAnsi="Arial Narrow"/>
        </w:rPr>
        <w:t>3</w:t>
      </w:r>
      <w:r w:rsidR="00471213"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D53C19F" w:rsidR="00C62103" w:rsidRDefault="00C62103" w:rsidP="00471213">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471213">
        <w:rPr>
          <w:rFonts w:ascii="Arial Narrow" w:hAnsi="Arial Narrow"/>
        </w:rPr>
        <w:t>3</w:t>
      </w:r>
      <w:r w:rsidR="00471213"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F73FFB">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46EA957B" w:rsidR="00487EA8" w:rsidRPr="000351A7" w:rsidRDefault="00487EA8" w:rsidP="00F73FF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F73FFB">
        <w:rPr>
          <w:rFonts w:ascii="Arial Narrow" w:hAnsi="Arial Narrow"/>
        </w:rPr>
        <w:t>1</w:t>
      </w:r>
      <w:r w:rsidR="00F73FFB"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proofErr w:type="gramStart"/>
      <w:r>
        <w:rPr>
          <w:rFonts w:ascii="Arial Narrow" w:hAnsi="Arial Narrow"/>
        </w:rPr>
        <w:t>doby</w:t>
      </w:r>
      <w:proofErr w:type="gramEnd"/>
      <w:r>
        <w:rPr>
          <w:rFonts w:ascii="Arial Narrow" w:hAnsi="Arial Narrow"/>
        </w:rPr>
        <w:t xml:space="preserve"> než budou podmínky pojištění prodávajícím obnoveny v souladu s touto smlouvou. </w:t>
      </w:r>
    </w:p>
    <w:p w14:paraId="25035807" w14:textId="6025A68D" w:rsidR="0099255B" w:rsidRPr="00D85596" w:rsidRDefault="0099255B" w:rsidP="00F73FF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F73FFB"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25FA4EA6" w:rsidR="000E3B71" w:rsidRDefault="000E3B71" w:rsidP="00F73FFB">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F73FFB">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F73FF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F73FFB">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920B5C">
      <w:pPr>
        <w:pStyle w:val="Nadpis3"/>
        <w:keepNext w:val="0"/>
        <w:widowControl w:val="0"/>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920B5C">
      <w:pPr>
        <w:widowControl w:val="0"/>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920B5C">
      <w:pPr>
        <w:pStyle w:val="Odstavecseseznamem"/>
        <w:widowControl w:val="0"/>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 xml:space="preserve">/2015 </w:t>
      </w:r>
      <w:r w:rsidR="00F86570">
        <w:rPr>
          <w:rFonts w:ascii="Arial Narrow" w:hAnsi="Arial Narrow"/>
        </w:rPr>
        <w:lastRenderedPageBreak/>
        <w:t>Sb., o zvláštních podmínkách účinnosti některých smluv, uveřejňování těchto smluv a o registru smluv</w:t>
      </w:r>
      <w:r w:rsidR="00EA26D0">
        <w:rPr>
          <w:rFonts w:ascii="Arial Narrow" w:hAnsi="Arial Narrow"/>
        </w:rPr>
        <w:t xml:space="preserve"> (dále jen „</w:t>
      </w:r>
      <w:r w:rsidR="00EA26D0" w:rsidRPr="00F73FFB">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206BCF75" w:rsidR="00E411E3" w:rsidRDefault="00E411E3" w:rsidP="00F73FFB">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F73FFB">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F73FFB">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F73FFB">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F73FFB">
      <w:pPr>
        <w:pStyle w:val="Odstavecseseznamem"/>
        <w:numPr>
          <w:ilvl w:val="0"/>
          <w:numId w:val="14"/>
        </w:numPr>
        <w:spacing w:after="120" w:line="360" w:lineRule="auto"/>
        <w:ind w:left="992"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F73FFB">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F73FFB">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F73FFB">
      <w:pPr>
        <w:pStyle w:val="Odstavecseseznamem"/>
        <w:numPr>
          <w:ilvl w:val="0"/>
          <w:numId w:val="14"/>
        </w:numPr>
        <w:tabs>
          <w:tab w:val="left" w:pos="1418"/>
        </w:tabs>
        <w:spacing w:after="120" w:line="360" w:lineRule="auto"/>
        <w:ind w:left="992"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F73FFB">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F73FFB">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F73FFB">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F73FFB">
      <w:pPr>
        <w:pStyle w:val="Odstavecseseznamem"/>
        <w:keepNext/>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A22B20F" w:rsidR="00336D89" w:rsidRPr="00E96648" w:rsidRDefault="00F73FFB" w:rsidP="00F73FFB">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w:t>
      </w:r>
      <w:proofErr w:type="spellStart"/>
      <w:r>
        <w:rPr>
          <w:rFonts w:ascii="Arial Narrow" w:hAnsi="Arial Narrow"/>
        </w:rPr>
        <w:t>ust</w:t>
      </w:r>
      <w:proofErr w:type="spellEnd"/>
      <w:r>
        <w:rPr>
          <w:rFonts w:ascii="Arial Narrow" w:hAnsi="Arial Narrow"/>
        </w:rPr>
        <w:t xml:space="preserve">. § 6 odst. 3 zákona č. 340/2015 Sb., o registru smluv. Není-li zboží zdravotnickým prostředkem ve smyslu zákona č. </w:t>
      </w:r>
      <w:r w:rsidR="00CF617E">
        <w:rPr>
          <w:rFonts w:ascii="Arial Narrow" w:hAnsi="Arial Narrow" w:cs="Arial"/>
        </w:rPr>
        <w:t xml:space="preserve">375/2022 </w:t>
      </w:r>
      <w:r>
        <w:rPr>
          <w:rFonts w:ascii="Arial Narrow" w:hAnsi="Arial Narrow"/>
        </w:rPr>
        <w:t>Sb.,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29EC3CAA"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F73FFB">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F73FFB">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F73FFB">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5DFEDDC2" w:rsidR="00821AC1" w:rsidRDefault="00821AC1" w:rsidP="00F73FFB">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158E48CD" w:rsidR="00821AC1" w:rsidRDefault="00821AC1" w:rsidP="00F73FFB">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0E8B947A" w:rsidR="00CE6F3D" w:rsidRDefault="00821AC1" w:rsidP="00F73FFB">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p>
    <w:p w14:paraId="14E7B430" w14:textId="4277B49E" w:rsidR="00416E0C" w:rsidRPr="005B76A1" w:rsidRDefault="00174627" w:rsidP="00F73FFB">
      <w:pPr>
        <w:pStyle w:val="Odstavecseseznamem"/>
        <w:spacing w:after="120" w:line="360" w:lineRule="auto"/>
        <w:ind w:left="567" w:firstLine="0"/>
        <w:rPr>
          <w:rFonts w:ascii="Arial Narrow" w:hAnsi="Arial Narrow"/>
        </w:rPr>
      </w:pPr>
      <w:r>
        <w:rPr>
          <w:rFonts w:ascii="Arial Narrow" w:hAnsi="Arial Narrow"/>
        </w:rPr>
        <w:t xml:space="preserve">Příloha č. 4 </w:t>
      </w:r>
      <w:r w:rsidR="00CF797F">
        <w:rPr>
          <w:rFonts w:ascii="Arial Narrow" w:hAnsi="Arial Narrow"/>
        </w:rPr>
        <w:t xml:space="preserve">– </w:t>
      </w:r>
      <w:r>
        <w:rPr>
          <w:rFonts w:ascii="Arial Narrow" w:hAnsi="Arial Narrow"/>
        </w:rPr>
        <w:t>Potvrzení o pojištění odpovědnosti</w:t>
      </w:r>
    </w:p>
    <w:p w14:paraId="2F764A2F" w14:textId="72E002E6"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267B24">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1714C0BF"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13455802" w14:textId="77777777" w:rsidR="00CF797F" w:rsidRPr="00A72043" w:rsidRDefault="00CF797F"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3D28ED25" w14:textId="77777777" w:rsidR="00CF797F"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p>
    <w:p w14:paraId="6577228C" w14:textId="0558DD28" w:rsidR="002E2155" w:rsidRPr="001B34CD" w:rsidRDefault="002E2155" w:rsidP="00CF797F">
      <w:pPr>
        <w:spacing w:after="120" w:line="360" w:lineRule="auto"/>
        <w:ind w:left="-567" w:firstLine="1276"/>
        <w:rPr>
          <w:rFonts w:ascii="Arial" w:hAnsi="Arial" w:cs="Arial"/>
        </w:rPr>
      </w:pP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47079" w14:textId="77777777" w:rsidR="0006616E" w:rsidRDefault="0006616E">
      <w:r>
        <w:separator/>
      </w:r>
    </w:p>
  </w:endnote>
  <w:endnote w:type="continuationSeparator" w:id="0">
    <w:p w14:paraId="67A1E952" w14:textId="77777777" w:rsidR="0006616E" w:rsidRDefault="0006616E">
      <w:r>
        <w:continuationSeparator/>
      </w:r>
    </w:p>
  </w:endnote>
  <w:endnote w:type="continuationNotice" w:id="1">
    <w:p w14:paraId="6E58463E" w14:textId="77777777" w:rsidR="0006616E" w:rsidRDefault="000661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BE28D" w14:textId="77777777" w:rsidR="0006616E" w:rsidRDefault="0006616E">
      <w:r>
        <w:separator/>
      </w:r>
    </w:p>
  </w:footnote>
  <w:footnote w:type="continuationSeparator" w:id="0">
    <w:p w14:paraId="10BB5405" w14:textId="77777777" w:rsidR="0006616E" w:rsidRDefault="0006616E">
      <w:r>
        <w:continuationSeparator/>
      </w:r>
    </w:p>
  </w:footnote>
  <w:footnote w:type="continuationNotice" w:id="1">
    <w:p w14:paraId="0B819A46" w14:textId="77777777" w:rsidR="0006616E" w:rsidRDefault="000661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 w:numId="55" w16cid:durableId="14342072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16E"/>
    <w:rsid w:val="00066453"/>
    <w:rsid w:val="0006757C"/>
    <w:rsid w:val="00073286"/>
    <w:rsid w:val="000736F5"/>
    <w:rsid w:val="00073C24"/>
    <w:rsid w:val="000747B2"/>
    <w:rsid w:val="00077AE3"/>
    <w:rsid w:val="00083220"/>
    <w:rsid w:val="000845FC"/>
    <w:rsid w:val="000854D8"/>
    <w:rsid w:val="00085D12"/>
    <w:rsid w:val="000868C4"/>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2963"/>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11"/>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2538"/>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B24"/>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A4D"/>
    <w:rsid w:val="00411D17"/>
    <w:rsid w:val="0041207F"/>
    <w:rsid w:val="00412BDB"/>
    <w:rsid w:val="00415466"/>
    <w:rsid w:val="00416E0C"/>
    <w:rsid w:val="004171C6"/>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213"/>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B1CB0"/>
    <w:rsid w:val="004C1E49"/>
    <w:rsid w:val="004C68E9"/>
    <w:rsid w:val="004C7891"/>
    <w:rsid w:val="004D07C5"/>
    <w:rsid w:val="004D25FB"/>
    <w:rsid w:val="004D31AB"/>
    <w:rsid w:val="004D368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056"/>
    <w:rsid w:val="005423B4"/>
    <w:rsid w:val="00542429"/>
    <w:rsid w:val="00546D51"/>
    <w:rsid w:val="005507A6"/>
    <w:rsid w:val="00551996"/>
    <w:rsid w:val="005549C2"/>
    <w:rsid w:val="0055508F"/>
    <w:rsid w:val="00556042"/>
    <w:rsid w:val="005606B4"/>
    <w:rsid w:val="00560FDE"/>
    <w:rsid w:val="0056142F"/>
    <w:rsid w:val="00561C84"/>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6A4"/>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308D"/>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6222"/>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887"/>
    <w:rsid w:val="0090497B"/>
    <w:rsid w:val="0090730D"/>
    <w:rsid w:val="009145FF"/>
    <w:rsid w:val="00915126"/>
    <w:rsid w:val="00920B5C"/>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57FBA"/>
    <w:rsid w:val="00A62451"/>
    <w:rsid w:val="00A627D6"/>
    <w:rsid w:val="00A634BA"/>
    <w:rsid w:val="00A653BC"/>
    <w:rsid w:val="00A65AC4"/>
    <w:rsid w:val="00A72043"/>
    <w:rsid w:val="00A7252D"/>
    <w:rsid w:val="00A754FA"/>
    <w:rsid w:val="00A77B70"/>
    <w:rsid w:val="00A83F6F"/>
    <w:rsid w:val="00A8568C"/>
    <w:rsid w:val="00A86970"/>
    <w:rsid w:val="00A874ED"/>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24A"/>
    <w:rsid w:val="00AD22B1"/>
    <w:rsid w:val="00AD26C0"/>
    <w:rsid w:val="00AD3375"/>
    <w:rsid w:val="00AD3CF0"/>
    <w:rsid w:val="00AD56B7"/>
    <w:rsid w:val="00AD7022"/>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0792A"/>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6D5E"/>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55E"/>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17E"/>
    <w:rsid w:val="00CF797F"/>
    <w:rsid w:val="00CF7F43"/>
    <w:rsid w:val="00D0050A"/>
    <w:rsid w:val="00D010ED"/>
    <w:rsid w:val="00D01201"/>
    <w:rsid w:val="00D017BD"/>
    <w:rsid w:val="00D05092"/>
    <w:rsid w:val="00D0588E"/>
    <w:rsid w:val="00D07697"/>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47DF6"/>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B7C07"/>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035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3FFB"/>
    <w:rsid w:val="00F77536"/>
    <w:rsid w:val="00F80F24"/>
    <w:rsid w:val="00F813C3"/>
    <w:rsid w:val="00F82372"/>
    <w:rsid w:val="00F84517"/>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5DA"/>
    <w:rsid w:val="00FD66BD"/>
    <w:rsid w:val="00FD7E2A"/>
    <w:rsid w:val="00FE1205"/>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15765612">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6000</Words>
  <Characters>35402</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41320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2022-12-13T17:23:00Z</dcterms:created>
  <dcterms:modified xsi:type="dcterms:W3CDTF">2023-03-22T16:59:00Z</dcterms:modified>
</cp:coreProperties>
</file>