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E2D5B" w14:textId="1F784261" w:rsidR="00CF068B" w:rsidRPr="00A505C2" w:rsidRDefault="00CF068B" w:rsidP="00CF068B">
      <w:pPr>
        <w:jc w:val="right"/>
        <w:outlineLvl w:val="0"/>
        <w:rPr>
          <w:rFonts w:ascii="Arial Narrow" w:hAnsi="Arial Narrow" w:cs="Arial"/>
          <w:b/>
          <w:bCs/>
          <w:sz w:val="20"/>
          <w:szCs w:val="20"/>
        </w:rPr>
      </w:pPr>
      <w:r w:rsidRPr="00A505C2">
        <w:rPr>
          <w:rFonts w:ascii="Arial Narrow" w:hAnsi="Arial Narrow" w:cs="Arial"/>
          <w:b/>
          <w:sz w:val="20"/>
          <w:szCs w:val="20"/>
        </w:rPr>
        <w:t>Příloha č. 1_</w:t>
      </w:r>
      <w:r w:rsidR="0047365C">
        <w:rPr>
          <w:rFonts w:ascii="Arial Narrow" w:hAnsi="Arial Narrow" w:cs="Arial"/>
          <w:b/>
          <w:sz w:val="20"/>
          <w:szCs w:val="20"/>
        </w:rPr>
        <w:t>1</w:t>
      </w:r>
      <w:r w:rsidR="001358AC">
        <w:rPr>
          <w:rFonts w:ascii="Arial Narrow" w:hAnsi="Arial Narrow" w:cs="Arial"/>
          <w:b/>
          <w:sz w:val="20"/>
          <w:szCs w:val="20"/>
        </w:rPr>
        <w:t xml:space="preserve"> </w:t>
      </w:r>
      <w:r w:rsidR="001358AC" w:rsidRPr="001358AC">
        <w:rPr>
          <w:rFonts w:ascii="Arial Narrow" w:hAnsi="Arial Narrow" w:cs="Arial"/>
          <w:b/>
          <w:sz w:val="20"/>
          <w:szCs w:val="20"/>
        </w:rPr>
        <w:t>zadávací dokumentace</w:t>
      </w:r>
    </w:p>
    <w:p w14:paraId="4BAECBC8" w14:textId="774B4448" w:rsidR="00CF068B" w:rsidRDefault="00CF068B" w:rsidP="001358AC">
      <w:pPr>
        <w:spacing w:before="120"/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 xml:space="preserve">KRYCÍ LIST </w:t>
      </w:r>
      <w:r>
        <w:rPr>
          <w:rFonts w:ascii="Arial Narrow" w:hAnsi="Arial Narrow" w:cs="Arial"/>
          <w:b/>
          <w:bCs/>
          <w:sz w:val="32"/>
          <w:szCs w:val="32"/>
        </w:rPr>
        <w:t xml:space="preserve">VČETNĚ CENOVÉ </w:t>
      </w:r>
      <w:r w:rsidRPr="00860BD0">
        <w:rPr>
          <w:rFonts w:ascii="Arial Narrow" w:hAnsi="Arial Narrow" w:cs="Arial"/>
          <w:b/>
          <w:bCs/>
          <w:sz w:val="32"/>
          <w:szCs w:val="32"/>
        </w:rPr>
        <w:t>NABÍDKY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1"/>
        <w:gridCol w:w="858"/>
        <w:gridCol w:w="1196"/>
        <w:gridCol w:w="2126"/>
        <w:gridCol w:w="1985"/>
      </w:tblGrid>
      <w:tr w:rsidR="00CF068B" w:rsidRPr="008831A3" w14:paraId="030EE6A9" w14:textId="77777777" w:rsidTr="00CB1678">
        <w:trPr>
          <w:trHeight w:val="67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7D7538" w14:textId="4AF6A09C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Název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části </w:t>
            </w:r>
            <w:r w:rsidR="00AE3196">
              <w:rPr>
                <w:rFonts w:ascii="Arial Narrow" w:hAnsi="Arial Narrow" w:cs="Arial"/>
                <w:b/>
                <w:sz w:val="20"/>
                <w:szCs w:val="20"/>
              </w:rPr>
              <w:t>1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k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veřejné zakáz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ce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 zadávané jako nadlimitní veřejná zakázka v otevřeném řízení dle zákona č. 134/2016 Sb., o zadávání veřejných zakázek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06CDB8" w14:textId="6D56EF5C" w:rsidR="00BC3610" w:rsidRPr="00CF068B" w:rsidRDefault="00A634BA" w:rsidP="00592C6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634BA">
              <w:rPr>
                <w:rFonts w:ascii="Arial" w:hAnsi="Arial" w:cs="Arial"/>
                <w:b/>
                <w:bCs/>
                <w:sz w:val="22"/>
                <w:szCs w:val="22"/>
              </w:rPr>
              <w:t>Argonová koagulace</w:t>
            </w:r>
          </w:p>
        </w:tc>
      </w:tr>
      <w:tr w:rsidR="00CF068B" w:rsidRPr="008831A3" w14:paraId="1E3D76DC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39A90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Zadavatel</w:t>
            </w:r>
          </w:p>
        </w:tc>
      </w:tr>
      <w:tr w:rsidR="00CF068B" w:rsidRPr="008831A3" w14:paraId="08ADE82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0599B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78388" w14:textId="05719BF9" w:rsidR="00CF068B" w:rsidRPr="008831A3" w:rsidRDefault="00CF068B" w:rsidP="003104EA">
            <w:pPr>
              <w:ind w:left="708" w:hanging="708"/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Oblastní nemocnice </w:t>
            </w:r>
            <w:r w:rsidR="003104EA">
              <w:rPr>
                <w:rFonts w:ascii="Arial Narrow" w:hAnsi="Arial Narrow" w:cs="Arial"/>
                <w:b/>
                <w:bCs/>
                <w:sz w:val="20"/>
                <w:szCs w:val="20"/>
              </w:rPr>
              <w:t>Trutnov</w:t>
            </w: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a.s.</w:t>
            </w:r>
          </w:p>
        </w:tc>
      </w:tr>
      <w:tr w:rsidR="00CF068B" w:rsidRPr="008831A3" w14:paraId="3D1273EE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AEE6E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BCB48" w14:textId="07316DDE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 xml:space="preserve">Maxima Gorkého 77, </w:t>
            </w:r>
            <w:proofErr w:type="spellStart"/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Kryblice</w:t>
            </w:r>
            <w:proofErr w:type="spellEnd"/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, 541 01 Trutnov</w:t>
            </w:r>
          </w:p>
        </w:tc>
      </w:tr>
      <w:tr w:rsidR="00CF068B" w:rsidRPr="008831A3" w14:paraId="5A6C3068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F6451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50562" w14:textId="7692C3D7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26000237</w:t>
            </w:r>
            <w:r w:rsidR="00CF068B"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/ </w:t>
            </w:r>
            <w:r w:rsidRPr="003104EA">
              <w:rPr>
                <w:rFonts w:ascii="Arial Narrow" w:hAnsi="Arial Narrow" w:cs="Arial"/>
                <w:sz w:val="20"/>
                <w:szCs w:val="20"/>
              </w:rPr>
              <w:t>CZ699004900</w:t>
            </w:r>
          </w:p>
        </w:tc>
      </w:tr>
      <w:tr w:rsidR="00CF068B" w:rsidRPr="008831A3" w14:paraId="5DDA860E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89DB4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DEFEF" w14:textId="0ED5353C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Ing. Miroslav Procházka, Ph.D., předseda správní rady</w:t>
            </w:r>
          </w:p>
        </w:tc>
      </w:tr>
      <w:tr w:rsidR="00CF068B" w:rsidRPr="008831A3" w14:paraId="5A1F96A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55A5F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C0D1B" w14:textId="5F9CA979" w:rsidR="00CF068B" w:rsidRPr="003104EA" w:rsidRDefault="00000000" w:rsidP="00EF78B8">
            <w:pPr>
              <w:rPr>
                <w:rFonts w:ascii="Arial" w:hAnsi="Arial" w:cs="Arial"/>
                <w:bCs/>
                <w:sz w:val="20"/>
                <w:szCs w:val="20"/>
              </w:rPr>
            </w:pPr>
            <w:hyperlink r:id="rId7" w:history="1">
              <w:r w:rsidR="003104EA" w:rsidRPr="003104E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https://zakazky.cenakhk.cz/profile_display_1356.html</w:t>
              </w:r>
            </w:hyperlink>
            <w:r w:rsidR="00CF068B" w:rsidRPr="003104E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F068B" w:rsidRPr="008831A3" w14:paraId="753468E8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285D1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Zástupce zadavatele</w:t>
            </w:r>
          </w:p>
        </w:tc>
      </w:tr>
      <w:tr w:rsidR="00CF068B" w:rsidRPr="008831A3" w14:paraId="3D3CA5A4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A97F2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F99D0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J&amp;T advokátní kancelář s.r.o.</w:t>
            </w:r>
          </w:p>
        </w:tc>
      </w:tr>
      <w:tr w:rsidR="00CF068B" w:rsidRPr="008831A3" w14:paraId="6698B606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AB5FB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2DE57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Revoluční 763/15, 110 00 Praha 1 – Staré Město</w:t>
            </w:r>
          </w:p>
        </w:tc>
      </w:tr>
      <w:tr w:rsidR="00CF068B" w:rsidRPr="008831A3" w14:paraId="2A6A374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8BFF4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D7E12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04996305/CZ04996305</w:t>
            </w:r>
          </w:p>
        </w:tc>
      </w:tr>
      <w:tr w:rsidR="00CF068B" w:rsidRPr="008831A3" w14:paraId="02A63619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D693B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E1B9E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JUDr. Jan </w:t>
            </w:r>
            <w:proofErr w:type="spellStart"/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Salmon</w:t>
            </w:r>
            <w:proofErr w:type="spellEnd"/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, advokát</w:t>
            </w:r>
          </w:p>
        </w:tc>
      </w:tr>
      <w:tr w:rsidR="00CF068B" w:rsidRPr="008831A3" w14:paraId="403142CF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760B5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Email a telefon: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CD8AC" w14:textId="77777777" w:rsidR="00CF068B" w:rsidRPr="008831A3" w:rsidRDefault="00000000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CF068B" w:rsidRPr="00A7673A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zakazky@jtak.cz</w:t>
              </w:r>
            </w:hyperlink>
            <w:r w:rsidR="00CF068B" w:rsidRPr="008831A3">
              <w:rPr>
                <w:rFonts w:ascii="Arial Narrow" w:hAnsi="Arial Narrow" w:cs="Arial"/>
                <w:bCs/>
                <w:sz w:val="20"/>
                <w:szCs w:val="20"/>
              </w:rPr>
              <w:t>, tel.: +420 774 720 720</w:t>
            </w:r>
          </w:p>
        </w:tc>
      </w:tr>
      <w:tr w:rsidR="00CF068B" w:rsidRPr="008831A3" w14:paraId="79E83228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F03F9" w14:textId="458366EB" w:rsidR="00CF068B" w:rsidRPr="00592C68" w:rsidRDefault="00CF068B" w:rsidP="00592C6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Dodavatel</w:t>
            </w:r>
          </w:p>
        </w:tc>
      </w:tr>
      <w:tr w:rsidR="00CF068B" w:rsidRPr="008831A3" w14:paraId="7226991F" w14:textId="77777777" w:rsidTr="00CB1678">
        <w:trPr>
          <w:trHeight w:val="42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D92C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95FA2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CF068B" w:rsidRPr="008831A3" w14:paraId="26AE6957" w14:textId="77777777" w:rsidTr="00CB1678">
        <w:trPr>
          <w:trHeight w:val="45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CD413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Sídlo/místo podnikání: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B6D5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9C0D620" w14:textId="77777777" w:rsidTr="00CB1678">
        <w:trPr>
          <w:trHeight w:val="33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0BF41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EF243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1D8867FF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E33EA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83D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3AA1B1D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0A515E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Osoba oprávněná jednat za dodavatele funkce: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051A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12AFB89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DEE30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865E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94AED3C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00605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D55A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A7804B4" w14:textId="77777777" w:rsidTr="00CB167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7BF84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E-mail a telefon: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0A1B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615A185D" w14:textId="77777777" w:rsidTr="00CB167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593B7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Dodavatelem je malý, nebo střední podnik: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B286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14:paraId="4A1C1DEF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67"/>
          <w:tblHeader/>
          <w:jc w:val="center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587EB" w14:textId="77777777" w:rsidR="00CF068B" w:rsidRPr="008831A3" w:rsidRDefault="00CF068B" w:rsidP="00EF78B8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Nabídková cena</w:t>
            </w:r>
          </w:p>
        </w:tc>
      </w:tr>
      <w:tr w:rsidR="003104EA" w14:paraId="5D622CAA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D1CEB5F" w14:textId="77777777" w:rsidR="003104EA" w:rsidRPr="00551CA8" w:rsidRDefault="003104EA" w:rsidP="008C17CB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bookmarkStart w:id="0" w:name="_Hlk120044175"/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97E93DA" w14:textId="77777777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 Kč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7FABAE1" w14:textId="7B0B53E5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</w:t>
            </w:r>
            <w:r w:rsidR="00926AAA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E03BC7" w14:textId="77777777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3104EA" w14:paraId="6B784C35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BF5A7B" w14:textId="41384430" w:rsidR="00926AAA" w:rsidRDefault="003104EA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>Nabídková cena za dodávku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B1678">
              <w:rPr>
                <w:rFonts w:ascii="Arial" w:hAnsi="Arial" w:cs="Arial"/>
                <w:b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ks</w:t>
            </w:r>
          </w:p>
          <w:p w14:paraId="053507D9" w14:textId="67430E60" w:rsidR="00937496" w:rsidRDefault="00A634BA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634BA">
              <w:rPr>
                <w:rFonts w:ascii="Arial" w:hAnsi="Arial" w:cs="Arial"/>
                <w:b/>
                <w:sz w:val="20"/>
                <w:szCs w:val="20"/>
              </w:rPr>
              <w:t>Argonov</w:t>
            </w:r>
            <w:r w:rsidR="002369A2">
              <w:rPr>
                <w:rFonts w:ascii="Arial" w:hAnsi="Arial" w:cs="Arial"/>
                <w:b/>
                <w:sz w:val="20"/>
                <w:szCs w:val="20"/>
              </w:rPr>
              <w:t>é</w:t>
            </w:r>
            <w:r w:rsidRPr="00A634BA">
              <w:rPr>
                <w:rFonts w:ascii="Arial" w:hAnsi="Arial" w:cs="Arial"/>
                <w:b/>
                <w:sz w:val="20"/>
                <w:szCs w:val="20"/>
              </w:rPr>
              <w:t xml:space="preserve"> koagulace</w:t>
            </w:r>
          </w:p>
          <w:p w14:paraId="07864701" w14:textId="77777777" w:rsidR="00A634BA" w:rsidRPr="00B23EC5" w:rsidRDefault="00A634BA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ED477FF" w14:textId="5A8698CD" w:rsidR="003104EA" w:rsidRPr="00EB42DD" w:rsidRDefault="00937496" w:rsidP="00EB42DD">
            <w:pPr>
              <w:jc w:val="center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937496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(tato cena v Kč bez DPH je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C3680" w14:textId="77777777" w:rsidR="003104EA" w:rsidRPr="00CB1678" w:rsidRDefault="003104EA" w:rsidP="00CB167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37D34" w14:textId="4DE86114" w:rsidR="00CB1678" w:rsidRPr="00CB1678" w:rsidRDefault="00CB1678" w:rsidP="00CB1678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71047" w14:textId="64F171C7" w:rsidR="00CB1678" w:rsidRPr="00CB1678" w:rsidRDefault="00CB1678" w:rsidP="00CB1678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bookmarkEnd w:id="0"/>
    </w:tbl>
    <w:p w14:paraId="011ADC8E" w14:textId="77777777" w:rsidR="00926AAA" w:rsidRDefault="00926AAA" w:rsidP="00CF068B">
      <w:pPr>
        <w:ind w:right="-1"/>
        <w:jc w:val="both"/>
        <w:rPr>
          <w:rFonts w:ascii="Arial Narrow" w:hAnsi="Arial Narrow" w:cs="Arial"/>
          <w:sz w:val="20"/>
          <w:szCs w:val="20"/>
        </w:rPr>
      </w:pPr>
    </w:p>
    <w:p w14:paraId="157EE203" w14:textId="6F35E18D" w:rsidR="00CF068B" w:rsidRPr="008831A3" w:rsidRDefault="00CF068B" w:rsidP="00CF068B">
      <w:pPr>
        <w:ind w:right="-1"/>
        <w:jc w:val="both"/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Potvrzujeme tímto, že podáváme nabídku na základě zadávacích podmínek uvedených v zadávací dokumentaci. Před podáním nabídky jsme si vyjasnili veškerá sporná ustanovení a případné technické nejasnosti. Nabídková cena obsahuje </w:t>
      </w:r>
      <w:r w:rsidRPr="008831A3">
        <w:rPr>
          <w:rFonts w:ascii="Arial Narrow" w:hAnsi="Arial Narrow" w:cs="Arial"/>
          <w:b/>
          <w:sz w:val="20"/>
          <w:szCs w:val="20"/>
        </w:rPr>
        <w:t>veškeré náklady nutné ke kompletní realizaci veřejné zakázky</w:t>
      </w:r>
      <w:r w:rsidRPr="008831A3">
        <w:rPr>
          <w:rFonts w:ascii="Arial Narrow" w:hAnsi="Arial Narrow" w:cs="Arial"/>
          <w:sz w:val="20"/>
          <w:szCs w:val="20"/>
        </w:rPr>
        <w:t xml:space="preserve">. Tímto čestně prohlašujeme, že veškeré námi výše uvedené údaje, odpovídají skutečnosti ke dni podání nabídky, jsou pravdivé a jsou pro nás závazné pro uzavření smlouvy. </w:t>
      </w:r>
      <w:r w:rsidRPr="008831A3">
        <w:rPr>
          <w:rFonts w:ascii="Arial Narrow" w:hAnsi="Arial Narrow" w:cs="Arial"/>
          <w:sz w:val="20"/>
          <w:szCs w:val="20"/>
        </w:rPr>
        <w:lastRenderedPageBreak/>
        <w:t>Prohlašujeme, že jsme nabídku zpracovali samostatně bez přispění jiných subjektů, které jsme současně v nabídce neoznačili jako jiné osoby či pod</w:t>
      </w:r>
      <w:r w:rsidR="008E78A6">
        <w:rPr>
          <w:rFonts w:ascii="Arial Narrow" w:hAnsi="Arial Narrow" w:cs="Arial"/>
          <w:sz w:val="20"/>
          <w:szCs w:val="20"/>
        </w:rPr>
        <w:t>d</w:t>
      </w:r>
      <w:r w:rsidRPr="008831A3">
        <w:rPr>
          <w:rFonts w:ascii="Arial Narrow" w:hAnsi="Arial Narrow" w:cs="Arial"/>
          <w:sz w:val="20"/>
          <w:szCs w:val="20"/>
        </w:rPr>
        <w:t>odavatele, s jejichž pomocí plánujeme poskytnout předmět plnění veřejné zakázky.</w:t>
      </w:r>
      <w:r w:rsidR="00C379E1">
        <w:rPr>
          <w:rFonts w:ascii="Arial Narrow" w:hAnsi="Arial Narrow" w:cs="Arial"/>
          <w:sz w:val="20"/>
          <w:szCs w:val="20"/>
        </w:rPr>
        <w:t xml:space="preserve"> </w:t>
      </w:r>
      <w:r w:rsidRPr="008831A3">
        <w:rPr>
          <w:rFonts w:ascii="Arial Narrow" w:hAnsi="Arial Narrow" w:cs="Arial"/>
          <w:sz w:val="20"/>
          <w:szCs w:val="20"/>
        </w:rPr>
        <w:t>Uvedené níže potvrzujeme svým podpisem.</w:t>
      </w:r>
    </w:p>
    <w:p w14:paraId="3FB14702" w14:textId="77777777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</w:p>
    <w:p w14:paraId="1772BF5E" w14:textId="683955DE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7AA00D92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480C329D" w14:textId="77777777" w:rsidR="00EB42DD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>V _____________ dne _________</w:t>
      </w:r>
      <w:r w:rsidRPr="008831A3">
        <w:rPr>
          <w:rFonts w:ascii="Arial Narrow" w:hAnsi="Arial Narrow" w:cs="Arial"/>
          <w:sz w:val="20"/>
          <w:szCs w:val="20"/>
        </w:rPr>
        <w:tab/>
        <w:t xml:space="preserve">     </w:t>
      </w:r>
      <w:r w:rsidRPr="008831A3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ab/>
      </w:r>
    </w:p>
    <w:p w14:paraId="3D8A2BE7" w14:textId="23B681F3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2BA4192D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6D78573A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0EFE013B" w14:textId="76FCEFB0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</w:t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>________________________________</w:t>
      </w:r>
    </w:p>
    <w:p w14:paraId="23048C0D" w14:textId="67E45709" w:rsidR="007C37A3" w:rsidRPr="00592C68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                                                                  </w:t>
      </w:r>
      <w:r w:rsidR="00EB42DD">
        <w:rPr>
          <w:rFonts w:ascii="Arial Narrow" w:hAnsi="Arial Narrow" w:cs="Arial"/>
          <w:sz w:val="20"/>
          <w:szCs w:val="20"/>
        </w:rPr>
        <w:t xml:space="preserve">   </w:t>
      </w:r>
      <w:r w:rsidRPr="008831A3">
        <w:rPr>
          <w:rFonts w:ascii="Arial Narrow" w:hAnsi="Arial Narrow" w:cs="Arial"/>
          <w:sz w:val="20"/>
          <w:szCs w:val="20"/>
        </w:rPr>
        <w:t xml:space="preserve"> </w:t>
      </w:r>
      <w:r w:rsidR="00EB42DD">
        <w:rPr>
          <w:rFonts w:ascii="Arial Narrow" w:hAnsi="Arial Narrow" w:cs="Arial"/>
          <w:sz w:val="20"/>
          <w:szCs w:val="20"/>
        </w:rPr>
        <w:t xml:space="preserve">  </w:t>
      </w:r>
      <w:r w:rsidRPr="008831A3">
        <w:rPr>
          <w:rFonts w:ascii="Arial Narrow" w:hAnsi="Arial Narrow" w:cs="Arial"/>
          <w:sz w:val="20"/>
          <w:szCs w:val="20"/>
        </w:rPr>
        <w:t>jméno, funkce, podpis oprávněného zástupce účastníka, (razítko)</w:t>
      </w:r>
    </w:p>
    <w:sectPr w:rsidR="007C37A3" w:rsidRPr="00592C68" w:rsidSect="000D48EC">
      <w:headerReference w:type="default" r:id="rId9"/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837C15" w14:textId="77777777" w:rsidR="00FF037F" w:rsidRDefault="00FF037F" w:rsidP="00E2246B">
      <w:r>
        <w:separator/>
      </w:r>
    </w:p>
  </w:endnote>
  <w:endnote w:type="continuationSeparator" w:id="0">
    <w:p w14:paraId="67ED1F25" w14:textId="77777777" w:rsidR="00FF037F" w:rsidRDefault="00FF037F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4B4270" w14:textId="77777777" w:rsidR="00FF037F" w:rsidRDefault="00FF037F" w:rsidP="00E2246B">
      <w:r>
        <w:separator/>
      </w:r>
    </w:p>
  </w:footnote>
  <w:footnote w:type="continuationSeparator" w:id="0">
    <w:p w14:paraId="6B8866CF" w14:textId="77777777" w:rsidR="00FF037F" w:rsidRDefault="00FF037F" w:rsidP="00E224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D3E85" w14:textId="77777777" w:rsidR="00A505C2" w:rsidRPr="008406D9" w:rsidRDefault="00A505C2" w:rsidP="00A505C2">
    <w:pPr>
      <w:pStyle w:val="Zhlav"/>
    </w:pPr>
    <w:r>
      <w:rPr>
        <w:noProof/>
      </w:rPr>
      <w:drawing>
        <wp:inline distT="0" distB="0" distL="0" distR="0" wp14:anchorId="3B0455CC" wp14:editId="305C5903">
          <wp:extent cx="5438775" cy="908261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9698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UzNrc0NDQwNDQ2MTZR0lEKTi0uzszPAykwrAUAHeE3dywAAAA="/>
  </w:docVars>
  <w:rsids>
    <w:rsidRoot w:val="0035702A"/>
    <w:rsid w:val="0000160D"/>
    <w:rsid w:val="00006F5D"/>
    <w:rsid w:val="00013DAE"/>
    <w:rsid w:val="00017CFD"/>
    <w:rsid w:val="000362AD"/>
    <w:rsid w:val="00043838"/>
    <w:rsid w:val="00053640"/>
    <w:rsid w:val="00093B28"/>
    <w:rsid w:val="000A1F9C"/>
    <w:rsid w:val="000A306A"/>
    <w:rsid w:val="000B5531"/>
    <w:rsid w:val="000D41A0"/>
    <w:rsid w:val="000D48EC"/>
    <w:rsid w:val="000E0AE9"/>
    <w:rsid w:val="00124657"/>
    <w:rsid w:val="00134D3B"/>
    <w:rsid w:val="001358AC"/>
    <w:rsid w:val="00140BC7"/>
    <w:rsid w:val="00162913"/>
    <w:rsid w:val="00165AAA"/>
    <w:rsid w:val="00173A54"/>
    <w:rsid w:val="0017708A"/>
    <w:rsid w:val="00191695"/>
    <w:rsid w:val="00196E68"/>
    <w:rsid w:val="001A415B"/>
    <w:rsid w:val="001A7841"/>
    <w:rsid w:val="001C0397"/>
    <w:rsid w:val="001C4695"/>
    <w:rsid w:val="0022572F"/>
    <w:rsid w:val="00226C97"/>
    <w:rsid w:val="0022769C"/>
    <w:rsid w:val="002369A2"/>
    <w:rsid w:val="002408C8"/>
    <w:rsid w:val="002554BE"/>
    <w:rsid w:val="00264313"/>
    <w:rsid w:val="0027546D"/>
    <w:rsid w:val="002D4E19"/>
    <w:rsid w:val="002D582A"/>
    <w:rsid w:val="002D713C"/>
    <w:rsid w:val="002E7524"/>
    <w:rsid w:val="003020D4"/>
    <w:rsid w:val="003104EA"/>
    <w:rsid w:val="003234CE"/>
    <w:rsid w:val="00324C25"/>
    <w:rsid w:val="00330BE3"/>
    <w:rsid w:val="003313F6"/>
    <w:rsid w:val="003400B4"/>
    <w:rsid w:val="0034454C"/>
    <w:rsid w:val="0035702A"/>
    <w:rsid w:val="003639B3"/>
    <w:rsid w:val="00376C7B"/>
    <w:rsid w:val="00382145"/>
    <w:rsid w:val="0038557C"/>
    <w:rsid w:val="00390BEA"/>
    <w:rsid w:val="00397988"/>
    <w:rsid w:val="003A157B"/>
    <w:rsid w:val="003A3480"/>
    <w:rsid w:val="003A4E28"/>
    <w:rsid w:val="003B6E92"/>
    <w:rsid w:val="003C568F"/>
    <w:rsid w:val="00457BEF"/>
    <w:rsid w:val="004670A5"/>
    <w:rsid w:val="0047365C"/>
    <w:rsid w:val="004A5436"/>
    <w:rsid w:val="004B7A5B"/>
    <w:rsid w:val="004C0C73"/>
    <w:rsid w:val="004D18E6"/>
    <w:rsid w:val="004E1871"/>
    <w:rsid w:val="004E35B6"/>
    <w:rsid w:val="004E613D"/>
    <w:rsid w:val="004F10D5"/>
    <w:rsid w:val="00504788"/>
    <w:rsid w:val="00510648"/>
    <w:rsid w:val="00543207"/>
    <w:rsid w:val="00550F79"/>
    <w:rsid w:val="00551CA8"/>
    <w:rsid w:val="00552D75"/>
    <w:rsid w:val="00555470"/>
    <w:rsid w:val="00562EB0"/>
    <w:rsid w:val="0057546A"/>
    <w:rsid w:val="0058715C"/>
    <w:rsid w:val="00592C68"/>
    <w:rsid w:val="00596A1E"/>
    <w:rsid w:val="005B3B5B"/>
    <w:rsid w:val="005C12CF"/>
    <w:rsid w:val="005D0DF6"/>
    <w:rsid w:val="005F403C"/>
    <w:rsid w:val="00607BEC"/>
    <w:rsid w:val="006119A0"/>
    <w:rsid w:val="00623CB5"/>
    <w:rsid w:val="00640FB6"/>
    <w:rsid w:val="00663A35"/>
    <w:rsid w:val="006708F9"/>
    <w:rsid w:val="006858F3"/>
    <w:rsid w:val="006A0D6F"/>
    <w:rsid w:val="006A3261"/>
    <w:rsid w:val="006C1DAB"/>
    <w:rsid w:val="006D38A0"/>
    <w:rsid w:val="006E0E83"/>
    <w:rsid w:val="006E0E90"/>
    <w:rsid w:val="006E54D0"/>
    <w:rsid w:val="006F6489"/>
    <w:rsid w:val="00704408"/>
    <w:rsid w:val="00714950"/>
    <w:rsid w:val="00721023"/>
    <w:rsid w:val="0072559C"/>
    <w:rsid w:val="007256CF"/>
    <w:rsid w:val="00736E19"/>
    <w:rsid w:val="007450E8"/>
    <w:rsid w:val="00761952"/>
    <w:rsid w:val="00765F17"/>
    <w:rsid w:val="007671E0"/>
    <w:rsid w:val="00772D24"/>
    <w:rsid w:val="00792765"/>
    <w:rsid w:val="007931E7"/>
    <w:rsid w:val="007A1B5F"/>
    <w:rsid w:val="007B0EC4"/>
    <w:rsid w:val="007C37A3"/>
    <w:rsid w:val="007C3BB6"/>
    <w:rsid w:val="007D01D5"/>
    <w:rsid w:val="007D4F42"/>
    <w:rsid w:val="007F4842"/>
    <w:rsid w:val="008174AD"/>
    <w:rsid w:val="00846CFD"/>
    <w:rsid w:val="00860BD0"/>
    <w:rsid w:val="008671BB"/>
    <w:rsid w:val="008772CF"/>
    <w:rsid w:val="008811C5"/>
    <w:rsid w:val="00881204"/>
    <w:rsid w:val="008831A3"/>
    <w:rsid w:val="008963F9"/>
    <w:rsid w:val="008A2070"/>
    <w:rsid w:val="008A7464"/>
    <w:rsid w:val="008D7FA0"/>
    <w:rsid w:val="008E654B"/>
    <w:rsid w:val="008E78A6"/>
    <w:rsid w:val="0091685E"/>
    <w:rsid w:val="00920C24"/>
    <w:rsid w:val="009211B0"/>
    <w:rsid w:val="0092162C"/>
    <w:rsid w:val="00926AAA"/>
    <w:rsid w:val="00937496"/>
    <w:rsid w:val="00943193"/>
    <w:rsid w:val="0095113A"/>
    <w:rsid w:val="00966523"/>
    <w:rsid w:val="009764B7"/>
    <w:rsid w:val="00984610"/>
    <w:rsid w:val="009858A2"/>
    <w:rsid w:val="00993364"/>
    <w:rsid w:val="009A1F0D"/>
    <w:rsid w:val="009B204E"/>
    <w:rsid w:val="009D2A34"/>
    <w:rsid w:val="009D32AA"/>
    <w:rsid w:val="009E2E95"/>
    <w:rsid w:val="009E3D16"/>
    <w:rsid w:val="00A01D1C"/>
    <w:rsid w:val="00A3108B"/>
    <w:rsid w:val="00A436C6"/>
    <w:rsid w:val="00A505C2"/>
    <w:rsid w:val="00A508AA"/>
    <w:rsid w:val="00A546CC"/>
    <w:rsid w:val="00A550EC"/>
    <w:rsid w:val="00A55D68"/>
    <w:rsid w:val="00A634BA"/>
    <w:rsid w:val="00A97C23"/>
    <w:rsid w:val="00AA15B5"/>
    <w:rsid w:val="00AA1B41"/>
    <w:rsid w:val="00AA269B"/>
    <w:rsid w:val="00AD47B5"/>
    <w:rsid w:val="00AD750B"/>
    <w:rsid w:val="00AE22BC"/>
    <w:rsid w:val="00AE3196"/>
    <w:rsid w:val="00AE33F3"/>
    <w:rsid w:val="00AE6CD5"/>
    <w:rsid w:val="00AF2123"/>
    <w:rsid w:val="00B00FFC"/>
    <w:rsid w:val="00B23EC5"/>
    <w:rsid w:val="00B248B0"/>
    <w:rsid w:val="00B30A18"/>
    <w:rsid w:val="00B30EC4"/>
    <w:rsid w:val="00B36643"/>
    <w:rsid w:val="00B7718E"/>
    <w:rsid w:val="00B80294"/>
    <w:rsid w:val="00B81348"/>
    <w:rsid w:val="00B81872"/>
    <w:rsid w:val="00B8342B"/>
    <w:rsid w:val="00B930BC"/>
    <w:rsid w:val="00B94FA7"/>
    <w:rsid w:val="00B9691F"/>
    <w:rsid w:val="00BA6552"/>
    <w:rsid w:val="00BC3610"/>
    <w:rsid w:val="00BC5A2E"/>
    <w:rsid w:val="00BE3AB4"/>
    <w:rsid w:val="00C06510"/>
    <w:rsid w:val="00C379E1"/>
    <w:rsid w:val="00C43C1C"/>
    <w:rsid w:val="00C475A2"/>
    <w:rsid w:val="00C7685D"/>
    <w:rsid w:val="00C9045E"/>
    <w:rsid w:val="00CB0D38"/>
    <w:rsid w:val="00CB1678"/>
    <w:rsid w:val="00CE593C"/>
    <w:rsid w:val="00CF068B"/>
    <w:rsid w:val="00D47CA6"/>
    <w:rsid w:val="00D56A57"/>
    <w:rsid w:val="00D60EEC"/>
    <w:rsid w:val="00D705D2"/>
    <w:rsid w:val="00D75A04"/>
    <w:rsid w:val="00DB236E"/>
    <w:rsid w:val="00DB6FF0"/>
    <w:rsid w:val="00E04ACD"/>
    <w:rsid w:val="00E05B7E"/>
    <w:rsid w:val="00E10306"/>
    <w:rsid w:val="00E1057C"/>
    <w:rsid w:val="00E1343A"/>
    <w:rsid w:val="00E16E49"/>
    <w:rsid w:val="00E2246B"/>
    <w:rsid w:val="00E24BD4"/>
    <w:rsid w:val="00E42504"/>
    <w:rsid w:val="00E4558C"/>
    <w:rsid w:val="00E7100B"/>
    <w:rsid w:val="00E72B98"/>
    <w:rsid w:val="00E874D0"/>
    <w:rsid w:val="00E91D3C"/>
    <w:rsid w:val="00E97491"/>
    <w:rsid w:val="00EA1612"/>
    <w:rsid w:val="00EB06FA"/>
    <w:rsid w:val="00EB42DD"/>
    <w:rsid w:val="00EE23D3"/>
    <w:rsid w:val="00F03770"/>
    <w:rsid w:val="00F126C3"/>
    <w:rsid w:val="00F528EF"/>
    <w:rsid w:val="00F760F1"/>
    <w:rsid w:val="00F77F3B"/>
    <w:rsid w:val="00F95429"/>
    <w:rsid w:val="00FB7DE8"/>
    <w:rsid w:val="00FD41F2"/>
    <w:rsid w:val="00FD5118"/>
    <w:rsid w:val="00FF037F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A504C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92C6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639B3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920C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azky@jtak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56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324</Words>
  <Characters>1917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Mgr. Marek Šmejc JTAK</cp:lastModifiedBy>
  <cp:revision>8</cp:revision>
  <cp:lastPrinted>2016-09-27T11:22:00Z</cp:lastPrinted>
  <dcterms:created xsi:type="dcterms:W3CDTF">2022-11-22T21:01:00Z</dcterms:created>
  <dcterms:modified xsi:type="dcterms:W3CDTF">2023-02-18T21:42:00Z</dcterms:modified>
</cp:coreProperties>
</file>