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899ED46" w:rsidR="00CF068B" w:rsidRPr="00A67F73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67F73">
        <w:rPr>
          <w:rFonts w:ascii="Arial Narrow" w:hAnsi="Arial Narrow" w:cs="Arial"/>
          <w:b/>
          <w:sz w:val="20"/>
          <w:szCs w:val="20"/>
        </w:rPr>
        <w:t>Příloha č. 1_</w:t>
      </w:r>
      <w:r w:rsidR="001A271B">
        <w:rPr>
          <w:rFonts w:ascii="Arial Narrow" w:hAnsi="Arial Narrow" w:cs="Arial"/>
          <w:b/>
          <w:sz w:val="20"/>
          <w:szCs w:val="20"/>
        </w:rPr>
        <w:t>17</w:t>
      </w:r>
      <w:r w:rsidR="00741633" w:rsidRPr="00741633">
        <w:t xml:space="preserve"> </w:t>
      </w:r>
      <w:r w:rsidR="00741633" w:rsidRPr="00741633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741633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776A8E5D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A271B">
              <w:rPr>
                <w:rFonts w:ascii="Arial Narrow" w:hAnsi="Arial Narrow" w:cs="Arial"/>
                <w:b/>
                <w:sz w:val="20"/>
                <w:szCs w:val="20"/>
              </w:rPr>
              <w:t>17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CD74E89" w:rsidR="00BC3610" w:rsidRPr="00CF068B" w:rsidRDefault="00D54976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54976">
              <w:rPr>
                <w:rFonts w:ascii="Arial" w:hAnsi="Arial" w:cs="Arial"/>
                <w:b/>
                <w:bCs/>
                <w:sz w:val="22"/>
                <w:szCs w:val="22"/>
              </w:rPr>
              <w:t>Pelvimetr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70AE1A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6FDD8E" w14:textId="0A0C65C2" w:rsidR="00110B8C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54976" w:rsidRPr="00D54976">
              <w:rPr>
                <w:rFonts w:ascii="Arial" w:hAnsi="Arial" w:cs="Arial"/>
                <w:b/>
                <w:sz w:val="20"/>
                <w:szCs w:val="20"/>
              </w:rPr>
              <w:t>Pelvimetr</w:t>
            </w:r>
            <w:r w:rsidR="002041FB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23992CA3" w14:textId="77777777" w:rsidR="00D54976" w:rsidRPr="00B23EC5" w:rsidRDefault="00D54976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6A1C3853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110B8C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FCF1F" w14:textId="3D5827E8" w:rsidR="00110B8C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110B8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54976" w:rsidRPr="00D54976">
              <w:rPr>
                <w:rFonts w:ascii="Arial" w:hAnsi="Arial" w:cs="Arial"/>
                <w:b/>
                <w:sz w:val="20"/>
                <w:szCs w:val="20"/>
              </w:rPr>
              <w:t>Pelvimetr</w:t>
            </w:r>
            <w:r w:rsidR="002041FB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  <w:p w14:paraId="10613D52" w14:textId="77777777" w:rsidR="00D54976" w:rsidRDefault="00D54976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07863" w14:textId="77777777" w:rsidR="00C83386" w:rsidRDefault="00C83386" w:rsidP="00E2246B">
      <w:r>
        <w:separator/>
      </w:r>
    </w:p>
  </w:endnote>
  <w:endnote w:type="continuationSeparator" w:id="0">
    <w:p w14:paraId="6046DEF1" w14:textId="77777777" w:rsidR="00C83386" w:rsidRDefault="00C8338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79713" w14:textId="77777777" w:rsidR="00C83386" w:rsidRDefault="00C83386" w:rsidP="00E2246B">
      <w:r>
        <w:separator/>
      </w:r>
    </w:p>
  </w:footnote>
  <w:footnote w:type="continuationSeparator" w:id="0">
    <w:p w14:paraId="611652F4" w14:textId="77777777" w:rsidR="00C83386" w:rsidRDefault="00C8338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EEA7" w14:textId="77777777" w:rsidR="00A67F73" w:rsidRPr="008406D9" w:rsidRDefault="00A67F73" w:rsidP="00A67F73">
    <w:pPr>
      <w:pStyle w:val="Zhlav"/>
    </w:pPr>
    <w:r>
      <w:rPr>
        <w:noProof/>
      </w:rPr>
      <w:drawing>
        <wp:inline distT="0" distB="0" distL="0" distR="0" wp14:anchorId="4D472B7F" wp14:editId="3E5C9522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69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271B"/>
    <w:rsid w:val="001A415B"/>
    <w:rsid w:val="001A44F2"/>
    <w:rsid w:val="001A7841"/>
    <w:rsid w:val="001C0397"/>
    <w:rsid w:val="001C4695"/>
    <w:rsid w:val="001D092F"/>
    <w:rsid w:val="001E0AA6"/>
    <w:rsid w:val="001F1FC6"/>
    <w:rsid w:val="002041FB"/>
    <w:rsid w:val="0022572F"/>
    <w:rsid w:val="00226C97"/>
    <w:rsid w:val="0022769C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44433"/>
    <w:rsid w:val="00663A35"/>
    <w:rsid w:val="006708F9"/>
    <w:rsid w:val="006858F3"/>
    <w:rsid w:val="006A0D6F"/>
    <w:rsid w:val="006A3261"/>
    <w:rsid w:val="006C1DAB"/>
    <w:rsid w:val="006D01A5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1633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67F73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83386"/>
    <w:rsid w:val="00C9045E"/>
    <w:rsid w:val="00CB0D38"/>
    <w:rsid w:val="00CB1678"/>
    <w:rsid w:val="00CE593C"/>
    <w:rsid w:val="00CF068B"/>
    <w:rsid w:val="00D47CA6"/>
    <w:rsid w:val="00D5497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2022-11-22T21:33:00Z</dcterms:created>
  <dcterms:modified xsi:type="dcterms:W3CDTF">2023-02-18T21:56:00Z</dcterms:modified>
</cp:coreProperties>
</file>