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F5CC337"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542056">
        <w:rPr>
          <w:rFonts w:ascii="Arial Narrow" w:hAnsi="Arial Narrow"/>
          <w:sz w:val="20"/>
        </w:rPr>
        <w:t>2</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6DB7169A"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w:t>
      </w:r>
      <w:r w:rsidR="0034669B">
        <w:rPr>
          <w:rFonts w:ascii="Arial Narrow" w:hAnsi="Arial Narrow"/>
          <w:b/>
          <w:sz w:val="22"/>
          <w:szCs w:val="22"/>
        </w:rPr>
        <w:t>___</w:t>
      </w:r>
      <w:r w:rsidR="00381CB8">
        <w:rPr>
          <w:rFonts w:ascii="Arial Narrow" w:hAnsi="Arial Narrow"/>
          <w:b/>
          <w:sz w:val="22"/>
          <w:szCs w:val="22"/>
        </w:rPr>
        <w:t>___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3475E6">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3475E6">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3475E6">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3475E6">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3703F97"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542056">
        <w:rPr>
          <w:rFonts w:ascii="Arial Narrow" w:hAnsi="Arial Narrow"/>
        </w:rPr>
        <w:t>2</w:t>
      </w:r>
      <w:r w:rsidR="00B81EA3">
        <w:rPr>
          <w:rFonts w:ascii="Arial Narrow" w:hAnsi="Arial Narrow"/>
        </w:rPr>
        <w:t xml:space="preserve">: </w:t>
      </w:r>
      <w:r w:rsidR="00F44B1E">
        <w:rPr>
          <w:rFonts w:ascii="Arial Narrow" w:hAnsi="Arial Narrow"/>
        </w:rPr>
        <w:t>„</w:t>
      </w:r>
      <w:r w:rsidR="00542056" w:rsidRPr="00542056">
        <w:rPr>
          <w:rFonts w:ascii="Arial Narrow" w:hAnsi="Arial Narrow" w:cs="Arial"/>
          <w:b/>
        </w:rPr>
        <w:t>Elektrická odsávačka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3475E6">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3475E6">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9F5672">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9F5672">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6DD4F8E4"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5672">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5672">
        <w:rPr>
          <w:rFonts w:ascii="Arial Narrow" w:hAnsi="Arial Narrow"/>
          <w:sz w:val="22"/>
          <w:szCs w:val="22"/>
        </w:rPr>
        <w:t>.</w:t>
      </w:r>
      <w:r w:rsidRPr="008E3443">
        <w:rPr>
          <w:rFonts w:ascii="Arial Narrow" w:hAnsi="Arial Narrow"/>
          <w:sz w:val="22"/>
          <w:szCs w:val="22"/>
        </w:rPr>
        <w:t>, odst. 5.1</w:t>
      </w:r>
      <w:r w:rsidR="009F5672">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9F5672">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7CE00C0"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F72B9">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4100B970"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3475E6">
        <w:rPr>
          <w:rFonts w:ascii="Arial Narrow" w:hAnsi="Arial Narrow" w:cs="Arial"/>
          <w:bCs/>
          <w:sz w:val="22"/>
          <w:szCs w:val="22"/>
        </w:rPr>
        <w:t xml:space="preserve">Trutnov, </w:t>
      </w:r>
      <w:r w:rsidRPr="00A2034C">
        <w:rPr>
          <w:rFonts w:ascii="Arial Narrow" w:hAnsi="Arial Narrow" w:cs="Arial"/>
          <w:bCs/>
          <w:sz w:val="22"/>
          <w:szCs w:val="22"/>
        </w:rPr>
        <w:t>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9F5672">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9F5672">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35490C29" w:rsidR="00FD66BD" w:rsidRPr="00BB1EED" w:rsidRDefault="00FD66BD" w:rsidP="009F5672">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BE4722" w:rsidRPr="00BE472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83352D">
        <w:rPr>
          <w:rFonts w:ascii="Arial Narrow" w:hAnsi="Arial Narrow" w:cs="Arial"/>
          <w:sz w:val="22"/>
          <w:szCs w:val="22"/>
        </w:rPr>
        <w:t>)</w:t>
      </w:r>
      <w:r w:rsidR="00E95897" w:rsidRPr="00BB1EED">
        <w:rPr>
          <w:rFonts w:ascii="Arial Narrow" w:hAnsi="Arial Narrow" w:cs="Arial"/>
          <w:sz w:val="22"/>
          <w:szCs w:val="22"/>
        </w:rPr>
        <w:t>,</w:t>
      </w:r>
      <w:r w:rsidR="00BE4722">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194D36">
        <w:rPr>
          <w:rFonts w:ascii="Arial Narrow" w:hAnsi="Arial Narrow" w:cs="Arial"/>
          <w:sz w:val="22"/>
          <w:szCs w:val="22"/>
        </w:rPr>
        <w:t xml:space="preserve">. Tento </w:t>
      </w:r>
      <w:r w:rsidR="00194D36" w:rsidRPr="00CE3739">
        <w:rPr>
          <w:rFonts w:ascii="Arial Narrow" w:hAnsi="Arial Narrow" w:cs="Arial"/>
          <w:sz w:val="22"/>
          <w:szCs w:val="22"/>
        </w:rPr>
        <w:t xml:space="preserve">bod se vztahuje pouze ke zboží, které je zdravotnickým prostředkem ve smyslu zákona č. </w:t>
      </w:r>
      <w:r w:rsidR="00BE4722" w:rsidRPr="00BE4722">
        <w:rPr>
          <w:rFonts w:ascii="Arial Narrow" w:hAnsi="Arial Narrow" w:cs="Arial"/>
          <w:sz w:val="22"/>
          <w:szCs w:val="22"/>
        </w:rPr>
        <w:t xml:space="preserve">375/2022 </w:t>
      </w:r>
      <w:r w:rsidR="00194D36" w:rsidRPr="00CE3739">
        <w:rPr>
          <w:rFonts w:ascii="Arial Narrow" w:hAnsi="Arial Narrow" w:cs="Arial"/>
          <w:sz w:val="22"/>
          <w:szCs w:val="22"/>
        </w:rPr>
        <w:t>Sb., o</w:t>
      </w:r>
      <w:r w:rsidR="00194D36">
        <w:rPr>
          <w:rFonts w:ascii="Arial Narrow" w:hAnsi="Arial Narrow" w:cs="Arial"/>
          <w:sz w:val="22"/>
          <w:szCs w:val="22"/>
        </w:rPr>
        <w:t> </w:t>
      </w:r>
      <w:r w:rsidR="00194D36"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49FE9496" w:rsidR="00FD66BD" w:rsidRDefault="008B1583" w:rsidP="009F5672">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9F5672">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9F5672">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9F5672">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9F5672">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307C61C6" w:rsidR="00CF2E6B" w:rsidRPr="00D5483D" w:rsidRDefault="00CF2E6B" w:rsidP="009F5672">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BE4722" w:rsidRPr="00BE472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BE4722" w:rsidRPr="00BE472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34669B">
        <w:rPr>
          <w:rFonts w:ascii="Arial Narrow" w:hAnsi="Arial Narrow" w:cs="Arial"/>
          <w:sz w:val="22"/>
          <w:szCs w:val="22"/>
        </w:rPr>
        <w:t xml:space="preserve">. Tento </w:t>
      </w:r>
      <w:r w:rsidR="0034669B" w:rsidRPr="00CE3739">
        <w:rPr>
          <w:rFonts w:ascii="Arial Narrow" w:hAnsi="Arial Narrow" w:cs="Arial"/>
          <w:sz w:val="22"/>
          <w:szCs w:val="22"/>
        </w:rPr>
        <w:t xml:space="preserve">bod se vztahuje pouze ke zboží, které je zdravotnickým prostředkem ve smyslu zákona č. </w:t>
      </w:r>
      <w:r w:rsidR="00BE4722" w:rsidRPr="00BE4722">
        <w:rPr>
          <w:rFonts w:ascii="Arial Narrow" w:hAnsi="Arial Narrow" w:cs="Arial"/>
          <w:sz w:val="22"/>
          <w:szCs w:val="22"/>
        </w:rPr>
        <w:t xml:space="preserve">375/2022 </w:t>
      </w:r>
      <w:r w:rsidR="0034669B"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9F5672">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59544B99"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475E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9F5672">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57545D32"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9F5672"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9F5672">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9F5672">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9F5672">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9F5672">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9F5672">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9F5672">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9F5672">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00F9270A"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9F5672">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475E6">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9F5672">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F5672">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53D6C6B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34669B">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10F25AB7" w:rsidR="00BC57F8" w:rsidRPr="00FB7B04" w:rsidRDefault="00BC57F8" w:rsidP="0034669B">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194D36">
        <w:rPr>
          <w:rFonts w:ascii="Arial Narrow" w:hAnsi="Arial Narrow"/>
          <w:sz w:val="22"/>
          <w:szCs w:val="22"/>
        </w:rPr>
        <w:t xml:space="preserve">, je-li zboží </w:t>
      </w:r>
      <w:r w:rsidR="00194D36" w:rsidRPr="003B5A3A">
        <w:rPr>
          <w:rFonts w:ascii="Arial Narrow" w:hAnsi="Arial Narrow"/>
          <w:sz w:val="22"/>
          <w:szCs w:val="22"/>
        </w:rPr>
        <w:t xml:space="preserve">zdravotnickým prostředkem ve smyslu zákona č. </w:t>
      </w:r>
      <w:r w:rsidR="00BE4722" w:rsidRPr="00BE4722">
        <w:rPr>
          <w:rFonts w:ascii="Arial Narrow" w:hAnsi="Arial Narrow"/>
          <w:sz w:val="22"/>
          <w:szCs w:val="22"/>
        </w:rPr>
        <w:t xml:space="preserve">375/2022 </w:t>
      </w:r>
      <w:r w:rsidR="00194D36" w:rsidRPr="003B5A3A">
        <w:rPr>
          <w:rFonts w:ascii="Arial Narrow" w:hAnsi="Arial Narrow"/>
          <w:sz w:val="22"/>
          <w:szCs w:val="22"/>
        </w:rPr>
        <w:t>Sb., o</w:t>
      </w:r>
      <w:r w:rsidR="00194D36">
        <w:rPr>
          <w:rFonts w:ascii="Arial Narrow" w:hAnsi="Arial Narrow"/>
          <w:sz w:val="22"/>
          <w:szCs w:val="22"/>
        </w:rPr>
        <w:t> </w:t>
      </w:r>
      <w:r w:rsidR="00194D36" w:rsidRPr="003B5A3A">
        <w:rPr>
          <w:rFonts w:ascii="Arial Narrow" w:hAnsi="Arial Narrow"/>
          <w:sz w:val="22"/>
          <w:szCs w:val="22"/>
        </w:rPr>
        <w:t>zdravotnických prostředcích</w:t>
      </w:r>
      <w:r w:rsidRPr="00FB7B04">
        <w:rPr>
          <w:rFonts w:ascii="Arial Narrow" w:hAnsi="Arial Narrow"/>
          <w:sz w:val="22"/>
          <w:szCs w:val="22"/>
        </w:rPr>
        <w:t>,</w:t>
      </w:r>
    </w:p>
    <w:p w14:paraId="17ECAB25" w14:textId="45DB09D1" w:rsidR="00BC57F8" w:rsidRPr="00FB7B04" w:rsidRDefault="00BC57F8" w:rsidP="0034669B">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194D36">
        <w:rPr>
          <w:rFonts w:ascii="Arial Narrow" w:hAnsi="Arial Narrow"/>
          <w:sz w:val="22"/>
          <w:szCs w:val="22"/>
        </w:rPr>
        <w:t xml:space="preserve"> je-li zboží </w:t>
      </w:r>
      <w:r w:rsidR="00194D36" w:rsidRPr="003B5A3A">
        <w:rPr>
          <w:rFonts w:ascii="Arial Narrow" w:hAnsi="Arial Narrow"/>
          <w:sz w:val="22"/>
          <w:szCs w:val="22"/>
        </w:rPr>
        <w:t xml:space="preserve">zdravotnickým prostředkem ve smyslu zákona č. </w:t>
      </w:r>
      <w:r w:rsidR="00BE4722" w:rsidRPr="00BE4722">
        <w:rPr>
          <w:rFonts w:ascii="Arial Narrow" w:hAnsi="Arial Narrow"/>
          <w:sz w:val="22"/>
          <w:szCs w:val="22"/>
        </w:rPr>
        <w:t xml:space="preserve">375/2022 </w:t>
      </w:r>
      <w:r w:rsidR="00194D36" w:rsidRPr="003B5A3A">
        <w:rPr>
          <w:rFonts w:ascii="Arial Narrow" w:hAnsi="Arial Narrow"/>
          <w:sz w:val="22"/>
          <w:szCs w:val="22"/>
        </w:rPr>
        <w:t>Sb., o</w:t>
      </w:r>
      <w:r w:rsidR="00194D36">
        <w:rPr>
          <w:rFonts w:ascii="Arial Narrow" w:hAnsi="Arial Narrow"/>
          <w:sz w:val="22"/>
          <w:szCs w:val="22"/>
        </w:rPr>
        <w:t> </w:t>
      </w:r>
      <w:r w:rsidR="00194D36" w:rsidRPr="003B5A3A">
        <w:rPr>
          <w:rFonts w:ascii="Arial Narrow" w:hAnsi="Arial Narrow"/>
          <w:sz w:val="22"/>
          <w:szCs w:val="22"/>
        </w:rPr>
        <w:t>zdravotnických prostředcích</w:t>
      </w:r>
      <w:r w:rsidR="00194D36">
        <w:rPr>
          <w:rFonts w:ascii="Arial Narrow" w:hAnsi="Arial Narrow"/>
          <w:sz w:val="22"/>
          <w:szCs w:val="22"/>
        </w:rPr>
        <w:t>,</w:t>
      </w:r>
    </w:p>
    <w:p w14:paraId="6D6E6615" w14:textId="77777777" w:rsidR="00BC57F8" w:rsidRPr="00FB7B04" w:rsidRDefault="00BC57F8" w:rsidP="0034669B">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550258A"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34669B">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430748">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430748">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43074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43074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43074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43074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43074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430748">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31B3F8C9" w:rsidR="00D33529" w:rsidRPr="00D85596" w:rsidRDefault="00D33529" w:rsidP="00430748">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0748">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44DA924C" w:rsidR="00D33529" w:rsidRPr="00336D89" w:rsidRDefault="00D33529" w:rsidP="00430748">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0748">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430748">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34669B">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34669B">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43074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3180222" w:rsidR="000900A1" w:rsidRDefault="000900A1" w:rsidP="0043074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3475E6">
        <w:rPr>
          <w:rFonts w:ascii="Arial Narrow" w:hAnsi="Arial Narrow"/>
        </w:rPr>
        <w:t>10</w:t>
      </w:r>
      <w:r w:rsidR="003475E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2C0E6885" w:rsidR="00336D89" w:rsidRPr="002F4CAA" w:rsidRDefault="001C41D0" w:rsidP="0043074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3475E6">
        <w:rPr>
          <w:rFonts w:ascii="Arial Narrow" w:hAnsi="Arial Narrow"/>
        </w:rPr>
        <w:t>3</w:t>
      </w:r>
      <w:r w:rsidR="003475E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2512EB3D" w:rsidR="00C62103" w:rsidRDefault="00C62103" w:rsidP="00430748">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3475E6">
        <w:rPr>
          <w:rFonts w:ascii="Arial Narrow" w:hAnsi="Arial Narrow"/>
        </w:rPr>
        <w:t>3</w:t>
      </w:r>
      <w:r w:rsidR="003475E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430748">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0AD3CC17" w:rsidR="00487EA8" w:rsidRPr="000351A7" w:rsidRDefault="00487EA8" w:rsidP="0043074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3475E6">
        <w:rPr>
          <w:rFonts w:ascii="Arial Narrow" w:hAnsi="Arial Narrow"/>
        </w:rPr>
        <w:t>1</w:t>
      </w:r>
      <w:r w:rsidR="003475E6"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430748">
        <w:rPr>
          <w:rFonts w:ascii="Arial Narrow" w:hAnsi="Arial Narrow"/>
        </w:rPr>
        <w:t>doby,</w:t>
      </w:r>
      <w:r>
        <w:rPr>
          <w:rFonts w:ascii="Arial Narrow" w:hAnsi="Arial Narrow"/>
        </w:rPr>
        <w:t xml:space="preserve"> než budou podmínky pojištění prodávajícím obnoveny v souladu s touto smlouvou. </w:t>
      </w:r>
    </w:p>
    <w:p w14:paraId="25035807" w14:textId="6A40F159" w:rsidR="0099255B" w:rsidRPr="00D85596" w:rsidRDefault="0099255B" w:rsidP="0043074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3475E6"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35A32681" w:rsidR="000E3B71" w:rsidRDefault="000E3B71" w:rsidP="00430748">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430748">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43074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43074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34669B">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34669B">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34669B">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3475E6">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571B2466" w:rsidR="00E411E3" w:rsidRDefault="00E411E3" w:rsidP="00430748">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430748">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430748">
      <w:pPr>
        <w:pStyle w:val="Odstavecseseznamem"/>
        <w:numPr>
          <w:ilvl w:val="0"/>
          <w:numId w:val="14"/>
        </w:numPr>
        <w:spacing w:after="120" w:line="360" w:lineRule="auto"/>
        <w:ind w:left="993" w:hanging="425"/>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430748">
      <w:pPr>
        <w:pStyle w:val="Odstavecseseznamem"/>
        <w:numPr>
          <w:ilvl w:val="0"/>
          <w:numId w:val="14"/>
        </w:numPr>
        <w:spacing w:after="120" w:line="360" w:lineRule="auto"/>
        <w:ind w:left="993" w:hanging="425"/>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430748">
      <w:pPr>
        <w:pStyle w:val="Odstavecseseznamem"/>
        <w:numPr>
          <w:ilvl w:val="0"/>
          <w:numId w:val="14"/>
        </w:numPr>
        <w:tabs>
          <w:tab w:val="left" w:pos="1418"/>
        </w:tabs>
        <w:spacing w:after="120" w:line="360" w:lineRule="auto"/>
        <w:ind w:left="993" w:hanging="425"/>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430748">
      <w:pPr>
        <w:pStyle w:val="Odstavecseseznamem"/>
        <w:numPr>
          <w:ilvl w:val="0"/>
          <w:numId w:val="14"/>
        </w:numPr>
        <w:tabs>
          <w:tab w:val="left" w:pos="1418"/>
        </w:tabs>
        <w:spacing w:after="120" w:line="360" w:lineRule="auto"/>
        <w:ind w:left="993" w:hanging="425"/>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430748">
      <w:pPr>
        <w:pStyle w:val="Odstavecseseznamem"/>
        <w:numPr>
          <w:ilvl w:val="0"/>
          <w:numId w:val="14"/>
        </w:numPr>
        <w:tabs>
          <w:tab w:val="left" w:pos="1418"/>
        </w:tabs>
        <w:spacing w:after="120" w:line="360" w:lineRule="auto"/>
        <w:ind w:left="993" w:hanging="425"/>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430748">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43074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43074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w:t>
      </w:r>
      <w:r w:rsidR="003A7703">
        <w:rPr>
          <w:rFonts w:ascii="Arial Narrow" w:hAnsi="Arial Narrow"/>
        </w:rPr>
        <w:lastRenderedPageBreak/>
        <w:t xml:space="preserve">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430748">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337F93DB" w:rsidR="00336D89" w:rsidRPr="00E96648" w:rsidRDefault="00430748" w:rsidP="00430748">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prostředkem ve smyslu zákona č. </w:t>
      </w:r>
      <w:r w:rsidR="00BE4722" w:rsidRPr="00BE4722">
        <w:rPr>
          <w:rFonts w:ascii="Arial Narrow" w:hAnsi="Arial Narrow"/>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43074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43074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31EF7B65" w:rsidR="00CE6F3D" w:rsidRPr="00D85596" w:rsidRDefault="00CE6F3D" w:rsidP="0043074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43074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43074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43074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43074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V případě, že některé ustanovení této smlouvy je nebo se stane neúčinné, zůstávají ostatní ustanovení této smlouvy účinná. Strany se zavazují nahradit neúčinné ustanovení této smlouvy ustanovením jiným, </w:t>
      </w:r>
      <w:r w:rsidRPr="00D85596">
        <w:rPr>
          <w:rFonts w:ascii="Arial Narrow" w:hAnsi="Arial Narrow"/>
        </w:rPr>
        <w:lastRenderedPageBreak/>
        <w:t>účinným, které svým obsahem a smyslem odpovídá nejlépe obsahu a smyslu ustanovení původního, neúčinného.</w:t>
      </w:r>
    </w:p>
    <w:p w14:paraId="0C059DA6" w14:textId="10642D99" w:rsidR="00336D89" w:rsidRPr="00E96648" w:rsidRDefault="00CE6F3D" w:rsidP="0043074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430748">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43074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43074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43074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5B9D3D40" w:rsidR="00821AC1" w:rsidRDefault="00821AC1" w:rsidP="0034669B">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3A439AB0" w:rsidR="00821AC1" w:rsidRDefault="00821AC1" w:rsidP="0034669B">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4E9234FE" w:rsidR="00CE6F3D" w:rsidRDefault="00821AC1" w:rsidP="0034669B">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660DA85E" w:rsidR="00416E0C" w:rsidRPr="005B76A1" w:rsidRDefault="00174627" w:rsidP="0034669B">
      <w:pPr>
        <w:pStyle w:val="Odstavecseseznamem"/>
        <w:spacing w:after="120" w:line="360" w:lineRule="auto"/>
        <w:ind w:left="567" w:firstLine="0"/>
        <w:rPr>
          <w:rFonts w:ascii="Arial Narrow" w:hAnsi="Arial Narrow"/>
        </w:rPr>
      </w:pPr>
      <w:r>
        <w:rPr>
          <w:rFonts w:ascii="Arial Narrow" w:hAnsi="Arial Narrow"/>
        </w:rPr>
        <w:t xml:space="preserve">Příloha č. 4 </w:t>
      </w:r>
      <w:r w:rsidR="00CD3AAB">
        <w:rPr>
          <w:rFonts w:ascii="Arial Narrow" w:hAnsi="Arial Narrow"/>
        </w:rPr>
        <w:t xml:space="preserve">– </w:t>
      </w:r>
      <w:r>
        <w:rPr>
          <w:rFonts w:ascii="Arial Narrow" w:hAnsi="Arial Narrow"/>
        </w:rPr>
        <w:t>Potvrzení o pojištění odpovědnosti</w:t>
      </w:r>
    </w:p>
    <w:p w14:paraId="2F764A2F" w14:textId="3692F242"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4C6059">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3683EEBA"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04059009" w14:textId="77777777" w:rsidR="00466725" w:rsidRPr="00A72043" w:rsidRDefault="00466725"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2DDD9870" w14:textId="77777777" w:rsidR="00466725"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21B813D5" w:rsidR="002E2155" w:rsidRPr="001B34CD" w:rsidRDefault="002E2155" w:rsidP="00466725">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8A382" w14:textId="77777777" w:rsidR="001655ED" w:rsidRDefault="001655ED">
      <w:r>
        <w:separator/>
      </w:r>
    </w:p>
  </w:endnote>
  <w:endnote w:type="continuationSeparator" w:id="0">
    <w:p w14:paraId="44AF1CF4" w14:textId="77777777" w:rsidR="001655ED" w:rsidRDefault="001655ED">
      <w:r>
        <w:continuationSeparator/>
      </w:r>
    </w:p>
  </w:endnote>
  <w:endnote w:type="continuationNotice" w:id="1">
    <w:p w14:paraId="6B95D73D" w14:textId="77777777" w:rsidR="001655ED" w:rsidRDefault="00165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0F07D" w14:textId="77777777" w:rsidR="001655ED" w:rsidRDefault="001655ED">
      <w:r>
        <w:separator/>
      </w:r>
    </w:p>
  </w:footnote>
  <w:footnote w:type="continuationSeparator" w:id="0">
    <w:p w14:paraId="53B5E0FA" w14:textId="77777777" w:rsidR="001655ED" w:rsidRDefault="001655ED">
      <w:r>
        <w:continuationSeparator/>
      </w:r>
    </w:p>
  </w:footnote>
  <w:footnote w:type="continuationNotice" w:id="1">
    <w:p w14:paraId="16F2789E" w14:textId="77777777" w:rsidR="001655ED" w:rsidRDefault="001655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5ED"/>
    <w:rsid w:val="00165C34"/>
    <w:rsid w:val="00167385"/>
    <w:rsid w:val="001677B6"/>
    <w:rsid w:val="001678EF"/>
    <w:rsid w:val="00167E41"/>
    <w:rsid w:val="00167F15"/>
    <w:rsid w:val="00174627"/>
    <w:rsid w:val="00181E18"/>
    <w:rsid w:val="001820F9"/>
    <w:rsid w:val="0018478B"/>
    <w:rsid w:val="001935F3"/>
    <w:rsid w:val="00194D36"/>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728"/>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4669B"/>
    <w:rsid w:val="003475E6"/>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BDB"/>
    <w:rsid w:val="00415466"/>
    <w:rsid w:val="00416E0C"/>
    <w:rsid w:val="00424483"/>
    <w:rsid w:val="00424A41"/>
    <w:rsid w:val="00430748"/>
    <w:rsid w:val="00430C5D"/>
    <w:rsid w:val="00431A50"/>
    <w:rsid w:val="00432D19"/>
    <w:rsid w:val="00433CCE"/>
    <w:rsid w:val="00435948"/>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66725"/>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605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652"/>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C7C14"/>
    <w:rsid w:val="006D1AA6"/>
    <w:rsid w:val="006D21C6"/>
    <w:rsid w:val="006D2475"/>
    <w:rsid w:val="006D4545"/>
    <w:rsid w:val="006D794D"/>
    <w:rsid w:val="006D7E36"/>
    <w:rsid w:val="006E4013"/>
    <w:rsid w:val="006E6C51"/>
    <w:rsid w:val="006E7E34"/>
    <w:rsid w:val="006F1198"/>
    <w:rsid w:val="006F6A39"/>
    <w:rsid w:val="006F6FC2"/>
    <w:rsid w:val="006F7020"/>
    <w:rsid w:val="006F7057"/>
    <w:rsid w:val="0070585B"/>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352D"/>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11A"/>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8769B"/>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9F5672"/>
    <w:rsid w:val="00A013ED"/>
    <w:rsid w:val="00A01AF3"/>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2B9"/>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1C65"/>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722"/>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3AAB"/>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776E0"/>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6E6"/>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36D58"/>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18</Pages>
  <Words>6002</Words>
  <Characters>35416</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41336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15</cp:revision>
  <cp:lastPrinted>2017-07-27T11:40:00Z</cp:lastPrinted>
  <dcterms:created xsi:type="dcterms:W3CDTF">2022-12-13T17:05:00Z</dcterms:created>
  <dcterms:modified xsi:type="dcterms:W3CDTF">2023-03-22T16:38:00Z</dcterms:modified>
</cp:coreProperties>
</file>