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A8FC20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206CCD">
        <w:rPr>
          <w:rFonts w:ascii="Arial Narrow" w:hAnsi="Arial Narrow"/>
          <w:sz w:val="20"/>
        </w:rPr>
        <w:t>1</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3B56C08A"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w:t>
      </w:r>
      <w:r w:rsidR="002726FE">
        <w:rPr>
          <w:rFonts w:ascii="Arial Narrow" w:hAnsi="Arial Narrow"/>
          <w:b/>
          <w:sz w:val="22"/>
          <w:szCs w:val="22"/>
        </w:rPr>
        <w:t>___</w:t>
      </w:r>
      <w:r w:rsidR="00381CB8">
        <w:rPr>
          <w:rFonts w:ascii="Arial Narrow" w:hAnsi="Arial Narrow"/>
          <w:b/>
          <w:sz w:val="22"/>
          <w:szCs w:val="22"/>
        </w:rPr>
        <w:t>________</w:t>
      </w:r>
      <w:r w:rsidR="002726FE">
        <w:rPr>
          <w:rFonts w:ascii="Arial Narrow" w:hAnsi="Arial Narrow"/>
          <w:b/>
          <w:sz w:val="22"/>
          <w:szCs w:val="22"/>
        </w:rPr>
        <w:softHyphen/>
      </w:r>
      <w:r w:rsidR="002726FE">
        <w:rPr>
          <w:rFonts w:ascii="Arial Narrow" w:hAnsi="Arial Narrow"/>
          <w:b/>
          <w:sz w:val="22"/>
          <w:szCs w:val="22"/>
        </w:rPr>
        <w:softHyphen/>
      </w:r>
      <w:r w:rsidR="002726FE">
        <w:rPr>
          <w:rFonts w:ascii="Arial Narrow" w:hAnsi="Arial Narrow"/>
          <w:b/>
          <w:sz w:val="22"/>
          <w:szCs w:val="22"/>
        </w:rPr>
        <w:softHyphen/>
      </w:r>
      <w:r w:rsidR="002726FE">
        <w:rPr>
          <w:rFonts w:ascii="Arial Narrow" w:hAnsi="Arial Narrow"/>
          <w:b/>
          <w:sz w:val="22"/>
          <w:szCs w:val="22"/>
        </w:rPr>
        <w:softHyphen/>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2726FE">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2726FE">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2726FE">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125563">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B376CF3"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206CCD">
        <w:rPr>
          <w:rFonts w:ascii="Arial Narrow" w:hAnsi="Arial Narrow"/>
        </w:rPr>
        <w:t>1</w:t>
      </w:r>
      <w:r w:rsidR="00B81EA3">
        <w:rPr>
          <w:rFonts w:ascii="Arial Narrow" w:hAnsi="Arial Narrow"/>
        </w:rPr>
        <w:t xml:space="preserve">: </w:t>
      </w:r>
      <w:r w:rsidR="00F44B1E">
        <w:rPr>
          <w:rFonts w:ascii="Arial Narrow" w:hAnsi="Arial Narrow"/>
        </w:rPr>
        <w:t>„</w:t>
      </w:r>
      <w:r w:rsidR="00206CCD" w:rsidRPr="00206CCD">
        <w:rPr>
          <w:rFonts w:ascii="Arial Narrow" w:hAnsi="Arial Narrow" w:cs="Arial"/>
          <w:b/>
        </w:rPr>
        <w:t>Enterální pumpa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2726FE">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2726FE">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CD68E7B" w14:textId="477A3AA9" w:rsidR="00F44B1E" w:rsidRPr="002726FE" w:rsidRDefault="00571A5E" w:rsidP="002726FE">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2726FE">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2726F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A403121"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2726FE">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2726FE">
        <w:rPr>
          <w:rFonts w:ascii="Arial Narrow" w:hAnsi="Arial Narrow"/>
          <w:sz w:val="22"/>
          <w:szCs w:val="22"/>
        </w:rPr>
        <w:t>.</w:t>
      </w:r>
      <w:r w:rsidRPr="008E3443">
        <w:rPr>
          <w:rFonts w:ascii="Arial Narrow" w:hAnsi="Arial Narrow"/>
          <w:sz w:val="22"/>
          <w:szCs w:val="22"/>
        </w:rPr>
        <w:t>, odst. 5.1</w:t>
      </w:r>
      <w:r w:rsidR="002726F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2726FE">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ED11C86"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F13CCD">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7705DB4"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2726FE">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2726FE">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2726FE">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52A19227" w:rsidR="00FD66BD" w:rsidRPr="00BB1EED" w:rsidRDefault="00FD66BD" w:rsidP="002726FE">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AB450D">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E822B1">
        <w:rPr>
          <w:rFonts w:ascii="Arial Narrow" w:hAnsi="Arial Narrow" w:cs="Arial"/>
          <w:sz w:val="22"/>
          <w:szCs w:val="22"/>
        </w:rPr>
        <w:t xml:space="preserve">. Tento </w:t>
      </w:r>
      <w:r w:rsidR="00E822B1" w:rsidRPr="00CE3739">
        <w:rPr>
          <w:rFonts w:ascii="Arial Narrow" w:hAnsi="Arial Narrow" w:cs="Arial"/>
          <w:sz w:val="22"/>
          <w:szCs w:val="22"/>
        </w:rPr>
        <w:t xml:space="preserve">bod se vztahuje pouze ke zboží, které je zdravotnickým prostředkem ve smyslu zákona č. </w:t>
      </w:r>
      <w:r w:rsidR="00AB450D">
        <w:rPr>
          <w:rFonts w:ascii="Arial Narrow" w:hAnsi="Arial Narrow" w:cs="Arial"/>
          <w:sz w:val="22"/>
          <w:szCs w:val="22"/>
        </w:rPr>
        <w:t xml:space="preserve">375/2022 </w:t>
      </w:r>
      <w:r w:rsidR="00E822B1" w:rsidRPr="00CE3739">
        <w:rPr>
          <w:rFonts w:ascii="Arial Narrow" w:hAnsi="Arial Narrow" w:cs="Arial"/>
          <w:sz w:val="22"/>
          <w:szCs w:val="22"/>
        </w:rPr>
        <w:t>Sb., o</w:t>
      </w:r>
      <w:r w:rsidR="00E822B1">
        <w:rPr>
          <w:rFonts w:ascii="Arial Narrow" w:hAnsi="Arial Narrow" w:cs="Arial"/>
          <w:sz w:val="22"/>
          <w:szCs w:val="22"/>
        </w:rPr>
        <w:t> </w:t>
      </w:r>
      <w:r w:rsidR="00E822B1"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7072704" w:rsidR="00FD66BD" w:rsidRDefault="008B1583" w:rsidP="002726FE">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2726FE">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2726F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2726FE">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2726F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FD493B8" w:rsidR="00CF2E6B" w:rsidRPr="00D5483D" w:rsidRDefault="00CF2E6B" w:rsidP="002726FE">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AB450D">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AB450D">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125563">
        <w:rPr>
          <w:rFonts w:ascii="Arial Narrow" w:hAnsi="Arial Narrow" w:cs="Arial"/>
          <w:sz w:val="22"/>
          <w:szCs w:val="22"/>
        </w:rPr>
        <w:t xml:space="preserve">. Tento bod se vztahuje pouze ke zboží, které je zdravotnickým prostředkem ve smyslu zákona č. </w:t>
      </w:r>
      <w:r w:rsidR="00AB450D">
        <w:rPr>
          <w:rFonts w:ascii="Arial Narrow" w:hAnsi="Arial Narrow" w:cs="Arial"/>
          <w:sz w:val="22"/>
          <w:szCs w:val="22"/>
        </w:rPr>
        <w:t xml:space="preserve">375/2022 </w:t>
      </w:r>
      <w:r w:rsidR="00125563">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2726FE">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2726FE">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2726FE">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7127991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2726FE"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2726FE">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0A2D5C03"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2726FE">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2726FE">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2726FE">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2726FE">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888E349"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2726FE">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39F1C9F4" w:rsidR="00BC57F8" w:rsidRPr="00FB7B04" w:rsidRDefault="00BC57F8" w:rsidP="002726FE">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205B13" w:rsidRPr="00205B13">
        <w:rPr>
          <w:rFonts w:ascii="Arial Narrow" w:hAnsi="Arial Narrow"/>
          <w:sz w:val="22"/>
          <w:szCs w:val="22"/>
        </w:rPr>
        <w:t xml:space="preserve"> </w:t>
      </w:r>
      <w:r w:rsidR="00205B13">
        <w:rPr>
          <w:rFonts w:ascii="Arial Narrow" w:hAnsi="Arial Narrow"/>
          <w:sz w:val="22"/>
          <w:szCs w:val="22"/>
        </w:rPr>
        <w:t xml:space="preserve">je-li zboží </w:t>
      </w:r>
      <w:r w:rsidR="00205B13" w:rsidRPr="003B5A3A">
        <w:rPr>
          <w:rFonts w:ascii="Arial Narrow" w:hAnsi="Arial Narrow"/>
          <w:sz w:val="22"/>
          <w:szCs w:val="22"/>
        </w:rPr>
        <w:t xml:space="preserve">zdravotnickým prostředkem ve smyslu zákona č. </w:t>
      </w:r>
      <w:r w:rsidR="00AB450D">
        <w:rPr>
          <w:rFonts w:ascii="Arial Narrow" w:hAnsi="Arial Narrow" w:cs="Arial"/>
          <w:sz w:val="22"/>
          <w:szCs w:val="22"/>
        </w:rPr>
        <w:t xml:space="preserve">375/2022 </w:t>
      </w:r>
      <w:r w:rsidR="00205B13" w:rsidRPr="003B5A3A">
        <w:rPr>
          <w:rFonts w:ascii="Arial Narrow" w:hAnsi="Arial Narrow"/>
          <w:sz w:val="22"/>
          <w:szCs w:val="22"/>
        </w:rPr>
        <w:t>Sb., o</w:t>
      </w:r>
      <w:r w:rsidR="00205B13">
        <w:rPr>
          <w:rFonts w:ascii="Arial Narrow" w:hAnsi="Arial Narrow"/>
          <w:sz w:val="22"/>
          <w:szCs w:val="22"/>
        </w:rPr>
        <w:t> </w:t>
      </w:r>
      <w:r w:rsidR="00205B13" w:rsidRPr="003B5A3A">
        <w:rPr>
          <w:rFonts w:ascii="Arial Narrow" w:hAnsi="Arial Narrow"/>
          <w:sz w:val="22"/>
          <w:szCs w:val="22"/>
        </w:rPr>
        <w:t>zdravotnických prostředcích</w:t>
      </w:r>
      <w:r w:rsidR="00205B13">
        <w:rPr>
          <w:rFonts w:ascii="Arial Narrow" w:hAnsi="Arial Narrow"/>
          <w:sz w:val="22"/>
          <w:szCs w:val="22"/>
        </w:rPr>
        <w:t>,</w:t>
      </w:r>
    </w:p>
    <w:p w14:paraId="17ECAB25" w14:textId="15194E49" w:rsidR="00BC57F8" w:rsidRPr="00FB7B04" w:rsidRDefault="00BC57F8" w:rsidP="002726FE">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205B13" w:rsidRPr="00205B13">
        <w:rPr>
          <w:rFonts w:ascii="Arial Narrow" w:hAnsi="Arial Narrow"/>
          <w:sz w:val="22"/>
          <w:szCs w:val="22"/>
        </w:rPr>
        <w:t xml:space="preserve"> </w:t>
      </w:r>
      <w:r w:rsidR="00205B13">
        <w:rPr>
          <w:rFonts w:ascii="Arial Narrow" w:hAnsi="Arial Narrow"/>
          <w:sz w:val="22"/>
          <w:szCs w:val="22"/>
        </w:rPr>
        <w:t xml:space="preserve">je-li zboží </w:t>
      </w:r>
      <w:r w:rsidR="00205B13" w:rsidRPr="003B5A3A">
        <w:rPr>
          <w:rFonts w:ascii="Arial Narrow" w:hAnsi="Arial Narrow"/>
          <w:sz w:val="22"/>
          <w:szCs w:val="22"/>
        </w:rPr>
        <w:t xml:space="preserve">zdravotnickým prostředkem ve smyslu zákona č. </w:t>
      </w:r>
      <w:r w:rsidR="00AB450D">
        <w:rPr>
          <w:rFonts w:ascii="Arial Narrow" w:hAnsi="Arial Narrow" w:cs="Arial"/>
          <w:sz w:val="22"/>
          <w:szCs w:val="22"/>
        </w:rPr>
        <w:t xml:space="preserve">375/2022 </w:t>
      </w:r>
      <w:r w:rsidR="00205B13" w:rsidRPr="003B5A3A">
        <w:rPr>
          <w:rFonts w:ascii="Arial Narrow" w:hAnsi="Arial Narrow"/>
          <w:sz w:val="22"/>
          <w:szCs w:val="22"/>
        </w:rPr>
        <w:t>Sb., o</w:t>
      </w:r>
      <w:r w:rsidR="00205B13">
        <w:rPr>
          <w:rFonts w:ascii="Arial Narrow" w:hAnsi="Arial Narrow"/>
          <w:sz w:val="22"/>
          <w:szCs w:val="22"/>
        </w:rPr>
        <w:t> </w:t>
      </w:r>
      <w:r w:rsidR="00205B13" w:rsidRPr="003B5A3A">
        <w:rPr>
          <w:rFonts w:ascii="Arial Narrow" w:hAnsi="Arial Narrow"/>
          <w:sz w:val="22"/>
          <w:szCs w:val="22"/>
        </w:rPr>
        <w:t>zdravotnických prostředcích</w:t>
      </w:r>
      <w:r w:rsidR="00205B13">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6760F271"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2726FE">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2726FE">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2726FE">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2726FE">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2726FE">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726FE">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2726FE">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2726FE">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2726FE">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6EBDC3B4" w:rsidR="00D33529" w:rsidRPr="00D85596" w:rsidRDefault="00D33529" w:rsidP="002726FE">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9A2D5A">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01B6E65" w:rsidR="00D33529" w:rsidRPr="00336D89" w:rsidRDefault="00D33529" w:rsidP="002726FE">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9A2D5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2726FE">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125563">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125563">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5C2BE" w:rsidR="000900A1" w:rsidRDefault="000900A1"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9A2D5A">
        <w:rPr>
          <w:rFonts w:ascii="Arial Narrow" w:hAnsi="Arial Narrow"/>
        </w:rPr>
        <w:t>10</w:t>
      </w:r>
      <w:r w:rsidR="009A2D5A"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8136589" w:rsidR="00336D89" w:rsidRPr="002F4CAA" w:rsidRDefault="001C41D0"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9A2D5A">
        <w:rPr>
          <w:rFonts w:ascii="Arial Narrow" w:hAnsi="Arial Narrow"/>
        </w:rPr>
        <w:t>3</w:t>
      </w:r>
      <w:r w:rsidR="009A2D5A"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64FCFC3" w:rsidR="00C62103" w:rsidRDefault="00C62103" w:rsidP="009A2D5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9A2D5A">
        <w:rPr>
          <w:rFonts w:ascii="Arial Narrow" w:hAnsi="Arial Narrow"/>
        </w:rPr>
        <w:t>3</w:t>
      </w:r>
      <w:r w:rsidR="009A2D5A"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9A2D5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0A375B57" w:rsidR="00487EA8" w:rsidRPr="000351A7" w:rsidRDefault="00487EA8"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9A2D5A">
        <w:rPr>
          <w:rFonts w:ascii="Arial Narrow" w:hAnsi="Arial Narrow"/>
        </w:rPr>
        <w:t>1</w:t>
      </w:r>
      <w:r w:rsidR="009A2D5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proofErr w:type="gramStart"/>
      <w:r>
        <w:rPr>
          <w:rFonts w:ascii="Arial Narrow" w:hAnsi="Arial Narrow"/>
        </w:rPr>
        <w:t>doby</w:t>
      </w:r>
      <w:proofErr w:type="gramEnd"/>
      <w:r>
        <w:rPr>
          <w:rFonts w:ascii="Arial Narrow" w:hAnsi="Arial Narrow"/>
        </w:rPr>
        <w:t xml:space="preserve"> než budou podmínky pojištění prodávajícím obnoveny v souladu s touto smlouvou. </w:t>
      </w:r>
    </w:p>
    <w:p w14:paraId="25035807" w14:textId="4BE42FA7" w:rsidR="0099255B" w:rsidRPr="00D85596" w:rsidRDefault="0099255B"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9A2D5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32CB2D3F" w:rsidR="000E3B71" w:rsidRDefault="000E3B71" w:rsidP="009A2D5A">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9A2D5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9A2D5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125563">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125563">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25563">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9A2D5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073FE7B9" w:rsidR="00E411E3" w:rsidRDefault="00E411E3" w:rsidP="009A2D5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9A2D5A">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9A2D5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A2D5A">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A2D5A">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9A2D5A">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9A2D5A">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A2D5A">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9A2D5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9A2D5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9A2D5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9A2D5A">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9A6F06A" w:rsidR="00336D89" w:rsidRPr="00E96648" w:rsidRDefault="009A2D5A" w:rsidP="009A2D5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prostředkem ve smyslu zákona č. </w:t>
      </w:r>
      <w:r w:rsidR="00AB450D">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4D3C8B80"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9A2D5A">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9A2D5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9A2D5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04C17CD" w:rsidR="00821AC1" w:rsidRDefault="00821AC1" w:rsidP="009A2D5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23A006C" w:rsidR="00821AC1" w:rsidRDefault="00821AC1" w:rsidP="009A2D5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562EE6C1" w:rsidR="00CE6F3D" w:rsidRDefault="00821AC1" w:rsidP="009A2D5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3C50C41B" w14:textId="6F14DA9D" w:rsidR="00F13CCD" w:rsidRPr="00125563" w:rsidRDefault="00174627" w:rsidP="00125563">
      <w:pPr>
        <w:pStyle w:val="Odstavecseseznamem"/>
        <w:spacing w:after="120" w:line="360" w:lineRule="auto"/>
        <w:ind w:left="567" w:firstLine="0"/>
        <w:rPr>
          <w:rFonts w:ascii="Arial Narrow" w:hAnsi="Arial Narrow"/>
        </w:rPr>
      </w:pPr>
      <w:r>
        <w:rPr>
          <w:rFonts w:ascii="Arial Narrow" w:hAnsi="Arial Narrow"/>
        </w:rPr>
        <w:t xml:space="preserve">Příloha č. 4 </w:t>
      </w:r>
      <w:r w:rsidR="00F13CCD">
        <w:rPr>
          <w:rFonts w:ascii="Arial Narrow" w:hAnsi="Arial Narrow"/>
        </w:rPr>
        <w:t xml:space="preserve">– </w:t>
      </w:r>
      <w:r>
        <w:rPr>
          <w:rFonts w:ascii="Arial Narrow" w:hAnsi="Arial Narrow"/>
        </w:rPr>
        <w:t>Potvrzení o pojištění odpovědnosti</w:t>
      </w:r>
    </w:p>
    <w:p w14:paraId="2F764A2F" w14:textId="14A941D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1800D3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3A0D75AF" w14:textId="77777777" w:rsidR="00F13CCD" w:rsidRPr="00A72043" w:rsidRDefault="00F13CCD"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1588275F" w14:textId="77777777" w:rsidR="00F13C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31689E28" w:rsidR="002E2155" w:rsidRPr="001B34CD" w:rsidRDefault="002E2155" w:rsidP="00F13CCD">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1FAF7" w14:textId="77777777" w:rsidR="00306241" w:rsidRDefault="00306241">
      <w:r>
        <w:separator/>
      </w:r>
    </w:p>
  </w:endnote>
  <w:endnote w:type="continuationSeparator" w:id="0">
    <w:p w14:paraId="50377FD1" w14:textId="77777777" w:rsidR="00306241" w:rsidRDefault="00306241">
      <w:r>
        <w:continuationSeparator/>
      </w:r>
    </w:p>
  </w:endnote>
  <w:endnote w:type="continuationNotice" w:id="1">
    <w:p w14:paraId="40E184DD" w14:textId="77777777" w:rsidR="00306241" w:rsidRDefault="00306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14CC5" w14:textId="77777777" w:rsidR="00306241" w:rsidRDefault="00306241">
      <w:r>
        <w:separator/>
      </w:r>
    </w:p>
  </w:footnote>
  <w:footnote w:type="continuationSeparator" w:id="0">
    <w:p w14:paraId="6C13A4E1" w14:textId="77777777" w:rsidR="00306241" w:rsidRDefault="00306241">
      <w:r>
        <w:continuationSeparator/>
      </w:r>
    </w:p>
  </w:footnote>
  <w:footnote w:type="continuationNotice" w:id="1">
    <w:p w14:paraId="1F43CBC9" w14:textId="77777777" w:rsidR="00306241" w:rsidRDefault="00306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3578590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563"/>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5B1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6FE"/>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06241"/>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87E6A"/>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27C5A"/>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1991"/>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B75D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64E76"/>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2D5A"/>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50D"/>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22B1"/>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3CCD"/>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A586F"/>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9927887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6002</Words>
  <Characters>35415</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41335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10</cp:revision>
  <cp:lastPrinted>2017-07-27T11:40:00Z</cp:lastPrinted>
  <dcterms:created xsi:type="dcterms:W3CDTF">2022-12-13T17:26:00Z</dcterms:created>
  <dcterms:modified xsi:type="dcterms:W3CDTF">2023-03-22T17:04:00Z</dcterms:modified>
</cp:coreProperties>
</file>