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EEE97B1" w:rsidR="00CF068B" w:rsidRPr="00055921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55921">
        <w:rPr>
          <w:rFonts w:ascii="Arial Narrow" w:hAnsi="Arial Narrow" w:cs="Arial"/>
          <w:b/>
          <w:sz w:val="20"/>
          <w:szCs w:val="20"/>
        </w:rPr>
        <w:t>Příloha č. 1_</w:t>
      </w:r>
      <w:r w:rsidR="00FF048E" w:rsidRPr="00055921">
        <w:rPr>
          <w:rFonts w:ascii="Arial Narrow" w:hAnsi="Arial Narrow" w:cs="Arial"/>
          <w:b/>
          <w:sz w:val="20"/>
          <w:szCs w:val="20"/>
        </w:rPr>
        <w:t>1</w:t>
      </w:r>
      <w:r w:rsidR="0031246F">
        <w:rPr>
          <w:rFonts w:ascii="Arial Narrow" w:hAnsi="Arial Narrow" w:cs="Arial"/>
          <w:b/>
          <w:sz w:val="20"/>
          <w:szCs w:val="20"/>
        </w:rPr>
        <w:t>2</w:t>
      </w:r>
      <w:r w:rsidR="00A274C9" w:rsidRPr="00A274C9">
        <w:t xml:space="preserve"> </w:t>
      </w:r>
      <w:r w:rsidR="00A274C9" w:rsidRPr="00A274C9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A274C9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5E602FA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FF048E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31246F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2EBFEE2D" w:rsidR="00BC3610" w:rsidRPr="00CF068B" w:rsidRDefault="00FB4EA5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B4EA5">
              <w:rPr>
                <w:rFonts w:ascii="Arial" w:hAnsi="Arial" w:cs="Arial"/>
                <w:b/>
                <w:bCs/>
                <w:sz w:val="22"/>
                <w:szCs w:val="22"/>
              </w:rPr>
              <w:t>Nebulizátor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52C87482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FB4EA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DDA5C" w14:textId="40F586A0" w:rsidR="00FF048E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FB4EA5" w:rsidRPr="00FB4EA5">
              <w:rPr>
                <w:rFonts w:ascii="Arial" w:hAnsi="Arial" w:cs="Arial"/>
                <w:b/>
                <w:sz w:val="20"/>
                <w:szCs w:val="20"/>
              </w:rPr>
              <w:t>Nebulizátor</w:t>
            </w:r>
            <w:r w:rsidR="00C47221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58773584" w14:textId="77777777" w:rsidR="00293D99" w:rsidRPr="00B23EC5" w:rsidRDefault="00293D99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0519AC6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FB4EA5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A7B769" w14:textId="1EED4C6B" w:rsidR="00FF048E" w:rsidRDefault="00CF068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FB4EA5">
              <w:rPr>
                <w:rFonts w:ascii="Arial" w:hAnsi="Arial" w:cs="Arial"/>
                <w:b/>
                <w:sz w:val="20"/>
                <w:szCs w:val="20"/>
              </w:rPr>
              <w:t>16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FB4EA5" w:rsidRPr="00FB4EA5">
              <w:rPr>
                <w:rFonts w:ascii="Arial" w:hAnsi="Arial" w:cs="Arial"/>
                <w:b/>
                <w:sz w:val="20"/>
                <w:szCs w:val="20"/>
              </w:rPr>
              <w:t>Nebulizátor</w:t>
            </w:r>
          </w:p>
          <w:p w14:paraId="714BF663" w14:textId="77777777" w:rsidR="00293D99" w:rsidRDefault="00293D99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9E86" w14:textId="77777777" w:rsidR="0064304F" w:rsidRDefault="0064304F" w:rsidP="00E2246B">
      <w:r>
        <w:separator/>
      </w:r>
    </w:p>
  </w:endnote>
  <w:endnote w:type="continuationSeparator" w:id="0">
    <w:p w14:paraId="282DE063" w14:textId="77777777" w:rsidR="0064304F" w:rsidRDefault="0064304F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015C9" w14:textId="77777777" w:rsidR="0064304F" w:rsidRDefault="0064304F" w:rsidP="00E2246B">
      <w:r>
        <w:separator/>
      </w:r>
    </w:p>
  </w:footnote>
  <w:footnote w:type="continuationSeparator" w:id="0">
    <w:p w14:paraId="7D26066C" w14:textId="77777777" w:rsidR="0064304F" w:rsidRDefault="0064304F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64AF" w14:textId="77777777" w:rsidR="00055921" w:rsidRPr="008406D9" w:rsidRDefault="00055921" w:rsidP="00055921">
    <w:pPr>
      <w:pStyle w:val="Zhlav"/>
    </w:pPr>
    <w:r>
      <w:rPr>
        <w:noProof/>
      </w:rPr>
      <w:drawing>
        <wp:inline distT="0" distB="0" distL="0" distR="0" wp14:anchorId="582C7E1E" wp14:editId="3DEF17FF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41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43838"/>
    <w:rsid w:val="00055921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F1FC6"/>
    <w:rsid w:val="0022572F"/>
    <w:rsid w:val="00226C97"/>
    <w:rsid w:val="0022769C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1246F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4304F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30B1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53B25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74C9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221"/>
    <w:rsid w:val="00C475A2"/>
    <w:rsid w:val="00C628F4"/>
    <w:rsid w:val="00C7685D"/>
    <w:rsid w:val="00C9045E"/>
    <w:rsid w:val="00CB0D38"/>
    <w:rsid w:val="00CB1678"/>
    <w:rsid w:val="00CE593C"/>
    <w:rsid w:val="00CF068B"/>
    <w:rsid w:val="00D47CA6"/>
    <w:rsid w:val="00D564FE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2135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2022-11-22T21:23:00Z</dcterms:created>
  <dcterms:modified xsi:type="dcterms:W3CDTF">2023-02-18T21:53:00Z</dcterms:modified>
</cp:coreProperties>
</file>