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78613102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977726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07D92D09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977726" w:rsidRPr="00977726">
        <w:rPr>
          <w:rFonts w:cs="Arial"/>
          <w:b/>
          <w:sz w:val="24"/>
        </w:rPr>
        <w:t>Sedačka pro lékaře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15CF38D3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977726">
        <w:rPr>
          <w:rFonts w:cs="Arial"/>
          <w:sz w:val="24"/>
        </w:rPr>
        <w:t>5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A11796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899C689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A11796">
        <w:rPr>
          <w:rFonts w:cs="Arial"/>
        </w:rPr>
        <w:t>s</w:t>
      </w:r>
      <w:r w:rsidR="00A11796" w:rsidRPr="004731CE">
        <w:rPr>
          <w:rFonts w:cs="Arial"/>
        </w:rPr>
        <w:t>edačka pro lékaře u operačních zákroků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1D04F5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07BFD1DE" w:rsidR="00C813D6" w:rsidRPr="001D04F5" w:rsidRDefault="00977726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1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Pr="00977726">
              <w:rPr>
                <w:b/>
                <w:bCs/>
                <w:szCs w:val="20"/>
                <w:u w:val="single"/>
              </w:rPr>
              <w:t>Operační sedačka pro lékaře hydraulická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977726" w14:paraId="7E333946" w14:textId="77777777" w:rsidTr="00977726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598C1A45" w:rsidR="00977726" w:rsidRPr="00977726" w:rsidRDefault="00977726" w:rsidP="0097772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77726">
              <w:rPr>
                <w:rStyle w:val="Siln"/>
                <w:rFonts w:cs="Arial"/>
                <w:b w:val="0"/>
                <w:bCs w:val="0"/>
                <w:color w:val="000000"/>
                <w:sz w:val="18"/>
                <w:szCs w:val="18"/>
              </w:rPr>
              <w:t>Operační sedačka se spodním kruhem a</w:t>
            </w:r>
            <w:r>
              <w:rPr>
                <w:rStyle w:val="Siln"/>
                <w:rFonts w:cs="Arial"/>
                <w:b w:val="0"/>
                <w:bCs w:val="0"/>
                <w:color w:val="000000"/>
                <w:sz w:val="18"/>
                <w:szCs w:val="18"/>
              </w:rPr>
              <w:t> </w:t>
            </w:r>
            <w:r w:rsidRPr="00977726">
              <w:rPr>
                <w:rStyle w:val="Siln"/>
                <w:rFonts w:cs="Arial"/>
                <w:b w:val="0"/>
                <w:bCs w:val="0"/>
                <w:color w:val="000000"/>
                <w:sz w:val="18"/>
                <w:szCs w:val="18"/>
              </w:rPr>
              <w:t>sedlovým sedákem, která je určena pouze pro operační sály.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977726" w:rsidRDefault="00977726" w:rsidP="0097772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977726" w:rsidRDefault="00977726" w:rsidP="0097772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977726" w:rsidRPr="00BB7702" w:rsidRDefault="00977726" w:rsidP="00977726">
            <w:pPr>
              <w:rPr>
                <w:color w:val="FF0000"/>
              </w:rPr>
            </w:pPr>
          </w:p>
        </w:tc>
      </w:tr>
      <w:tr w:rsidR="00977726" w14:paraId="3A6F729F" w14:textId="77777777" w:rsidTr="0097772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6945150C" w:rsidR="00977726" w:rsidRPr="00977726" w:rsidRDefault="00977726" w:rsidP="00977726">
            <w:pPr>
              <w:rPr>
                <w:rFonts w:cs="Arial"/>
                <w:sz w:val="18"/>
                <w:szCs w:val="18"/>
              </w:rPr>
            </w:pPr>
            <w:r w:rsidRPr="00977726">
              <w:rPr>
                <w:rFonts w:cs="Arial"/>
                <w:color w:val="000000"/>
                <w:sz w:val="18"/>
                <w:szCs w:val="18"/>
              </w:rPr>
              <w:t>Je vyrobena z nerezových profilů a její hydraulický systém umožňuje pomocí nožního pedálu nastavení výšky od 600 mm alespoň do 750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977726" w:rsidRPr="002E2597" w:rsidRDefault="00977726" w:rsidP="0097772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977726" w:rsidRDefault="00977726" w:rsidP="0097772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977726" w:rsidRPr="00BB7702" w:rsidRDefault="00977726" w:rsidP="00977726">
            <w:pPr>
              <w:rPr>
                <w:color w:val="FF0000"/>
              </w:rPr>
            </w:pPr>
          </w:p>
        </w:tc>
      </w:tr>
      <w:tr w:rsidR="00977726" w14:paraId="59DAA2A4" w14:textId="77777777" w:rsidTr="0097772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B1BF" w14:textId="1A454F12" w:rsidR="00977726" w:rsidRPr="00977726" w:rsidRDefault="00977726" w:rsidP="00977726">
            <w:pPr>
              <w:rPr>
                <w:rFonts w:cs="Arial"/>
                <w:sz w:val="18"/>
                <w:szCs w:val="18"/>
              </w:rPr>
            </w:pPr>
            <w:r w:rsidRPr="00977726">
              <w:rPr>
                <w:rFonts w:cs="Arial"/>
                <w:color w:val="000000"/>
                <w:sz w:val="18"/>
                <w:szCs w:val="18"/>
              </w:rPr>
              <w:t>Antistatická kolečka o ø 75 mm, nejlépe možnost brždění.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C926" w14:textId="77777777" w:rsidR="00977726" w:rsidRPr="002E2597" w:rsidRDefault="00977726" w:rsidP="0097772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8BB2" w14:textId="77777777" w:rsidR="00977726" w:rsidRDefault="00977726" w:rsidP="0097772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2426" w14:textId="77777777" w:rsidR="00977726" w:rsidRPr="00BB7702" w:rsidRDefault="00977726" w:rsidP="00977726">
            <w:pPr>
              <w:rPr>
                <w:color w:val="FF0000"/>
              </w:rPr>
            </w:pPr>
          </w:p>
        </w:tc>
      </w:tr>
      <w:tr w:rsidR="00977726" w14:paraId="61F2B45D" w14:textId="77777777" w:rsidTr="00977726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50424" w14:textId="1044F498" w:rsidR="00977726" w:rsidRPr="00977726" w:rsidRDefault="00977726" w:rsidP="00977726">
            <w:pPr>
              <w:rPr>
                <w:rFonts w:cs="Arial"/>
                <w:sz w:val="18"/>
                <w:szCs w:val="18"/>
              </w:rPr>
            </w:pPr>
            <w:r w:rsidRPr="00977726">
              <w:rPr>
                <w:rFonts w:cs="Arial"/>
                <w:color w:val="000000"/>
                <w:sz w:val="18"/>
                <w:szCs w:val="18"/>
              </w:rPr>
              <w:t xml:space="preserve">Nosnost </w:t>
            </w:r>
            <w:r w:rsidR="00A11796">
              <w:rPr>
                <w:rFonts w:cs="Arial"/>
                <w:color w:val="000000"/>
                <w:sz w:val="18"/>
                <w:szCs w:val="18"/>
              </w:rPr>
              <w:t>min.</w:t>
            </w:r>
            <w:r w:rsidRPr="00977726">
              <w:rPr>
                <w:rFonts w:cs="Arial"/>
                <w:color w:val="000000"/>
                <w:sz w:val="18"/>
                <w:szCs w:val="18"/>
              </w:rPr>
              <w:t xml:space="preserve"> 200 kg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8A61" w14:textId="77777777" w:rsidR="00977726" w:rsidRPr="002E2597" w:rsidRDefault="00977726" w:rsidP="0097772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9903" w14:textId="77777777" w:rsidR="00977726" w:rsidRDefault="00977726" w:rsidP="00977726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BF9C" w14:textId="77777777" w:rsidR="00977726" w:rsidRPr="00BB7702" w:rsidRDefault="00977726" w:rsidP="00977726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7E1C2F99">
            <wp:extent cx="59436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F79184E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lastRenderedPageBreak/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A11796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5B17F52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DD6B4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DD6B42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0D0722D5" w:rsidR="00344E00" w:rsidRPr="00A11796" w:rsidRDefault="003465E0" w:rsidP="00A11796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A117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E425" w14:textId="77777777" w:rsidR="000E5C45" w:rsidRDefault="000E5C45" w:rsidP="00344E00">
      <w:r>
        <w:separator/>
      </w:r>
    </w:p>
  </w:endnote>
  <w:endnote w:type="continuationSeparator" w:id="0">
    <w:p w14:paraId="2C4E14B6" w14:textId="77777777" w:rsidR="000E5C45" w:rsidRDefault="000E5C4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2DE7" w14:textId="77777777" w:rsidR="000E5C45" w:rsidRDefault="000E5C45" w:rsidP="00344E00">
      <w:r>
        <w:separator/>
      </w:r>
    </w:p>
  </w:footnote>
  <w:footnote w:type="continuationSeparator" w:id="0">
    <w:p w14:paraId="558FEE58" w14:textId="77777777" w:rsidR="000E5C45" w:rsidRDefault="000E5C4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19A61A4B" w:rsidR="003560BC" w:rsidRDefault="003560BC">
    <w:pPr>
      <w:pStyle w:val="Zhlav"/>
    </w:pPr>
    <w:r>
      <w:t>Příloha č. 2_1</w:t>
    </w:r>
    <w:r w:rsidR="00977726">
      <w:t>5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38ED"/>
    <w:rsid w:val="000962DD"/>
    <w:rsid w:val="000A7983"/>
    <w:rsid w:val="000D2848"/>
    <w:rsid w:val="000E5C45"/>
    <w:rsid w:val="00102D28"/>
    <w:rsid w:val="001068BA"/>
    <w:rsid w:val="0011111A"/>
    <w:rsid w:val="00124470"/>
    <w:rsid w:val="001361B7"/>
    <w:rsid w:val="001960B3"/>
    <w:rsid w:val="001A4508"/>
    <w:rsid w:val="001B3041"/>
    <w:rsid w:val="001D04F5"/>
    <w:rsid w:val="001F58C4"/>
    <w:rsid w:val="002211CA"/>
    <w:rsid w:val="00234B72"/>
    <w:rsid w:val="00271730"/>
    <w:rsid w:val="00277C21"/>
    <w:rsid w:val="002A4CF6"/>
    <w:rsid w:val="002C2FC0"/>
    <w:rsid w:val="003037DC"/>
    <w:rsid w:val="0032576C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501D0D"/>
    <w:rsid w:val="00516F06"/>
    <w:rsid w:val="005508C9"/>
    <w:rsid w:val="005D377A"/>
    <w:rsid w:val="005D612F"/>
    <w:rsid w:val="005F05A0"/>
    <w:rsid w:val="005F16B1"/>
    <w:rsid w:val="00626D32"/>
    <w:rsid w:val="00652A65"/>
    <w:rsid w:val="00667825"/>
    <w:rsid w:val="0068016E"/>
    <w:rsid w:val="006A0315"/>
    <w:rsid w:val="006C247B"/>
    <w:rsid w:val="006D2D3B"/>
    <w:rsid w:val="006E0413"/>
    <w:rsid w:val="00702CC6"/>
    <w:rsid w:val="00741669"/>
    <w:rsid w:val="007434FF"/>
    <w:rsid w:val="00755755"/>
    <w:rsid w:val="007E6B13"/>
    <w:rsid w:val="008146F8"/>
    <w:rsid w:val="00815FE5"/>
    <w:rsid w:val="008629B0"/>
    <w:rsid w:val="0090796A"/>
    <w:rsid w:val="00924040"/>
    <w:rsid w:val="00935C18"/>
    <w:rsid w:val="00977726"/>
    <w:rsid w:val="009852D1"/>
    <w:rsid w:val="009D2C4C"/>
    <w:rsid w:val="00A11796"/>
    <w:rsid w:val="00A1356F"/>
    <w:rsid w:val="00A31E1B"/>
    <w:rsid w:val="00AF394D"/>
    <w:rsid w:val="00BA0C73"/>
    <w:rsid w:val="00BA362A"/>
    <w:rsid w:val="00BD21AF"/>
    <w:rsid w:val="00C27360"/>
    <w:rsid w:val="00C813D6"/>
    <w:rsid w:val="00C920C0"/>
    <w:rsid w:val="00C97E95"/>
    <w:rsid w:val="00CC0D12"/>
    <w:rsid w:val="00CE6ACC"/>
    <w:rsid w:val="00D008FB"/>
    <w:rsid w:val="00D52F77"/>
    <w:rsid w:val="00D57921"/>
    <w:rsid w:val="00DC0A45"/>
    <w:rsid w:val="00DC4B98"/>
    <w:rsid w:val="00DC7AD4"/>
    <w:rsid w:val="00DD6B42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31E36"/>
    <w:rsid w:val="00F51825"/>
    <w:rsid w:val="00FB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2022-12-16T15:55:00Z</dcterms:created>
  <dcterms:modified xsi:type="dcterms:W3CDTF">2023-02-05T20:44:00Z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