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4B6" w:rsidRDefault="001C04B6" w:rsidP="002742C7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8"/>
        </w:rPr>
      </w:pPr>
    </w:p>
    <w:p w:rsidR="00CF0AC0" w:rsidRDefault="00016134" w:rsidP="002742C7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8"/>
        </w:rPr>
      </w:pPr>
      <w:r w:rsidRPr="00990CF4">
        <w:rPr>
          <w:rFonts w:ascii="Times New Roman" w:hAnsi="Times New Roman" w:cs="Times New Roman"/>
          <w:b/>
          <w:bCs/>
          <w:color w:val="auto"/>
          <w:sz w:val="28"/>
        </w:rPr>
        <w:t xml:space="preserve">Příloha </w:t>
      </w:r>
      <w:r w:rsidR="00706DDD">
        <w:rPr>
          <w:rFonts w:ascii="Times New Roman" w:hAnsi="Times New Roman" w:cs="Times New Roman"/>
          <w:b/>
          <w:bCs/>
          <w:color w:val="auto"/>
          <w:sz w:val="28"/>
        </w:rPr>
        <w:t xml:space="preserve">č. 1 </w:t>
      </w:r>
      <w:r w:rsidRPr="00990CF4">
        <w:rPr>
          <w:rFonts w:ascii="Times New Roman" w:hAnsi="Times New Roman" w:cs="Times New Roman"/>
          <w:b/>
          <w:bCs/>
          <w:color w:val="auto"/>
          <w:sz w:val="28"/>
        </w:rPr>
        <w:t>výzvy:</w:t>
      </w:r>
    </w:p>
    <w:p w:rsidR="001C04B6" w:rsidRPr="00990CF4" w:rsidRDefault="001C04B6" w:rsidP="002742C7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8"/>
        </w:rPr>
      </w:pPr>
    </w:p>
    <w:p w:rsidR="00CF0AC0" w:rsidRPr="00990CF4" w:rsidRDefault="00CF0AC0" w:rsidP="002742C7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8"/>
        </w:rPr>
      </w:pPr>
    </w:p>
    <w:p w:rsidR="002742C7" w:rsidRPr="00990CF4" w:rsidRDefault="00C27A65" w:rsidP="00074B46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48"/>
          <w:szCs w:val="44"/>
        </w:rPr>
      </w:pPr>
      <w:r>
        <w:rPr>
          <w:rFonts w:ascii="Times New Roman" w:hAnsi="Times New Roman" w:cs="Times New Roman"/>
          <w:b/>
          <w:bCs/>
          <w:color w:val="auto"/>
          <w:sz w:val="48"/>
          <w:szCs w:val="44"/>
        </w:rPr>
        <w:t>SPECIFIKACE</w:t>
      </w:r>
    </w:p>
    <w:p w:rsidR="002742C7" w:rsidRPr="00990CF4" w:rsidRDefault="002742C7" w:rsidP="002742C7">
      <w:pPr>
        <w:pStyle w:val="Styl"/>
        <w:jc w:val="center"/>
        <w:rPr>
          <w:rFonts w:ascii="Times New Roman" w:hAnsi="Times New Roman" w:cs="Times New Roman"/>
          <w:b/>
          <w:bCs/>
          <w:sz w:val="28"/>
        </w:rPr>
      </w:pPr>
    </w:p>
    <w:p w:rsidR="008D4EE5" w:rsidRPr="00990CF4" w:rsidRDefault="002742C7" w:rsidP="002742C7">
      <w:pPr>
        <w:pStyle w:val="Styl"/>
        <w:jc w:val="center"/>
        <w:rPr>
          <w:rFonts w:ascii="Times New Roman" w:hAnsi="Times New Roman" w:cs="Times New Roman"/>
          <w:b/>
          <w:bCs/>
          <w:sz w:val="28"/>
        </w:rPr>
      </w:pPr>
      <w:r w:rsidRPr="00990CF4">
        <w:rPr>
          <w:rFonts w:ascii="Times New Roman" w:hAnsi="Times New Roman" w:cs="Times New Roman"/>
          <w:b/>
          <w:bCs/>
          <w:sz w:val="28"/>
        </w:rPr>
        <w:t>k veřejné zakázce</w:t>
      </w:r>
      <w:r w:rsidR="00E23F06">
        <w:rPr>
          <w:rFonts w:ascii="Times New Roman" w:hAnsi="Times New Roman" w:cs="Times New Roman"/>
          <w:b/>
          <w:bCs/>
          <w:sz w:val="28"/>
        </w:rPr>
        <w:t xml:space="preserve"> </w:t>
      </w:r>
      <w:r w:rsidR="00E23F06" w:rsidRPr="00F1016B">
        <w:rPr>
          <w:rFonts w:ascii="Times New Roman" w:hAnsi="Times New Roman" w:cs="Times New Roman"/>
          <w:b/>
          <w:bCs/>
          <w:sz w:val="28"/>
        </w:rPr>
        <w:t>malého</w:t>
      </w:r>
      <w:r w:rsidR="00E23F06">
        <w:rPr>
          <w:rFonts w:ascii="Times New Roman" w:hAnsi="Times New Roman" w:cs="Times New Roman"/>
          <w:b/>
          <w:bCs/>
          <w:sz w:val="28"/>
        </w:rPr>
        <w:t xml:space="preserve"> rozsahu</w:t>
      </w:r>
    </w:p>
    <w:p w:rsidR="00E873ED" w:rsidRPr="00990CF4" w:rsidRDefault="00E873ED" w:rsidP="002742C7">
      <w:pPr>
        <w:pStyle w:val="Default"/>
        <w:rPr>
          <w:rFonts w:ascii="Times New Roman" w:hAnsi="Times New Roman" w:cs="Times New Roman"/>
          <w:b/>
          <w:noProof/>
          <w:color w:val="auto"/>
          <w:szCs w:val="22"/>
        </w:rPr>
      </w:pPr>
    </w:p>
    <w:p w:rsidR="002742C7" w:rsidRPr="00F1016B" w:rsidRDefault="002742C7" w:rsidP="00B36C35">
      <w:pPr>
        <w:shd w:val="clear" w:color="auto" w:fill="BFBFBF" w:themeFill="background1" w:themeFillShade="BF"/>
        <w:jc w:val="center"/>
        <w:rPr>
          <w:rFonts w:ascii="Times New Roman" w:hAnsi="Times New Roman"/>
          <w:b/>
          <w:sz w:val="44"/>
          <w:szCs w:val="48"/>
        </w:rPr>
      </w:pPr>
      <w:r w:rsidRPr="00F1016B">
        <w:rPr>
          <w:rFonts w:ascii="Times New Roman" w:hAnsi="Times New Roman"/>
          <w:b/>
          <w:sz w:val="44"/>
          <w:szCs w:val="48"/>
        </w:rPr>
        <w:t>„</w:t>
      </w:r>
      <w:r w:rsidR="002D7F65" w:rsidRPr="002D7F65">
        <w:rPr>
          <w:b/>
          <w:sz w:val="44"/>
          <w:szCs w:val="48"/>
        </w:rPr>
        <w:t xml:space="preserve">Poznáváme </w:t>
      </w:r>
      <w:r w:rsidR="00577DDC">
        <w:rPr>
          <w:b/>
          <w:sz w:val="44"/>
          <w:szCs w:val="48"/>
        </w:rPr>
        <w:t>Německo</w:t>
      </w:r>
      <w:r w:rsidRPr="00F1016B">
        <w:rPr>
          <w:rFonts w:ascii="Times New Roman" w:hAnsi="Times New Roman"/>
          <w:b/>
          <w:sz w:val="44"/>
          <w:szCs w:val="48"/>
        </w:rPr>
        <w:t>“</w:t>
      </w:r>
    </w:p>
    <w:p w:rsidR="00DF0296" w:rsidRPr="00990CF4" w:rsidRDefault="00DF0296" w:rsidP="00684FD1">
      <w:pPr>
        <w:jc w:val="center"/>
        <w:rPr>
          <w:rFonts w:ascii="Times New Roman" w:hAnsi="Times New Roman"/>
          <w:sz w:val="24"/>
          <w:szCs w:val="22"/>
        </w:rPr>
      </w:pPr>
    </w:p>
    <w:p w:rsidR="007419A2" w:rsidRPr="00990CF4" w:rsidRDefault="007419A2" w:rsidP="002742C7">
      <w:pPr>
        <w:autoSpaceDE w:val="0"/>
        <w:autoSpaceDN w:val="0"/>
        <w:adjustRightInd w:val="0"/>
        <w:jc w:val="center"/>
        <w:rPr>
          <w:rStyle w:val="Siln"/>
          <w:rFonts w:ascii="Times New Roman" w:hAnsi="Times New Roman"/>
          <w:u w:val="single"/>
        </w:rPr>
      </w:pPr>
    </w:p>
    <w:p w:rsidR="004D3E1D" w:rsidRPr="00990CF4" w:rsidRDefault="004D3E1D" w:rsidP="004D3E1D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0"/>
        </w:rPr>
      </w:pPr>
      <w:r w:rsidRPr="00990CF4">
        <w:rPr>
          <w:rFonts w:ascii="Times New Roman" w:hAnsi="Times New Roman" w:cs="Times New Roman"/>
          <w:bCs/>
          <w:color w:val="auto"/>
          <w:sz w:val="22"/>
          <w:szCs w:val="20"/>
        </w:rPr>
        <w:t xml:space="preserve">Veřejná zakázka malého rozsahu na dodávky </w:t>
      </w:r>
      <w:r w:rsidRPr="00990CF4">
        <w:rPr>
          <w:rFonts w:ascii="Times New Roman" w:hAnsi="Times New Roman" w:cs="Times New Roman"/>
          <w:color w:val="auto"/>
          <w:sz w:val="22"/>
          <w:szCs w:val="20"/>
        </w:rPr>
        <w:t>zadávaná mimo působnost zákona č. 137/2006 Sb., o veřejných zakázkách, ve znění pozdějších předpisů (dále jen „ZVZ“).</w:t>
      </w:r>
    </w:p>
    <w:p w:rsidR="004D3E1D" w:rsidRPr="00990CF4" w:rsidRDefault="004D3E1D" w:rsidP="004D3E1D">
      <w:pPr>
        <w:jc w:val="both"/>
        <w:rPr>
          <w:rFonts w:ascii="Times New Roman" w:hAnsi="Times New Roman"/>
          <w:b/>
          <w:i/>
        </w:rPr>
      </w:pPr>
    </w:p>
    <w:p w:rsidR="00CF0AC0" w:rsidRPr="00990CF4" w:rsidRDefault="00CF0AC0" w:rsidP="00CF0AC0">
      <w:pPr>
        <w:rPr>
          <w:rFonts w:ascii="Times New Roman" w:hAnsi="Times New Roman"/>
          <w:sz w:val="24"/>
        </w:rPr>
      </w:pPr>
    </w:p>
    <w:p w:rsidR="004D690B" w:rsidRPr="00990CF4" w:rsidRDefault="00055A28" w:rsidP="00E1037F">
      <w:pPr>
        <w:pStyle w:val="NadpisVZ1"/>
        <w:rPr>
          <w:rFonts w:ascii="Times New Roman" w:hAnsi="Times New Roman" w:cs="Times New Roman"/>
          <w:color w:val="auto"/>
          <w:sz w:val="28"/>
        </w:rPr>
      </w:pPr>
      <w:bookmarkStart w:id="0" w:name="_Toc370892243"/>
      <w:r w:rsidRPr="00990CF4">
        <w:rPr>
          <w:rFonts w:ascii="Times New Roman" w:hAnsi="Times New Roman" w:cs="Times New Roman"/>
          <w:color w:val="auto"/>
          <w:sz w:val="28"/>
        </w:rPr>
        <w:t>INFORMACE O ZADAVATELI</w:t>
      </w:r>
      <w:bookmarkEnd w:id="0"/>
    </w:p>
    <w:p w:rsidR="004D690B" w:rsidRPr="00990CF4" w:rsidRDefault="004D690B" w:rsidP="005B6670">
      <w:pPr>
        <w:rPr>
          <w:rFonts w:ascii="Times New Roman" w:hAnsi="Times New Roman"/>
          <w:b/>
          <w:u w:val="single"/>
        </w:rPr>
      </w:pPr>
    </w:p>
    <w:p w:rsidR="002742C7" w:rsidRPr="00F90A06" w:rsidRDefault="002742C7" w:rsidP="002742C7">
      <w:pPr>
        <w:pStyle w:val="Odstavecseseznamem"/>
        <w:ind w:left="0"/>
        <w:jc w:val="both"/>
        <w:rPr>
          <w:rFonts w:ascii="Times New Roman" w:hAnsi="Times New Roman"/>
          <w:b/>
          <w:bCs/>
        </w:rPr>
      </w:pPr>
      <w:r w:rsidRPr="00F90A06">
        <w:rPr>
          <w:rFonts w:ascii="Times New Roman" w:hAnsi="Times New Roman"/>
          <w:b/>
          <w:bCs/>
        </w:rPr>
        <w:t>ZADAVATEL:</w:t>
      </w:r>
    </w:p>
    <w:p w:rsidR="00797F75" w:rsidRPr="00F90A06" w:rsidRDefault="00E83858" w:rsidP="00331B6F">
      <w:pPr>
        <w:spacing w:before="120"/>
        <w:rPr>
          <w:rFonts w:ascii="Times New Roman" w:hAnsi="Times New Roman"/>
        </w:rPr>
      </w:pPr>
      <w:r>
        <w:rPr>
          <w:rStyle w:val="Siln"/>
          <w:rFonts w:ascii="Times New Roman" w:hAnsi="Times New Roman"/>
        </w:rPr>
        <w:t>Gymnázium, Nový Bydžov, Komenského 77</w:t>
      </w:r>
    </w:p>
    <w:p w:rsidR="006C6799" w:rsidRPr="00BB1688" w:rsidRDefault="006C6799" w:rsidP="006C6799">
      <w:pPr>
        <w:rPr>
          <w:rFonts w:ascii="Times New Roman" w:hAnsi="Times New Roman"/>
        </w:rPr>
      </w:pPr>
      <w:r w:rsidRPr="00BB1688">
        <w:rPr>
          <w:rFonts w:ascii="Times New Roman" w:hAnsi="Times New Roman"/>
        </w:rPr>
        <w:t xml:space="preserve">se sídlem:                                           </w:t>
      </w:r>
      <w:r w:rsidR="00E83858">
        <w:rPr>
          <w:rFonts w:ascii="Times New Roman" w:hAnsi="Times New Roman"/>
        </w:rPr>
        <w:t>Komenského 77, Nový Bydžov, 504 01</w:t>
      </w:r>
    </w:p>
    <w:p w:rsidR="006C6799" w:rsidRPr="00BB1688" w:rsidRDefault="006C6799" w:rsidP="006C6799">
      <w:pPr>
        <w:rPr>
          <w:rFonts w:ascii="Times New Roman" w:hAnsi="Times New Roman"/>
        </w:rPr>
      </w:pPr>
      <w:r w:rsidRPr="00BB1688">
        <w:rPr>
          <w:rFonts w:ascii="Times New Roman" w:hAnsi="Times New Roman"/>
        </w:rPr>
        <w:t xml:space="preserve">IČ:                                                      </w:t>
      </w:r>
      <w:r w:rsidR="00E83858">
        <w:rPr>
          <w:rFonts w:ascii="Times New Roman" w:hAnsi="Times New Roman"/>
        </w:rPr>
        <w:t>62690221</w:t>
      </w:r>
    </w:p>
    <w:p w:rsidR="006C6799" w:rsidRPr="00BB1688" w:rsidRDefault="006C6799" w:rsidP="006C6799">
      <w:pPr>
        <w:rPr>
          <w:rFonts w:ascii="Times New Roman" w:hAnsi="Times New Roman"/>
        </w:rPr>
      </w:pPr>
      <w:r w:rsidRPr="00BB1688">
        <w:rPr>
          <w:rFonts w:ascii="Times New Roman" w:hAnsi="Times New Roman"/>
        </w:rPr>
        <w:t xml:space="preserve">Statutární zástupce zadavatele:         </w:t>
      </w:r>
      <w:r w:rsidR="00E83858">
        <w:rPr>
          <w:rFonts w:ascii="Times New Roman" w:hAnsi="Times New Roman"/>
        </w:rPr>
        <w:t>PaedDr. Jaroslav Šedivý</w:t>
      </w:r>
    </w:p>
    <w:p w:rsidR="007419A2" w:rsidRPr="00990CF4" w:rsidRDefault="007419A2" w:rsidP="005B6670">
      <w:pPr>
        <w:rPr>
          <w:rFonts w:ascii="Times New Roman" w:hAnsi="Times New Roman"/>
        </w:rPr>
      </w:pPr>
    </w:p>
    <w:p w:rsidR="004D690B" w:rsidRPr="00990CF4" w:rsidRDefault="00055A28" w:rsidP="00E1037F">
      <w:pPr>
        <w:pStyle w:val="NadpisVZ1"/>
        <w:rPr>
          <w:rFonts w:ascii="Times New Roman" w:hAnsi="Times New Roman" w:cs="Times New Roman"/>
          <w:bCs/>
          <w:color w:val="auto"/>
          <w:sz w:val="28"/>
          <w:u w:val="single"/>
        </w:rPr>
      </w:pPr>
      <w:bookmarkStart w:id="1" w:name="_Toc370892244"/>
      <w:r w:rsidRPr="00990CF4">
        <w:rPr>
          <w:rFonts w:ascii="Times New Roman" w:hAnsi="Times New Roman" w:cs="Times New Roman"/>
          <w:color w:val="auto"/>
          <w:sz w:val="28"/>
        </w:rPr>
        <w:t>VEŘEJNÁ ZAKÁZKA</w:t>
      </w:r>
      <w:bookmarkEnd w:id="1"/>
    </w:p>
    <w:p w:rsidR="009E38C2" w:rsidRPr="00990CF4" w:rsidRDefault="009E38C2" w:rsidP="00F3746E">
      <w:pPr>
        <w:pStyle w:val="Odstavecseseznamem"/>
        <w:jc w:val="both"/>
        <w:rPr>
          <w:rFonts w:ascii="Times New Roman" w:hAnsi="Times New Roman"/>
          <w:b/>
          <w:bCs/>
          <w:u w:val="single"/>
        </w:rPr>
      </w:pPr>
    </w:p>
    <w:p w:rsidR="00DF594A" w:rsidRPr="00F90A06" w:rsidRDefault="00DF594A" w:rsidP="0027397B">
      <w:pPr>
        <w:pStyle w:val="NadpisVZ2"/>
        <w:rPr>
          <w:rFonts w:ascii="Times New Roman" w:hAnsi="Times New Roman" w:cs="Times New Roman"/>
          <w:color w:val="auto"/>
          <w:sz w:val="24"/>
          <w:u w:val="none"/>
        </w:rPr>
      </w:pPr>
      <w:bookmarkStart w:id="2" w:name="_Toc370892245"/>
      <w:r w:rsidRPr="00F90A06">
        <w:rPr>
          <w:rFonts w:ascii="Times New Roman" w:hAnsi="Times New Roman" w:cs="Times New Roman"/>
          <w:color w:val="auto"/>
          <w:sz w:val="24"/>
          <w:u w:val="none"/>
        </w:rPr>
        <w:t>Název</w:t>
      </w:r>
      <w:bookmarkEnd w:id="2"/>
      <w:r w:rsidRPr="00F90A06">
        <w:rPr>
          <w:rFonts w:ascii="Times New Roman" w:hAnsi="Times New Roman" w:cs="Times New Roman"/>
          <w:color w:val="auto"/>
          <w:sz w:val="24"/>
          <w:u w:val="none"/>
        </w:rPr>
        <w:t xml:space="preserve"> </w:t>
      </w:r>
    </w:p>
    <w:p w:rsidR="002742C7" w:rsidRPr="00BB1688" w:rsidRDefault="0090640A" w:rsidP="00797F75">
      <w:pPr>
        <w:spacing w:before="120"/>
        <w:rPr>
          <w:rFonts w:ascii="Times New Roman" w:hAnsi="Times New Roman"/>
        </w:rPr>
      </w:pPr>
      <w:r w:rsidRPr="00F90A06">
        <w:rPr>
          <w:rFonts w:ascii="Times New Roman" w:hAnsi="Times New Roman"/>
        </w:rPr>
        <w:t xml:space="preserve">Název veřejné </w:t>
      </w:r>
      <w:r w:rsidR="002742C7" w:rsidRPr="00F90A06">
        <w:rPr>
          <w:rFonts w:ascii="Times New Roman" w:hAnsi="Times New Roman"/>
        </w:rPr>
        <w:t>zakázky:</w:t>
      </w:r>
      <w:r w:rsidR="002742C7" w:rsidRPr="00BB1688">
        <w:rPr>
          <w:rFonts w:ascii="Times New Roman" w:hAnsi="Times New Roman"/>
          <w:b/>
        </w:rPr>
        <w:t xml:space="preserve"> „</w:t>
      </w:r>
      <w:r w:rsidR="000A13B4" w:rsidRPr="000A13B4">
        <w:rPr>
          <w:rFonts w:ascii="Times New Roman" w:hAnsi="Times New Roman"/>
        </w:rPr>
        <w:t xml:space="preserve">Poznáváme </w:t>
      </w:r>
      <w:r w:rsidR="000D22F6">
        <w:rPr>
          <w:rFonts w:ascii="Times New Roman" w:hAnsi="Times New Roman"/>
        </w:rPr>
        <w:t>Německo</w:t>
      </w:r>
      <w:r w:rsidR="002742C7" w:rsidRPr="00BB1688">
        <w:rPr>
          <w:rFonts w:ascii="Times New Roman" w:hAnsi="Times New Roman"/>
        </w:rPr>
        <w:t>“</w:t>
      </w:r>
    </w:p>
    <w:p w:rsidR="002742C7" w:rsidRPr="00F90A06" w:rsidRDefault="002742C7" w:rsidP="00F3746E">
      <w:pPr>
        <w:jc w:val="both"/>
        <w:rPr>
          <w:rStyle w:val="Siln"/>
          <w:rFonts w:ascii="Times New Roman" w:hAnsi="Times New Roman"/>
        </w:rPr>
      </w:pPr>
    </w:p>
    <w:p w:rsidR="004D3E1D" w:rsidRPr="00F90A06" w:rsidRDefault="004D3E1D" w:rsidP="004D3E1D">
      <w:pPr>
        <w:autoSpaceDE w:val="0"/>
        <w:autoSpaceDN w:val="0"/>
        <w:adjustRightInd w:val="0"/>
        <w:jc w:val="both"/>
        <w:rPr>
          <w:rStyle w:val="Siln"/>
          <w:rFonts w:ascii="Times New Roman" w:hAnsi="Times New Roman"/>
        </w:rPr>
      </w:pPr>
      <w:r w:rsidRPr="00F90A06">
        <w:rPr>
          <w:rStyle w:val="Siln"/>
          <w:rFonts w:ascii="Times New Roman" w:hAnsi="Times New Roman"/>
        </w:rPr>
        <w:t>Finanční podpora pro realizaci části této veřejné zakázky byla schválena z následujícího projektu:</w:t>
      </w:r>
    </w:p>
    <w:p w:rsidR="004D3E1D" w:rsidRPr="00F90A06" w:rsidRDefault="004D3E1D" w:rsidP="004D3E1D">
      <w:pPr>
        <w:autoSpaceDE w:val="0"/>
        <w:autoSpaceDN w:val="0"/>
        <w:adjustRightInd w:val="0"/>
        <w:spacing w:before="120"/>
        <w:rPr>
          <w:rFonts w:ascii="Times New Roman" w:eastAsia="Calibri" w:hAnsi="Times New Roman"/>
        </w:rPr>
      </w:pPr>
      <w:r w:rsidRPr="00F90A06">
        <w:rPr>
          <w:rStyle w:val="Siln"/>
          <w:rFonts w:ascii="Times New Roman" w:hAnsi="Times New Roman"/>
        </w:rPr>
        <w:t>Operační program</w:t>
      </w:r>
      <w:r w:rsidRPr="00F90A06">
        <w:rPr>
          <w:rFonts w:ascii="Times New Roman" w:eastAsia="Calibri" w:hAnsi="Times New Roman"/>
          <w:b/>
          <w:bCs/>
        </w:rPr>
        <w:t xml:space="preserve">: </w:t>
      </w:r>
      <w:r w:rsidR="00F90A06" w:rsidRPr="00F90A06">
        <w:rPr>
          <w:rFonts w:ascii="Times New Roman" w:eastAsia="Calibri" w:hAnsi="Times New Roman"/>
          <w:bCs/>
        </w:rPr>
        <w:t>Operační program</w:t>
      </w:r>
      <w:r w:rsidR="00F90A06" w:rsidRPr="00F90A06">
        <w:rPr>
          <w:rFonts w:ascii="Times New Roman" w:eastAsia="Calibri" w:hAnsi="Times New Roman"/>
          <w:b/>
          <w:bCs/>
        </w:rPr>
        <w:t xml:space="preserve"> </w:t>
      </w:r>
      <w:r w:rsidRPr="00F90A06">
        <w:rPr>
          <w:rFonts w:ascii="Times New Roman" w:hAnsi="Times New Roman"/>
        </w:rPr>
        <w:t>Vzdělávání pro konkurenceschopnost</w:t>
      </w:r>
    </w:p>
    <w:p w:rsidR="004D3E1D" w:rsidRPr="00F90A06" w:rsidRDefault="004D3E1D" w:rsidP="004D3E1D">
      <w:pPr>
        <w:rPr>
          <w:rFonts w:ascii="Times New Roman" w:hAnsi="Times New Roman"/>
          <w:b/>
        </w:rPr>
      </w:pPr>
      <w:r w:rsidRPr="00F90A06">
        <w:rPr>
          <w:rFonts w:ascii="Times New Roman" w:hAnsi="Times New Roman"/>
          <w:b/>
        </w:rPr>
        <w:t xml:space="preserve">Název projektu: </w:t>
      </w:r>
      <w:r w:rsidR="00E13674" w:rsidRPr="00E13674">
        <w:rPr>
          <w:rFonts w:ascii="Times New Roman" w:hAnsi="Times New Roman"/>
        </w:rPr>
        <w:t>Poznáváme svět</w:t>
      </w:r>
    </w:p>
    <w:p w:rsidR="004D3E1D" w:rsidRPr="00F90A06" w:rsidRDefault="004D3E1D" w:rsidP="004D3E1D">
      <w:pPr>
        <w:rPr>
          <w:rFonts w:ascii="Times New Roman" w:hAnsi="Times New Roman"/>
        </w:rPr>
      </w:pPr>
      <w:r w:rsidRPr="00F90A06">
        <w:rPr>
          <w:rFonts w:ascii="Times New Roman" w:hAnsi="Times New Roman"/>
          <w:b/>
        </w:rPr>
        <w:t>Registrační číslo projektu:</w:t>
      </w:r>
      <w:r w:rsidRPr="00F90A06">
        <w:rPr>
          <w:rFonts w:ascii="Times New Roman" w:hAnsi="Times New Roman"/>
        </w:rPr>
        <w:t xml:space="preserve"> </w:t>
      </w:r>
      <w:r w:rsidR="00946EF6" w:rsidRPr="00946EF6">
        <w:rPr>
          <w:rFonts w:ascii="Times New Roman" w:hAnsi="Times New Roman"/>
        </w:rPr>
        <w:t>CZ.1.07/1.1.00/56.1989</w:t>
      </w:r>
    </w:p>
    <w:p w:rsidR="004D3E1D" w:rsidRPr="005A261D" w:rsidRDefault="004D3E1D" w:rsidP="005A261D">
      <w:pPr>
        <w:rPr>
          <w:b/>
          <w:bCs/>
        </w:rPr>
      </w:pPr>
    </w:p>
    <w:p w:rsidR="00DF594A" w:rsidRPr="00F90A06" w:rsidRDefault="00DF594A" w:rsidP="0027397B">
      <w:pPr>
        <w:pStyle w:val="NadpisVZ2"/>
        <w:rPr>
          <w:rFonts w:ascii="Times New Roman" w:hAnsi="Times New Roman" w:cs="Times New Roman"/>
          <w:color w:val="auto"/>
          <w:sz w:val="24"/>
          <w:u w:val="none"/>
        </w:rPr>
      </w:pPr>
      <w:bookmarkStart w:id="3" w:name="_Toc370892246"/>
      <w:r w:rsidRPr="00F90A06">
        <w:rPr>
          <w:rFonts w:ascii="Times New Roman" w:hAnsi="Times New Roman" w:cs="Times New Roman"/>
          <w:color w:val="auto"/>
          <w:sz w:val="24"/>
          <w:u w:val="none"/>
        </w:rPr>
        <w:t>Druh</w:t>
      </w:r>
      <w:bookmarkEnd w:id="3"/>
      <w:r w:rsidRPr="00F90A06">
        <w:rPr>
          <w:rFonts w:ascii="Times New Roman" w:hAnsi="Times New Roman" w:cs="Times New Roman"/>
          <w:color w:val="auto"/>
          <w:sz w:val="24"/>
          <w:u w:val="none"/>
        </w:rPr>
        <w:t xml:space="preserve"> </w:t>
      </w:r>
    </w:p>
    <w:p w:rsidR="002742C7" w:rsidRPr="00F90A06" w:rsidRDefault="002742C7" w:rsidP="00547C40">
      <w:pPr>
        <w:spacing w:before="120"/>
        <w:jc w:val="both"/>
        <w:rPr>
          <w:rFonts w:ascii="Times New Roman" w:hAnsi="Times New Roman"/>
        </w:rPr>
      </w:pPr>
      <w:r w:rsidRPr="00F90A06">
        <w:rPr>
          <w:rFonts w:ascii="Times New Roman" w:hAnsi="Times New Roman"/>
        </w:rPr>
        <w:t>Veřejná zakázka malého rozsahu na dodávky zadávaná mimo působnost zákona č. 137/2006 Sb., o veřejných zakázkách, ve znění pozdějších předpisů.</w:t>
      </w:r>
    </w:p>
    <w:p w:rsidR="004D3E1D" w:rsidRDefault="000A13B4" w:rsidP="004D3E1D">
      <w:pPr>
        <w:spacing w:before="120"/>
        <w:jc w:val="both"/>
        <w:rPr>
          <w:rFonts w:ascii="Times New Roman" w:hAnsi="Times New Roman"/>
        </w:rPr>
      </w:pPr>
      <w:r w:rsidRPr="000A13B4">
        <w:rPr>
          <w:rFonts w:ascii="Times New Roman" w:hAnsi="Times New Roman"/>
        </w:rPr>
        <w:t>Postup výběrového řízení se řídí pravidly podle Příručky pro žadatele a příjemce výzvy č. 56 OP VK (dále jen „Příručka“).</w:t>
      </w:r>
    </w:p>
    <w:p w:rsidR="000A13B4" w:rsidRDefault="000A13B4" w:rsidP="004D3E1D">
      <w:pPr>
        <w:spacing w:before="120"/>
        <w:jc w:val="both"/>
        <w:rPr>
          <w:rFonts w:ascii="Times New Roman" w:hAnsi="Times New Roman"/>
        </w:rPr>
      </w:pPr>
    </w:p>
    <w:p w:rsidR="00652E0A" w:rsidRDefault="00652E0A" w:rsidP="004D3E1D">
      <w:pPr>
        <w:spacing w:before="120"/>
        <w:jc w:val="both"/>
        <w:rPr>
          <w:rFonts w:ascii="Times New Roman" w:hAnsi="Times New Roman"/>
        </w:rPr>
      </w:pPr>
    </w:p>
    <w:p w:rsidR="000A13B4" w:rsidRPr="00990CF4" w:rsidRDefault="000A13B4" w:rsidP="004D3E1D">
      <w:pPr>
        <w:spacing w:before="120"/>
        <w:jc w:val="both"/>
        <w:rPr>
          <w:rFonts w:ascii="Times New Roman" w:hAnsi="Times New Roman"/>
          <w:bCs/>
        </w:rPr>
      </w:pPr>
    </w:p>
    <w:p w:rsidR="00DF594A" w:rsidRPr="00652E0A" w:rsidRDefault="001E35BE" w:rsidP="00652E0A">
      <w:pPr>
        <w:pStyle w:val="NadpisVZ2"/>
        <w:ind w:left="851" w:hanging="567"/>
        <w:rPr>
          <w:rFonts w:ascii="Times New Roman" w:hAnsi="Times New Roman" w:cs="Times New Roman"/>
          <w:color w:val="auto"/>
          <w:sz w:val="24"/>
          <w:u w:val="none"/>
        </w:rPr>
      </w:pPr>
      <w:bookmarkStart w:id="4" w:name="_Toc370892247"/>
      <w:r w:rsidRPr="00652E0A">
        <w:rPr>
          <w:rFonts w:ascii="Times New Roman" w:hAnsi="Times New Roman" w:cs="Times New Roman"/>
          <w:color w:val="auto"/>
          <w:sz w:val="24"/>
          <w:u w:val="none"/>
        </w:rPr>
        <w:t>Předmět veřejné zakázky</w:t>
      </w:r>
      <w:bookmarkEnd w:id="4"/>
    </w:p>
    <w:p w:rsidR="00652E0A" w:rsidRDefault="00652E0A" w:rsidP="00652E0A">
      <w:pPr>
        <w:autoSpaceDE w:val="0"/>
        <w:autoSpaceDN w:val="0"/>
        <w:adjustRightInd w:val="0"/>
        <w:spacing w:after="47"/>
        <w:ind w:left="1065" w:hanging="1065"/>
        <w:rPr>
          <w:rFonts w:ascii="Times New Roman" w:hAnsi="Times New Roman"/>
        </w:rPr>
      </w:pPr>
    </w:p>
    <w:p w:rsidR="00652E0A" w:rsidRPr="00652E0A" w:rsidRDefault="00652E0A" w:rsidP="00652E0A">
      <w:pPr>
        <w:autoSpaceDE w:val="0"/>
        <w:autoSpaceDN w:val="0"/>
        <w:adjustRightInd w:val="0"/>
        <w:spacing w:after="47"/>
        <w:ind w:left="1065" w:hanging="1065"/>
        <w:rPr>
          <w:rFonts w:ascii="Times New Roman" w:hAnsi="Times New Roman"/>
        </w:rPr>
      </w:pPr>
      <w:r w:rsidRPr="00652E0A">
        <w:rPr>
          <w:rFonts w:ascii="Times New Roman" w:hAnsi="Times New Roman"/>
        </w:rPr>
        <w:t>Zahraniční jazykově-vzdělávací pobyt pro žáky zaměřený na němčinu.</w:t>
      </w:r>
    </w:p>
    <w:p w:rsidR="00652E0A" w:rsidRDefault="00652E0A" w:rsidP="00652E0A">
      <w:pPr>
        <w:autoSpaceDE w:val="0"/>
        <w:autoSpaceDN w:val="0"/>
        <w:adjustRightInd w:val="0"/>
        <w:spacing w:after="47"/>
        <w:ind w:left="1065" w:hanging="1065"/>
        <w:rPr>
          <w:rFonts w:ascii="Times New Roman" w:hAnsi="Times New Roman"/>
        </w:rPr>
      </w:pPr>
      <w:bookmarkStart w:id="5" w:name="_GoBack"/>
      <w:bookmarkEnd w:id="5"/>
    </w:p>
    <w:p w:rsidR="00652E0A" w:rsidRPr="00652E0A" w:rsidRDefault="00652E0A" w:rsidP="00360FAA">
      <w:pPr>
        <w:autoSpaceDE w:val="0"/>
        <w:autoSpaceDN w:val="0"/>
        <w:adjustRightInd w:val="0"/>
        <w:spacing w:after="47"/>
        <w:rPr>
          <w:rFonts w:ascii="Times New Roman" w:hAnsi="Times New Roman"/>
        </w:rPr>
      </w:pPr>
      <w:r w:rsidRPr="00652E0A">
        <w:rPr>
          <w:rFonts w:ascii="Times New Roman" w:hAnsi="Times New Roman"/>
        </w:rPr>
        <w:t>Pobyt a výuka se uskuteční v</w:t>
      </w:r>
      <w:r w:rsidR="00B9267A">
        <w:rPr>
          <w:rFonts w:ascii="Times New Roman" w:hAnsi="Times New Roman"/>
        </w:rPr>
        <w:t> </w:t>
      </w:r>
      <w:r w:rsidRPr="00652E0A">
        <w:rPr>
          <w:rFonts w:ascii="Times New Roman" w:hAnsi="Times New Roman"/>
        </w:rPr>
        <w:t>Berlíně</w:t>
      </w:r>
      <w:r w:rsidR="00B9267A">
        <w:rPr>
          <w:rFonts w:ascii="Times New Roman" w:hAnsi="Times New Roman"/>
        </w:rPr>
        <w:t xml:space="preserve"> nebo blízkém okolí</w:t>
      </w:r>
      <w:r w:rsidRPr="00652E0A">
        <w:rPr>
          <w:rFonts w:ascii="Times New Roman" w:hAnsi="Times New Roman"/>
        </w:rPr>
        <w:t>, dále účastníci navštíví Postupim</w:t>
      </w:r>
      <w:r w:rsidR="00360FAA">
        <w:rPr>
          <w:rFonts w:ascii="Times New Roman" w:hAnsi="Times New Roman"/>
        </w:rPr>
        <w:t xml:space="preserve">. Žáci absolvují jazykovou </w:t>
      </w:r>
      <w:r w:rsidRPr="00652E0A">
        <w:rPr>
          <w:rFonts w:ascii="Times New Roman" w:hAnsi="Times New Roman"/>
        </w:rPr>
        <w:t>výuku německého jazyka v rozsahu nejméně 9 vyučovacích hodin a seznámí se s významnými reáliemi příslušného místa (vše podrobněji specifikováno níže).</w:t>
      </w:r>
    </w:p>
    <w:p w:rsidR="00652E0A" w:rsidRPr="00652E0A" w:rsidRDefault="00652E0A" w:rsidP="00652E0A">
      <w:pPr>
        <w:autoSpaceDE w:val="0"/>
        <w:autoSpaceDN w:val="0"/>
        <w:adjustRightInd w:val="0"/>
        <w:spacing w:after="47"/>
        <w:ind w:left="1065" w:hanging="1065"/>
        <w:rPr>
          <w:rFonts w:ascii="Times New Roman" w:hAnsi="Times New Roman"/>
        </w:rPr>
      </w:pPr>
      <w:r w:rsidRPr="00652E0A">
        <w:rPr>
          <w:rFonts w:ascii="Times New Roman" w:hAnsi="Times New Roman"/>
        </w:rPr>
        <w:t>Cílovou skupinou jsou žáci gymnázia, kteří studují němčinu (věk 14 – 19 let).</w:t>
      </w:r>
    </w:p>
    <w:p w:rsidR="00652E0A" w:rsidRPr="00652E0A" w:rsidRDefault="00652E0A" w:rsidP="00652E0A">
      <w:pPr>
        <w:autoSpaceDE w:val="0"/>
        <w:autoSpaceDN w:val="0"/>
        <w:adjustRightInd w:val="0"/>
        <w:spacing w:after="47"/>
        <w:ind w:left="1065" w:hanging="1065"/>
        <w:rPr>
          <w:rFonts w:ascii="Times New Roman" w:hAnsi="Times New Roman"/>
        </w:rPr>
      </w:pPr>
    </w:p>
    <w:p w:rsidR="00652E0A" w:rsidRPr="00652E0A" w:rsidRDefault="00507149" w:rsidP="00D00288">
      <w:pPr>
        <w:autoSpaceDE w:val="0"/>
        <w:autoSpaceDN w:val="0"/>
        <w:adjustRightInd w:val="0"/>
        <w:spacing w:after="47"/>
        <w:rPr>
          <w:rFonts w:ascii="Times New Roman" w:hAnsi="Times New Roman"/>
        </w:rPr>
      </w:pPr>
      <w:r>
        <w:rPr>
          <w:rFonts w:ascii="Times New Roman" w:hAnsi="Times New Roman"/>
        </w:rPr>
        <w:t>Délka trvání pobytu: 5</w:t>
      </w:r>
      <w:r w:rsidR="00652E0A" w:rsidRPr="00652E0A">
        <w:rPr>
          <w:rFonts w:ascii="Times New Roman" w:hAnsi="Times New Roman"/>
        </w:rPr>
        <w:t xml:space="preserve"> kalendářních dní po sobě včetně cesty (</w:t>
      </w:r>
      <w:r>
        <w:rPr>
          <w:rFonts w:ascii="Times New Roman" w:hAnsi="Times New Roman"/>
        </w:rPr>
        <w:t>pondělí</w:t>
      </w:r>
      <w:r w:rsidR="00652E0A" w:rsidRPr="00652E0A">
        <w:rPr>
          <w:rFonts w:ascii="Times New Roman" w:hAnsi="Times New Roman"/>
        </w:rPr>
        <w:t xml:space="preserve"> ráno odjezd – návrat pátek ve večerních hodinách, realizace během listopadu</w:t>
      </w:r>
      <w:r w:rsidR="00D00288">
        <w:rPr>
          <w:rFonts w:ascii="Times New Roman" w:hAnsi="Times New Roman"/>
        </w:rPr>
        <w:t xml:space="preserve"> 2015</w:t>
      </w:r>
      <w:r w:rsidR="000C1F50">
        <w:rPr>
          <w:rFonts w:ascii="Times New Roman" w:hAnsi="Times New Roman"/>
        </w:rPr>
        <w:t>).</w:t>
      </w:r>
    </w:p>
    <w:p w:rsidR="00652E0A" w:rsidRPr="00652E0A" w:rsidRDefault="00652E0A" w:rsidP="00652E0A">
      <w:pPr>
        <w:autoSpaceDE w:val="0"/>
        <w:autoSpaceDN w:val="0"/>
        <w:adjustRightInd w:val="0"/>
        <w:spacing w:after="47"/>
        <w:ind w:left="1065" w:hanging="1065"/>
        <w:rPr>
          <w:rFonts w:ascii="Times New Roman" w:hAnsi="Times New Roman"/>
        </w:rPr>
      </w:pPr>
    </w:p>
    <w:p w:rsidR="00652E0A" w:rsidRDefault="00652E0A" w:rsidP="003150E8">
      <w:pPr>
        <w:autoSpaceDE w:val="0"/>
        <w:autoSpaceDN w:val="0"/>
        <w:adjustRightInd w:val="0"/>
        <w:spacing w:after="47"/>
        <w:ind w:left="1065" w:hanging="1065"/>
        <w:rPr>
          <w:rFonts w:ascii="Times New Roman" w:hAnsi="Times New Roman"/>
        </w:rPr>
      </w:pPr>
      <w:r w:rsidRPr="00652E0A">
        <w:rPr>
          <w:rFonts w:ascii="Times New Roman" w:hAnsi="Times New Roman"/>
        </w:rPr>
        <w:t>Počet žáků: 2</w:t>
      </w:r>
      <w:r w:rsidR="00507149">
        <w:rPr>
          <w:rFonts w:ascii="Times New Roman" w:hAnsi="Times New Roman"/>
        </w:rPr>
        <w:t>2</w:t>
      </w:r>
      <w:r w:rsidR="003150E8">
        <w:rPr>
          <w:rFonts w:ascii="Times New Roman" w:hAnsi="Times New Roman"/>
        </w:rPr>
        <w:t xml:space="preserve"> +</w:t>
      </w:r>
      <w:r w:rsidRPr="00652E0A">
        <w:rPr>
          <w:rFonts w:ascii="Times New Roman" w:hAnsi="Times New Roman"/>
        </w:rPr>
        <w:t xml:space="preserve"> </w:t>
      </w:r>
      <w:r w:rsidR="00507149">
        <w:rPr>
          <w:rFonts w:ascii="Times New Roman" w:hAnsi="Times New Roman"/>
        </w:rPr>
        <w:t>3</w:t>
      </w:r>
      <w:r w:rsidRPr="00652E0A">
        <w:rPr>
          <w:rFonts w:ascii="Times New Roman" w:hAnsi="Times New Roman"/>
        </w:rPr>
        <w:t xml:space="preserve"> pedagogičtí pracovníci. </w:t>
      </w:r>
      <w:r w:rsidR="00507149">
        <w:rPr>
          <w:rFonts w:ascii="Times New Roman" w:hAnsi="Times New Roman"/>
        </w:rPr>
        <w:t>Celkový počet osob tedy je 25</w:t>
      </w:r>
      <w:r w:rsidR="003150E8">
        <w:rPr>
          <w:rFonts w:ascii="Times New Roman" w:hAnsi="Times New Roman"/>
        </w:rPr>
        <w:t>.</w:t>
      </w:r>
    </w:p>
    <w:p w:rsidR="003150E8" w:rsidRPr="00652E0A" w:rsidRDefault="003150E8" w:rsidP="003150E8">
      <w:pPr>
        <w:autoSpaceDE w:val="0"/>
        <w:autoSpaceDN w:val="0"/>
        <w:adjustRightInd w:val="0"/>
        <w:spacing w:after="47"/>
        <w:ind w:left="1065" w:hanging="1065"/>
        <w:rPr>
          <w:rFonts w:ascii="Times New Roman" w:hAnsi="Times New Roman"/>
        </w:rPr>
      </w:pPr>
    </w:p>
    <w:p w:rsidR="00652E0A" w:rsidRPr="00652E0A" w:rsidRDefault="00652E0A" w:rsidP="00652E0A">
      <w:pPr>
        <w:autoSpaceDE w:val="0"/>
        <w:autoSpaceDN w:val="0"/>
        <w:adjustRightInd w:val="0"/>
        <w:spacing w:after="47"/>
        <w:ind w:left="1065" w:hanging="1065"/>
        <w:rPr>
          <w:rFonts w:ascii="Times New Roman" w:hAnsi="Times New Roman"/>
        </w:rPr>
      </w:pPr>
      <w:r w:rsidRPr="00652E0A">
        <w:rPr>
          <w:rFonts w:ascii="Times New Roman" w:hAnsi="Times New Roman"/>
        </w:rPr>
        <w:t>Jazykově-vzdělávací pobyt musí obsahovat:</w:t>
      </w:r>
    </w:p>
    <w:p w:rsidR="00652E0A" w:rsidRPr="00652E0A" w:rsidRDefault="00652E0A" w:rsidP="003150E8">
      <w:pPr>
        <w:autoSpaceDE w:val="0"/>
        <w:autoSpaceDN w:val="0"/>
        <w:adjustRightInd w:val="0"/>
        <w:spacing w:after="47"/>
        <w:rPr>
          <w:rFonts w:ascii="Times New Roman" w:hAnsi="Times New Roman"/>
        </w:rPr>
      </w:pPr>
      <w:r w:rsidRPr="00652E0A">
        <w:rPr>
          <w:rFonts w:ascii="Times New Roman" w:hAnsi="Times New Roman"/>
        </w:rPr>
        <w:t>Výuku cizího jazyka – němčiny v zahraniční vzdělávací instituci (např. jazykové škole) v délce min. 9 vyučovacích hodin za celý pobyt (vyučovací hodina = 45 minut). Tyto budou rozloženy do tří dnů. Počet žáků ve skupině nesmí překročit počet 15. V ceně budou zahrnuty výukové materiály a doklad o absolvování kurzu.</w:t>
      </w:r>
      <w:r w:rsidR="003150E8">
        <w:rPr>
          <w:rFonts w:ascii="Times New Roman" w:hAnsi="Times New Roman"/>
        </w:rPr>
        <w:t xml:space="preserve"> </w:t>
      </w:r>
      <w:r w:rsidRPr="00652E0A">
        <w:rPr>
          <w:rFonts w:ascii="Times New Roman" w:hAnsi="Times New Roman"/>
        </w:rPr>
        <w:t>Aktivity vedoucí k seznámení žáků s významnými reáliemi navštívené země</w:t>
      </w:r>
      <w:r w:rsidR="00E01818">
        <w:rPr>
          <w:rFonts w:ascii="Times New Roman" w:hAnsi="Times New Roman"/>
        </w:rPr>
        <w:t>,</w:t>
      </w:r>
      <w:r w:rsidRPr="00652E0A">
        <w:rPr>
          <w:rFonts w:ascii="Times New Roman" w:hAnsi="Times New Roman"/>
        </w:rPr>
        <w:t xml:space="preserve"> např. návštěva zajímavých míst, historických památek, muzeí, galerií, kulturních událostí apod.</w:t>
      </w:r>
    </w:p>
    <w:p w:rsidR="00652E0A" w:rsidRPr="00652E0A" w:rsidRDefault="00652E0A" w:rsidP="00652E0A">
      <w:pPr>
        <w:autoSpaceDE w:val="0"/>
        <w:autoSpaceDN w:val="0"/>
        <w:adjustRightInd w:val="0"/>
        <w:spacing w:after="47"/>
        <w:ind w:left="1065" w:hanging="1065"/>
        <w:rPr>
          <w:rFonts w:ascii="Times New Roman" w:hAnsi="Times New Roman"/>
        </w:rPr>
      </w:pPr>
    </w:p>
    <w:p w:rsidR="00652E0A" w:rsidRPr="00652E0A" w:rsidRDefault="00652E0A" w:rsidP="00652E0A">
      <w:pPr>
        <w:autoSpaceDE w:val="0"/>
        <w:autoSpaceDN w:val="0"/>
        <w:adjustRightInd w:val="0"/>
        <w:spacing w:after="47"/>
        <w:ind w:left="1065" w:hanging="1065"/>
        <w:rPr>
          <w:rFonts w:ascii="Times New Roman" w:hAnsi="Times New Roman"/>
        </w:rPr>
      </w:pPr>
      <w:r w:rsidRPr="00652E0A">
        <w:rPr>
          <w:rFonts w:ascii="Times New Roman" w:hAnsi="Times New Roman"/>
        </w:rPr>
        <w:t>Jazykový kurz:</w:t>
      </w:r>
    </w:p>
    <w:p w:rsidR="00652E0A" w:rsidRPr="003150E8" w:rsidRDefault="00652E0A" w:rsidP="003150E8">
      <w:pPr>
        <w:pStyle w:val="Odstavecseseznamem"/>
        <w:numPr>
          <w:ilvl w:val="0"/>
          <w:numId w:val="45"/>
        </w:numPr>
        <w:autoSpaceDE w:val="0"/>
        <w:autoSpaceDN w:val="0"/>
        <w:adjustRightInd w:val="0"/>
        <w:spacing w:after="47"/>
        <w:rPr>
          <w:rFonts w:ascii="Times New Roman" w:hAnsi="Times New Roman"/>
        </w:rPr>
      </w:pPr>
      <w:r w:rsidRPr="003150E8">
        <w:rPr>
          <w:rFonts w:ascii="Times New Roman" w:hAnsi="Times New Roman"/>
        </w:rPr>
        <w:t xml:space="preserve">Výuka německého jazyka musí být vedena kvalifikovaným učitelem/lektorem (v úrovních zjištěných úvodním rozřazovacím testem, předpokládáme úrovně v rozmezí A1 – B1 dle SERR). </w:t>
      </w:r>
    </w:p>
    <w:p w:rsidR="00652E0A" w:rsidRPr="003150E8" w:rsidRDefault="00652E0A" w:rsidP="003150E8">
      <w:pPr>
        <w:pStyle w:val="Odstavecseseznamem"/>
        <w:numPr>
          <w:ilvl w:val="0"/>
          <w:numId w:val="45"/>
        </w:numPr>
        <w:autoSpaceDE w:val="0"/>
        <w:autoSpaceDN w:val="0"/>
        <w:adjustRightInd w:val="0"/>
        <w:spacing w:after="47"/>
        <w:rPr>
          <w:rFonts w:ascii="Times New Roman" w:hAnsi="Times New Roman"/>
        </w:rPr>
      </w:pPr>
      <w:r w:rsidRPr="003150E8">
        <w:rPr>
          <w:rFonts w:ascii="Times New Roman" w:hAnsi="Times New Roman"/>
        </w:rPr>
        <w:t>Maximální počet žáků v jedné výukové skupině nesmí přesáhnout 15 osob.</w:t>
      </w:r>
    </w:p>
    <w:p w:rsidR="00652E0A" w:rsidRPr="003150E8" w:rsidRDefault="00652E0A" w:rsidP="003150E8">
      <w:pPr>
        <w:pStyle w:val="Odstavecseseznamem"/>
        <w:numPr>
          <w:ilvl w:val="0"/>
          <w:numId w:val="45"/>
        </w:numPr>
        <w:autoSpaceDE w:val="0"/>
        <w:autoSpaceDN w:val="0"/>
        <w:adjustRightInd w:val="0"/>
        <w:spacing w:after="47"/>
        <w:rPr>
          <w:rFonts w:ascii="Times New Roman" w:hAnsi="Times New Roman"/>
        </w:rPr>
      </w:pPr>
      <w:r w:rsidRPr="003150E8">
        <w:rPr>
          <w:rFonts w:ascii="Times New Roman" w:hAnsi="Times New Roman"/>
        </w:rPr>
        <w:t>Každý žák obdrží výukové materiály (so</w:t>
      </w:r>
      <w:r w:rsidR="00E01818">
        <w:rPr>
          <w:rFonts w:ascii="Times New Roman" w:hAnsi="Times New Roman"/>
        </w:rPr>
        <w:t>učást</w:t>
      </w:r>
      <w:r w:rsidRPr="003150E8">
        <w:rPr>
          <w:rFonts w:ascii="Times New Roman" w:hAnsi="Times New Roman"/>
        </w:rPr>
        <w:t xml:space="preserve"> ceny zájezdu).</w:t>
      </w:r>
    </w:p>
    <w:p w:rsidR="00652E0A" w:rsidRPr="003150E8" w:rsidRDefault="00652E0A" w:rsidP="003150E8">
      <w:pPr>
        <w:pStyle w:val="Odstavecseseznamem"/>
        <w:numPr>
          <w:ilvl w:val="0"/>
          <w:numId w:val="45"/>
        </w:numPr>
        <w:autoSpaceDE w:val="0"/>
        <w:autoSpaceDN w:val="0"/>
        <w:adjustRightInd w:val="0"/>
        <w:spacing w:after="47"/>
        <w:rPr>
          <w:rFonts w:ascii="Times New Roman" w:hAnsi="Times New Roman"/>
        </w:rPr>
      </w:pPr>
      <w:r w:rsidRPr="003150E8">
        <w:rPr>
          <w:rFonts w:ascii="Times New Roman" w:hAnsi="Times New Roman"/>
        </w:rPr>
        <w:t>Každý žák obdrží na konci kurzu doklad o jeho absolvování</w:t>
      </w:r>
      <w:r w:rsidR="00E01818">
        <w:rPr>
          <w:rFonts w:ascii="Times New Roman" w:hAnsi="Times New Roman"/>
        </w:rPr>
        <w:t xml:space="preserve"> (v ceně kurzu</w:t>
      </w:r>
      <w:r w:rsidR="00507149">
        <w:rPr>
          <w:rFonts w:ascii="Times New Roman" w:hAnsi="Times New Roman"/>
        </w:rPr>
        <w:t>).</w:t>
      </w:r>
    </w:p>
    <w:p w:rsidR="00652E0A" w:rsidRPr="003150E8" w:rsidRDefault="00652E0A" w:rsidP="003150E8">
      <w:pPr>
        <w:pStyle w:val="Odstavecseseznamem"/>
        <w:numPr>
          <w:ilvl w:val="0"/>
          <w:numId w:val="45"/>
        </w:numPr>
        <w:autoSpaceDE w:val="0"/>
        <w:autoSpaceDN w:val="0"/>
        <w:adjustRightInd w:val="0"/>
        <w:spacing w:after="47"/>
        <w:rPr>
          <w:rFonts w:ascii="Times New Roman" w:hAnsi="Times New Roman"/>
        </w:rPr>
      </w:pPr>
      <w:r w:rsidRPr="003150E8">
        <w:rPr>
          <w:rFonts w:ascii="Times New Roman" w:hAnsi="Times New Roman"/>
        </w:rPr>
        <w:t>Součástí celkové ceny bude rovněž kurzovné.</w:t>
      </w:r>
    </w:p>
    <w:p w:rsidR="00652E0A" w:rsidRPr="00652E0A" w:rsidRDefault="00652E0A" w:rsidP="00652E0A">
      <w:pPr>
        <w:autoSpaceDE w:val="0"/>
        <w:autoSpaceDN w:val="0"/>
        <w:adjustRightInd w:val="0"/>
        <w:spacing w:after="47"/>
        <w:ind w:left="1065" w:hanging="1065"/>
        <w:rPr>
          <w:rFonts w:ascii="Times New Roman" w:hAnsi="Times New Roman"/>
        </w:rPr>
      </w:pPr>
    </w:p>
    <w:p w:rsidR="00652E0A" w:rsidRPr="00652E0A" w:rsidRDefault="00652E0A" w:rsidP="00652E0A">
      <w:pPr>
        <w:autoSpaceDE w:val="0"/>
        <w:autoSpaceDN w:val="0"/>
        <w:adjustRightInd w:val="0"/>
        <w:spacing w:after="47"/>
        <w:ind w:left="1065" w:hanging="1065"/>
        <w:rPr>
          <w:rFonts w:ascii="Times New Roman" w:hAnsi="Times New Roman"/>
        </w:rPr>
      </w:pPr>
    </w:p>
    <w:p w:rsidR="00652E0A" w:rsidRPr="00652E0A" w:rsidRDefault="00652E0A" w:rsidP="00652E0A">
      <w:pPr>
        <w:autoSpaceDE w:val="0"/>
        <w:autoSpaceDN w:val="0"/>
        <w:adjustRightInd w:val="0"/>
        <w:spacing w:after="47"/>
        <w:ind w:left="1065" w:hanging="1065"/>
        <w:rPr>
          <w:rFonts w:ascii="Times New Roman" w:hAnsi="Times New Roman"/>
        </w:rPr>
      </w:pPr>
      <w:r w:rsidRPr="00652E0A">
        <w:rPr>
          <w:rFonts w:ascii="Times New Roman" w:hAnsi="Times New Roman"/>
        </w:rPr>
        <w:t>Doprava:</w:t>
      </w:r>
    </w:p>
    <w:p w:rsidR="00652E0A" w:rsidRPr="00F83840" w:rsidRDefault="00652E0A" w:rsidP="00F83840">
      <w:pPr>
        <w:pStyle w:val="Odstavecseseznamem"/>
        <w:numPr>
          <w:ilvl w:val="0"/>
          <w:numId w:val="46"/>
        </w:numPr>
        <w:autoSpaceDE w:val="0"/>
        <w:autoSpaceDN w:val="0"/>
        <w:adjustRightInd w:val="0"/>
        <w:spacing w:after="47"/>
        <w:rPr>
          <w:rFonts w:ascii="Times New Roman" w:hAnsi="Times New Roman"/>
        </w:rPr>
      </w:pPr>
      <w:r w:rsidRPr="00F83840">
        <w:rPr>
          <w:rFonts w:ascii="Times New Roman" w:hAnsi="Times New Roman"/>
        </w:rPr>
        <w:t>Doprava tam i zpět se uskuteční luxusním autobusem vybaveným pro dálkové cesty (klimatizace, WC, video</w:t>
      </w:r>
      <w:r w:rsidR="00C93AB5">
        <w:rPr>
          <w:rFonts w:ascii="Times New Roman" w:hAnsi="Times New Roman"/>
        </w:rPr>
        <w:t xml:space="preserve"> či DVD</w:t>
      </w:r>
      <w:r w:rsidRPr="00F83840">
        <w:rPr>
          <w:rFonts w:ascii="Times New Roman" w:hAnsi="Times New Roman"/>
        </w:rPr>
        <w:t>, teplé a studené nealkoholické nápoje, drobné občerstvení)</w:t>
      </w:r>
      <w:r w:rsidR="00B9267A">
        <w:rPr>
          <w:rFonts w:ascii="Times New Roman" w:hAnsi="Times New Roman"/>
        </w:rPr>
        <w:t>, dopravné</w:t>
      </w:r>
      <w:r w:rsidRPr="00F83840">
        <w:rPr>
          <w:rFonts w:ascii="Times New Roman" w:hAnsi="Times New Roman"/>
        </w:rPr>
        <w:t xml:space="preserve"> včetně poplatků a nákladů za dálnice. Místem zahájení i ukončení zájezdu bude Nový Bydžov. Celá skupina pojede jedním autobusem. Autobus bude k dispozici dle potřeby během celého pobytu.</w:t>
      </w:r>
    </w:p>
    <w:p w:rsidR="00652E0A" w:rsidRPr="00652E0A" w:rsidRDefault="00652E0A" w:rsidP="00652E0A">
      <w:pPr>
        <w:autoSpaceDE w:val="0"/>
        <w:autoSpaceDN w:val="0"/>
        <w:adjustRightInd w:val="0"/>
        <w:spacing w:after="47"/>
        <w:ind w:left="1065" w:hanging="1065"/>
        <w:rPr>
          <w:rFonts w:ascii="Times New Roman" w:hAnsi="Times New Roman"/>
        </w:rPr>
      </w:pPr>
    </w:p>
    <w:p w:rsidR="00652E0A" w:rsidRPr="00652E0A" w:rsidRDefault="00444892" w:rsidP="00652E0A">
      <w:pPr>
        <w:autoSpaceDE w:val="0"/>
        <w:autoSpaceDN w:val="0"/>
        <w:adjustRightInd w:val="0"/>
        <w:spacing w:after="47"/>
        <w:ind w:left="1065" w:hanging="1065"/>
        <w:rPr>
          <w:rFonts w:ascii="Times New Roman" w:hAnsi="Times New Roman"/>
        </w:rPr>
      </w:pPr>
      <w:r>
        <w:rPr>
          <w:rFonts w:ascii="Times New Roman" w:hAnsi="Times New Roman"/>
        </w:rPr>
        <w:t>PROGRAM</w:t>
      </w:r>
      <w:r w:rsidR="00652E0A" w:rsidRPr="00652E0A">
        <w:rPr>
          <w:rFonts w:ascii="Times New Roman" w:hAnsi="Times New Roman"/>
        </w:rPr>
        <w:t xml:space="preserve"> ZÁJEZDU</w:t>
      </w:r>
    </w:p>
    <w:p w:rsidR="00652E0A" w:rsidRDefault="00652E0A" w:rsidP="00652E0A">
      <w:pPr>
        <w:autoSpaceDE w:val="0"/>
        <w:autoSpaceDN w:val="0"/>
        <w:adjustRightInd w:val="0"/>
        <w:spacing w:after="47"/>
        <w:ind w:left="1065" w:hanging="1065"/>
        <w:rPr>
          <w:rFonts w:ascii="Times New Roman" w:hAnsi="Times New Roman"/>
        </w:rPr>
      </w:pPr>
    </w:p>
    <w:p w:rsidR="00444892" w:rsidRPr="00444892" w:rsidRDefault="00444892" w:rsidP="00444892">
      <w:pPr>
        <w:autoSpaceDE w:val="0"/>
        <w:autoSpaceDN w:val="0"/>
        <w:adjustRightInd w:val="0"/>
        <w:spacing w:after="47"/>
        <w:ind w:left="1065" w:hanging="1065"/>
        <w:rPr>
          <w:rFonts w:ascii="Times New Roman" w:hAnsi="Times New Roman"/>
        </w:rPr>
      </w:pPr>
      <w:r w:rsidRPr="00444892">
        <w:rPr>
          <w:rFonts w:ascii="Times New Roman" w:hAnsi="Times New Roman"/>
        </w:rPr>
        <w:t>1. DEN:</w:t>
      </w:r>
      <w:r w:rsidRPr="00444892">
        <w:rPr>
          <w:rFonts w:ascii="Times New Roman" w:hAnsi="Times New Roman"/>
        </w:rPr>
        <w:tab/>
        <w:t>Odjezd v brzkých ranních hodinách od budovy školy</w:t>
      </w:r>
      <w:r w:rsidR="000F71A3">
        <w:rPr>
          <w:rFonts w:ascii="Times New Roman" w:hAnsi="Times New Roman"/>
        </w:rPr>
        <w:t>.</w:t>
      </w:r>
      <w:r w:rsidRPr="00444892">
        <w:rPr>
          <w:rFonts w:ascii="Times New Roman" w:hAnsi="Times New Roman"/>
        </w:rPr>
        <w:t xml:space="preserve"> Příjezd do Berlína. Pr</w:t>
      </w:r>
      <w:r w:rsidR="000F71A3">
        <w:rPr>
          <w:rFonts w:ascii="Times New Roman" w:hAnsi="Times New Roman"/>
        </w:rPr>
        <w:t>o</w:t>
      </w:r>
      <w:r w:rsidRPr="00444892">
        <w:rPr>
          <w:rFonts w:ascii="Times New Roman" w:hAnsi="Times New Roman"/>
        </w:rPr>
        <w:t>jížďka oblastí bývalého východního Berlína</w:t>
      </w:r>
      <w:r w:rsidR="000F71A3">
        <w:rPr>
          <w:rFonts w:ascii="Times New Roman" w:hAnsi="Times New Roman"/>
        </w:rPr>
        <w:t>.</w:t>
      </w:r>
      <w:r w:rsidRPr="00444892">
        <w:rPr>
          <w:rFonts w:ascii="Times New Roman" w:hAnsi="Times New Roman"/>
        </w:rPr>
        <w:t xml:space="preserve"> Návštěva Pergamon-Museum</w:t>
      </w:r>
      <w:r w:rsidR="00AD75B1">
        <w:rPr>
          <w:rFonts w:ascii="Times New Roman" w:hAnsi="Times New Roman"/>
        </w:rPr>
        <w:t>, p</w:t>
      </w:r>
      <w:r w:rsidRPr="00444892">
        <w:rPr>
          <w:rFonts w:ascii="Times New Roman" w:hAnsi="Times New Roman"/>
        </w:rPr>
        <w:t xml:space="preserve">rocházka </w:t>
      </w:r>
      <w:r w:rsidR="000F71A3">
        <w:rPr>
          <w:rFonts w:ascii="Times New Roman" w:hAnsi="Times New Roman"/>
        </w:rPr>
        <w:t xml:space="preserve">čtvrtí </w:t>
      </w:r>
      <w:proofErr w:type="spellStart"/>
      <w:r w:rsidRPr="00444892">
        <w:rPr>
          <w:rFonts w:ascii="Times New Roman" w:hAnsi="Times New Roman"/>
        </w:rPr>
        <w:t>Nikolaiviertel</w:t>
      </w:r>
      <w:proofErr w:type="spellEnd"/>
      <w:r w:rsidRPr="00444892">
        <w:rPr>
          <w:rFonts w:ascii="Times New Roman" w:hAnsi="Times New Roman"/>
        </w:rPr>
        <w:t xml:space="preserve">, pěší přesun na </w:t>
      </w:r>
      <w:proofErr w:type="gramStart"/>
      <w:r w:rsidRPr="00444892">
        <w:rPr>
          <w:rFonts w:ascii="Times New Roman" w:hAnsi="Times New Roman"/>
        </w:rPr>
        <w:t>Alexander</w:t>
      </w:r>
      <w:proofErr w:type="gramEnd"/>
      <w:r w:rsidRPr="00444892">
        <w:rPr>
          <w:rFonts w:ascii="Times New Roman" w:hAnsi="Times New Roman"/>
        </w:rPr>
        <w:t xml:space="preserve"> </w:t>
      </w:r>
      <w:proofErr w:type="spellStart"/>
      <w:r w:rsidRPr="00444892">
        <w:rPr>
          <w:rFonts w:ascii="Times New Roman" w:hAnsi="Times New Roman"/>
        </w:rPr>
        <w:t>Platz</w:t>
      </w:r>
      <w:proofErr w:type="spellEnd"/>
      <w:r w:rsidRPr="00444892">
        <w:rPr>
          <w:rFonts w:ascii="Times New Roman" w:hAnsi="Times New Roman"/>
        </w:rPr>
        <w:t xml:space="preserve">, závěrečný výjezd výtahem do vyhlídkové kopule televizní věže </w:t>
      </w:r>
      <w:proofErr w:type="spellStart"/>
      <w:r w:rsidRPr="00444892">
        <w:rPr>
          <w:rFonts w:ascii="Times New Roman" w:hAnsi="Times New Roman"/>
        </w:rPr>
        <w:t>Berliner</w:t>
      </w:r>
      <w:proofErr w:type="spellEnd"/>
      <w:r w:rsidRPr="00444892">
        <w:rPr>
          <w:rFonts w:ascii="Times New Roman" w:hAnsi="Times New Roman"/>
        </w:rPr>
        <w:t xml:space="preserve"> </w:t>
      </w:r>
      <w:proofErr w:type="spellStart"/>
      <w:r w:rsidRPr="00444892">
        <w:rPr>
          <w:rFonts w:ascii="Times New Roman" w:hAnsi="Times New Roman"/>
        </w:rPr>
        <w:t>Fernsehturm</w:t>
      </w:r>
      <w:proofErr w:type="spellEnd"/>
      <w:r w:rsidR="000F71A3">
        <w:rPr>
          <w:rFonts w:ascii="Times New Roman" w:hAnsi="Times New Roman"/>
        </w:rPr>
        <w:t>.</w:t>
      </w:r>
      <w:r w:rsidRPr="00444892">
        <w:rPr>
          <w:rFonts w:ascii="Times New Roman" w:hAnsi="Times New Roman"/>
        </w:rPr>
        <w:t xml:space="preserve"> Odjezd na ubytování</w:t>
      </w:r>
      <w:r w:rsidR="000F71A3">
        <w:rPr>
          <w:rFonts w:ascii="Times New Roman" w:hAnsi="Times New Roman"/>
        </w:rPr>
        <w:t>, večeře</w:t>
      </w:r>
      <w:r w:rsidRPr="00444892">
        <w:rPr>
          <w:rFonts w:ascii="Times New Roman" w:hAnsi="Times New Roman"/>
        </w:rPr>
        <w:t>.</w:t>
      </w:r>
    </w:p>
    <w:p w:rsidR="00444892" w:rsidRPr="00444892" w:rsidRDefault="00444892" w:rsidP="00444892">
      <w:pPr>
        <w:autoSpaceDE w:val="0"/>
        <w:autoSpaceDN w:val="0"/>
        <w:adjustRightInd w:val="0"/>
        <w:spacing w:after="47"/>
        <w:ind w:left="1065" w:hanging="1065"/>
        <w:rPr>
          <w:rFonts w:ascii="Times New Roman" w:hAnsi="Times New Roman"/>
        </w:rPr>
      </w:pPr>
    </w:p>
    <w:p w:rsidR="00444892" w:rsidRPr="00444892" w:rsidRDefault="00444892" w:rsidP="00444892">
      <w:pPr>
        <w:autoSpaceDE w:val="0"/>
        <w:autoSpaceDN w:val="0"/>
        <w:adjustRightInd w:val="0"/>
        <w:spacing w:after="47"/>
        <w:ind w:left="1065" w:hanging="1065"/>
        <w:rPr>
          <w:rFonts w:ascii="Times New Roman" w:hAnsi="Times New Roman"/>
        </w:rPr>
      </w:pPr>
      <w:r w:rsidRPr="00444892">
        <w:rPr>
          <w:rFonts w:ascii="Times New Roman" w:hAnsi="Times New Roman"/>
        </w:rPr>
        <w:t>2. DEN:</w:t>
      </w:r>
      <w:r w:rsidRPr="00444892">
        <w:rPr>
          <w:rFonts w:ascii="Times New Roman" w:hAnsi="Times New Roman"/>
        </w:rPr>
        <w:tab/>
      </w:r>
      <w:r w:rsidR="00AD75B1">
        <w:rPr>
          <w:rFonts w:ascii="Times New Roman" w:hAnsi="Times New Roman"/>
        </w:rPr>
        <w:t>D</w:t>
      </w:r>
      <w:r w:rsidRPr="00444892">
        <w:rPr>
          <w:rFonts w:ascii="Times New Roman" w:hAnsi="Times New Roman"/>
        </w:rPr>
        <w:t>opolední výuka v rozsahu 3 vyučovacích hodin. Odpoledne prohlídka Postupimi - návštěva parkového komplexu zámečku Sanssouci</w:t>
      </w:r>
      <w:r w:rsidR="00AD75B1">
        <w:rPr>
          <w:rFonts w:ascii="Times New Roman" w:hAnsi="Times New Roman"/>
        </w:rPr>
        <w:t>, p</w:t>
      </w:r>
      <w:r w:rsidRPr="00444892">
        <w:rPr>
          <w:rFonts w:ascii="Times New Roman" w:hAnsi="Times New Roman"/>
        </w:rPr>
        <w:t xml:space="preserve">rohlídka postupimského zámečku </w:t>
      </w:r>
      <w:proofErr w:type="spellStart"/>
      <w:r w:rsidRPr="00444892">
        <w:rPr>
          <w:rFonts w:ascii="Times New Roman" w:hAnsi="Times New Roman"/>
        </w:rPr>
        <w:t>Schloß</w:t>
      </w:r>
      <w:proofErr w:type="spellEnd"/>
      <w:r w:rsidRPr="00444892">
        <w:rPr>
          <w:rFonts w:ascii="Times New Roman" w:hAnsi="Times New Roman"/>
        </w:rPr>
        <w:t xml:space="preserve"> </w:t>
      </w:r>
      <w:proofErr w:type="spellStart"/>
      <w:r w:rsidRPr="00444892">
        <w:rPr>
          <w:rFonts w:ascii="Times New Roman" w:hAnsi="Times New Roman"/>
        </w:rPr>
        <w:t>Cecilienhof</w:t>
      </w:r>
      <w:proofErr w:type="spellEnd"/>
      <w:r w:rsidR="00AD75B1">
        <w:rPr>
          <w:rFonts w:ascii="Times New Roman" w:hAnsi="Times New Roman"/>
        </w:rPr>
        <w:t xml:space="preserve">. </w:t>
      </w:r>
      <w:r w:rsidR="00AD75B1" w:rsidRPr="00444892">
        <w:rPr>
          <w:rFonts w:ascii="Times New Roman" w:hAnsi="Times New Roman"/>
        </w:rPr>
        <w:t>Odjezd na ubytování</w:t>
      </w:r>
      <w:r w:rsidR="00AD75B1">
        <w:rPr>
          <w:rFonts w:ascii="Times New Roman" w:hAnsi="Times New Roman"/>
        </w:rPr>
        <w:t>, večeře</w:t>
      </w:r>
      <w:r w:rsidR="00AD75B1" w:rsidRPr="00444892">
        <w:rPr>
          <w:rFonts w:ascii="Times New Roman" w:hAnsi="Times New Roman"/>
        </w:rPr>
        <w:t>.</w:t>
      </w:r>
    </w:p>
    <w:p w:rsidR="00444892" w:rsidRPr="00444892" w:rsidRDefault="00444892" w:rsidP="00444892">
      <w:pPr>
        <w:autoSpaceDE w:val="0"/>
        <w:autoSpaceDN w:val="0"/>
        <w:adjustRightInd w:val="0"/>
        <w:spacing w:after="47"/>
        <w:ind w:left="1065" w:hanging="1065"/>
        <w:rPr>
          <w:rFonts w:ascii="Times New Roman" w:hAnsi="Times New Roman"/>
        </w:rPr>
      </w:pPr>
    </w:p>
    <w:p w:rsidR="00444892" w:rsidRPr="00444892" w:rsidRDefault="00444892" w:rsidP="00444892">
      <w:pPr>
        <w:autoSpaceDE w:val="0"/>
        <w:autoSpaceDN w:val="0"/>
        <w:adjustRightInd w:val="0"/>
        <w:spacing w:after="47"/>
        <w:ind w:left="1065" w:hanging="1065"/>
        <w:rPr>
          <w:rFonts w:ascii="Times New Roman" w:hAnsi="Times New Roman"/>
        </w:rPr>
      </w:pPr>
      <w:r w:rsidRPr="00444892">
        <w:rPr>
          <w:rFonts w:ascii="Times New Roman" w:hAnsi="Times New Roman"/>
        </w:rPr>
        <w:t>3. DEN:</w:t>
      </w:r>
      <w:r w:rsidRPr="00444892">
        <w:rPr>
          <w:rFonts w:ascii="Times New Roman" w:hAnsi="Times New Roman"/>
        </w:rPr>
        <w:tab/>
      </w:r>
      <w:r w:rsidR="007C6801">
        <w:rPr>
          <w:rFonts w:ascii="Times New Roman" w:hAnsi="Times New Roman"/>
        </w:rPr>
        <w:t>D</w:t>
      </w:r>
      <w:r w:rsidRPr="00444892">
        <w:rPr>
          <w:rFonts w:ascii="Times New Roman" w:hAnsi="Times New Roman"/>
        </w:rPr>
        <w:t xml:space="preserve">opolední výuka v rozsahu 3 vyučovacích hodin. </w:t>
      </w:r>
      <w:r w:rsidR="007C6801">
        <w:rPr>
          <w:rFonts w:ascii="Times New Roman" w:hAnsi="Times New Roman"/>
        </w:rPr>
        <w:t>Prohlídka Berlína v</w:t>
      </w:r>
      <w:r w:rsidRPr="00444892">
        <w:rPr>
          <w:rFonts w:ascii="Times New Roman" w:hAnsi="Times New Roman"/>
        </w:rPr>
        <w:t xml:space="preserve"> oblasti Mitte</w:t>
      </w:r>
      <w:r w:rsidR="007C6801">
        <w:rPr>
          <w:rFonts w:ascii="Times New Roman" w:hAnsi="Times New Roman"/>
        </w:rPr>
        <w:t xml:space="preserve">, </w:t>
      </w:r>
      <w:proofErr w:type="spellStart"/>
      <w:r w:rsidRPr="00444892">
        <w:rPr>
          <w:rFonts w:ascii="Times New Roman" w:hAnsi="Times New Roman"/>
        </w:rPr>
        <w:t>Reichstag</w:t>
      </w:r>
      <w:proofErr w:type="spellEnd"/>
      <w:r w:rsidR="007C6801">
        <w:rPr>
          <w:rFonts w:ascii="Times New Roman" w:hAnsi="Times New Roman"/>
        </w:rPr>
        <w:t>,</w:t>
      </w:r>
      <w:r w:rsidRPr="00444892">
        <w:rPr>
          <w:rFonts w:ascii="Times New Roman" w:hAnsi="Times New Roman"/>
        </w:rPr>
        <w:t xml:space="preserve"> </w:t>
      </w:r>
      <w:proofErr w:type="spellStart"/>
      <w:r w:rsidRPr="00444892">
        <w:rPr>
          <w:rFonts w:ascii="Times New Roman" w:hAnsi="Times New Roman"/>
        </w:rPr>
        <w:t>Brandenburger</w:t>
      </w:r>
      <w:proofErr w:type="spellEnd"/>
      <w:r w:rsidRPr="00444892">
        <w:rPr>
          <w:rFonts w:ascii="Times New Roman" w:hAnsi="Times New Roman"/>
        </w:rPr>
        <w:t xml:space="preserve"> Tor</w:t>
      </w:r>
      <w:r w:rsidR="007C6801">
        <w:rPr>
          <w:rFonts w:ascii="Times New Roman" w:hAnsi="Times New Roman"/>
        </w:rPr>
        <w:t xml:space="preserve">, </w:t>
      </w:r>
      <w:r w:rsidRPr="00444892">
        <w:rPr>
          <w:rFonts w:ascii="Times New Roman" w:hAnsi="Times New Roman"/>
        </w:rPr>
        <w:t>Památníku holocaustu</w:t>
      </w:r>
      <w:r w:rsidR="007C6801">
        <w:rPr>
          <w:rFonts w:ascii="Times New Roman" w:hAnsi="Times New Roman"/>
        </w:rPr>
        <w:t xml:space="preserve"> (vstup)</w:t>
      </w:r>
      <w:r w:rsidRPr="00444892">
        <w:rPr>
          <w:rFonts w:ascii="Times New Roman" w:hAnsi="Times New Roman"/>
        </w:rPr>
        <w:t xml:space="preserve">, procházka po třídě </w:t>
      </w:r>
      <w:proofErr w:type="spellStart"/>
      <w:r w:rsidRPr="00444892">
        <w:rPr>
          <w:rFonts w:ascii="Times New Roman" w:hAnsi="Times New Roman"/>
        </w:rPr>
        <w:t>Unter</w:t>
      </w:r>
      <w:proofErr w:type="spellEnd"/>
      <w:r w:rsidRPr="00444892">
        <w:rPr>
          <w:rFonts w:ascii="Times New Roman" w:hAnsi="Times New Roman"/>
        </w:rPr>
        <w:t xml:space="preserve"> den </w:t>
      </w:r>
      <w:proofErr w:type="spellStart"/>
      <w:r w:rsidRPr="00444892">
        <w:rPr>
          <w:rFonts w:ascii="Times New Roman" w:hAnsi="Times New Roman"/>
        </w:rPr>
        <w:t>Linden</w:t>
      </w:r>
      <w:proofErr w:type="spellEnd"/>
      <w:r w:rsidR="007C6801">
        <w:rPr>
          <w:rFonts w:ascii="Times New Roman" w:hAnsi="Times New Roman"/>
        </w:rPr>
        <w:t xml:space="preserve">, </w:t>
      </w:r>
      <w:proofErr w:type="spellStart"/>
      <w:r w:rsidRPr="00444892">
        <w:rPr>
          <w:rFonts w:ascii="Times New Roman" w:hAnsi="Times New Roman"/>
        </w:rPr>
        <w:t>Potsdamer</w:t>
      </w:r>
      <w:proofErr w:type="spellEnd"/>
      <w:r w:rsidRPr="00444892">
        <w:rPr>
          <w:rFonts w:ascii="Times New Roman" w:hAnsi="Times New Roman"/>
        </w:rPr>
        <w:t xml:space="preserve"> </w:t>
      </w:r>
      <w:proofErr w:type="spellStart"/>
      <w:r w:rsidRPr="00444892">
        <w:rPr>
          <w:rFonts w:ascii="Times New Roman" w:hAnsi="Times New Roman"/>
        </w:rPr>
        <w:t>Platz</w:t>
      </w:r>
      <w:proofErr w:type="spellEnd"/>
      <w:r w:rsidRPr="00444892">
        <w:rPr>
          <w:rFonts w:ascii="Times New Roman" w:hAnsi="Times New Roman"/>
        </w:rPr>
        <w:t xml:space="preserve">. </w:t>
      </w:r>
      <w:r w:rsidR="007C6801" w:rsidRPr="00444892">
        <w:rPr>
          <w:rFonts w:ascii="Times New Roman" w:hAnsi="Times New Roman"/>
        </w:rPr>
        <w:t>Odjezd na ubytování</w:t>
      </w:r>
      <w:r w:rsidR="007C6801">
        <w:rPr>
          <w:rFonts w:ascii="Times New Roman" w:hAnsi="Times New Roman"/>
        </w:rPr>
        <w:t>, večeře</w:t>
      </w:r>
      <w:r w:rsidR="007C6801" w:rsidRPr="00444892">
        <w:rPr>
          <w:rFonts w:ascii="Times New Roman" w:hAnsi="Times New Roman"/>
        </w:rPr>
        <w:t>.</w:t>
      </w:r>
    </w:p>
    <w:p w:rsidR="00444892" w:rsidRPr="00444892" w:rsidRDefault="00444892" w:rsidP="00444892">
      <w:pPr>
        <w:autoSpaceDE w:val="0"/>
        <w:autoSpaceDN w:val="0"/>
        <w:adjustRightInd w:val="0"/>
        <w:spacing w:after="47"/>
        <w:ind w:left="1065" w:hanging="1065"/>
        <w:rPr>
          <w:rFonts w:ascii="Times New Roman" w:hAnsi="Times New Roman"/>
        </w:rPr>
      </w:pPr>
    </w:p>
    <w:p w:rsidR="00444892" w:rsidRPr="00444892" w:rsidRDefault="00444892" w:rsidP="00444892">
      <w:pPr>
        <w:autoSpaceDE w:val="0"/>
        <w:autoSpaceDN w:val="0"/>
        <w:adjustRightInd w:val="0"/>
        <w:spacing w:after="47"/>
        <w:ind w:left="1065" w:hanging="1065"/>
        <w:rPr>
          <w:rFonts w:ascii="Times New Roman" w:hAnsi="Times New Roman"/>
        </w:rPr>
      </w:pPr>
      <w:r w:rsidRPr="00444892">
        <w:rPr>
          <w:rFonts w:ascii="Times New Roman" w:hAnsi="Times New Roman"/>
        </w:rPr>
        <w:lastRenderedPageBreak/>
        <w:t>4. DEN:</w:t>
      </w:r>
      <w:r w:rsidRPr="00444892">
        <w:rPr>
          <w:rFonts w:ascii="Times New Roman" w:hAnsi="Times New Roman"/>
        </w:rPr>
        <w:tab/>
      </w:r>
      <w:r w:rsidR="004635F8">
        <w:rPr>
          <w:rFonts w:ascii="Times New Roman" w:hAnsi="Times New Roman"/>
        </w:rPr>
        <w:t>D</w:t>
      </w:r>
      <w:r w:rsidRPr="00444892">
        <w:rPr>
          <w:rFonts w:ascii="Times New Roman" w:hAnsi="Times New Roman"/>
        </w:rPr>
        <w:t xml:space="preserve">opolední výuka v rozsahu 3 vyučovacích hodin. </w:t>
      </w:r>
      <w:r w:rsidR="00D27DB7">
        <w:rPr>
          <w:rFonts w:ascii="Times New Roman" w:hAnsi="Times New Roman"/>
        </w:rPr>
        <w:t>Návštěva parku z</w:t>
      </w:r>
      <w:r w:rsidRPr="00444892">
        <w:rPr>
          <w:rFonts w:ascii="Times New Roman" w:hAnsi="Times New Roman"/>
        </w:rPr>
        <w:t>ámk</w:t>
      </w:r>
      <w:r w:rsidR="00D27DB7">
        <w:rPr>
          <w:rFonts w:ascii="Times New Roman" w:hAnsi="Times New Roman"/>
        </w:rPr>
        <w:t>u</w:t>
      </w:r>
      <w:r w:rsidRPr="00444892">
        <w:rPr>
          <w:rFonts w:ascii="Times New Roman" w:hAnsi="Times New Roman"/>
        </w:rPr>
        <w:t xml:space="preserve"> </w:t>
      </w:r>
      <w:proofErr w:type="spellStart"/>
      <w:r w:rsidRPr="00444892">
        <w:rPr>
          <w:rFonts w:ascii="Times New Roman" w:hAnsi="Times New Roman"/>
        </w:rPr>
        <w:t>Charlottenburger</w:t>
      </w:r>
      <w:proofErr w:type="spellEnd"/>
      <w:r w:rsidRPr="00444892">
        <w:rPr>
          <w:rFonts w:ascii="Times New Roman" w:hAnsi="Times New Roman"/>
        </w:rPr>
        <w:t xml:space="preserve"> </w:t>
      </w:r>
      <w:proofErr w:type="spellStart"/>
      <w:r w:rsidRPr="00444892">
        <w:rPr>
          <w:rFonts w:ascii="Times New Roman" w:hAnsi="Times New Roman"/>
        </w:rPr>
        <w:t>Schloß</w:t>
      </w:r>
      <w:proofErr w:type="spellEnd"/>
      <w:r w:rsidR="00D36DA9">
        <w:rPr>
          <w:rFonts w:ascii="Times New Roman" w:hAnsi="Times New Roman"/>
        </w:rPr>
        <w:t>,</w:t>
      </w:r>
      <w:r w:rsidRPr="00444892">
        <w:rPr>
          <w:rFonts w:ascii="Times New Roman" w:hAnsi="Times New Roman"/>
        </w:rPr>
        <w:t xml:space="preserve"> </w:t>
      </w:r>
      <w:proofErr w:type="spellStart"/>
      <w:r w:rsidRPr="00444892">
        <w:rPr>
          <w:rFonts w:ascii="Times New Roman" w:hAnsi="Times New Roman"/>
        </w:rPr>
        <w:t>Kurfürstendamm</w:t>
      </w:r>
      <w:proofErr w:type="spellEnd"/>
      <w:r w:rsidR="00D36DA9">
        <w:rPr>
          <w:rFonts w:ascii="Times New Roman" w:hAnsi="Times New Roman"/>
        </w:rPr>
        <w:t>,</w:t>
      </w:r>
      <w:r w:rsidRPr="00444892">
        <w:rPr>
          <w:rFonts w:ascii="Times New Roman" w:hAnsi="Times New Roman"/>
        </w:rPr>
        <w:t xml:space="preserve"> </w:t>
      </w:r>
      <w:r w:rsidR="00D36DA9">
        <w:rPr>
          <w:rFonts w:ascii="Times New Roman" w:hAnsi="Times New Roman"/>
        </w:rPr>
        <w:t xml:space="preserve">vstup do </w:t>
      </w:r>
      <w:r w:rsidRPr="00444892">
        <w:rPr>
          <w:rFonts w:ascii="Times New Roman" w:hAnsi="Times New Roman"/>
        </w:rPr>
        <w:t xml:space="preserve">interaktivní expozice Story </w:t>
      </w:r>
      <w:proofErr w:type="spellStart"/>
      <w:r w:rsidRPr="00444892">
        <w:rPr>
          <w:rFonts w:ascii="Times New Roman" w:hAnsi="Times New Roman"/>
        </w:rPr>
        <w:t>of</w:t>
      </w:r>
      <w:proofErr w:type="spellEnd"/>
      <w:r w:rsidRPr="00444892">
        <w:rPr>
          <w:rFonts w:ascii="Times New Roman" w:hAnsi="Times New Roman"/>
        </w:rPr>
        <w:t xml:space="preserve"> </w:t>
      </w:r>
      <w:proofErr w:type="spellStart"/>
      <w:r w:rsidRPr="00444892">
        <w:rPr>
          <w:rFonts w:ascii="Times New Roman" w:hAnsi="Times New Roman"/>
        </w:rPr>
        <w:t>Berlin</w:t>
      </w:r>
      <w:proofErr w:type="spellEnd"/>
      <w:r w:rsidRPr="00444892">
        <w:rPr>
          <w:rFonts w:ascii="Times New Roman" w:hAnsi="Times New Roman"/>
        </w:rPr>
        <w:t xml:space="preserve">. </w:t>
      </w:r>
      <w:r w:rsidR="00D36DA9" w:rsidRPr="00444892">
        <w:rPr>
          <w:rFonts w:ascii="Times New Roman" w:hAnsi="Times New Roman"/>
        </w:rPr>
        <w:t>Odjezd na ubytování</w:t>
      </w:r>
      <w:r w:rsidR="00D36DA9">
        <w:rPr>
          <w:rFonts w:ascii="Times New Roman" w:hAnsi="Times New Roman"/>
        </w:rPr>
        <w:t>, večeře</w:t>
      </w:r>
      <w:r w:rsidR="00D36DA9" w:rsidRPr="00444892">
        <w:rPr>
          <w:rFonts w:ascii="Times New Roman" w:hAnsi="Times New Roman"/>
        </w:rPr>
        <w:t>.</w:t>
      </w:r>
    </w:p>
    <w:p w:rsidR="00444892" w:rsidRPr="00444892" w:rsidRDefault="00444892" w:rsidP="00444892">
      <w:pPr>
        <w:autoSpaceDE w:val="0"/>
        <w:autoSpaceDN w:val="0"/>
        <w:adjustRightInd w:val="0"/>
        <w:spacing w:after="47"/>
        <w:ind w:left="1065" w:hanging="1065"/>
        <w:rPr>
          <w:rFonts w:ascii="Times New Roman" w:hAnsi="Times New Roman"/>
        </w:rPr>
      </w:pPr>
    </w:p>
    <w:p w:rsidR="00444892" w:rsidRDefault="00444892" w:rsidP="00444892">
      <w:pPr>
        <w:autoSpaceDE w:val="0"/>
        <w:autoSpaceDN w:val="0"/>
        <w:adjustRightInd w:val="0"/>
        <w:spacing w:after="47"/>
        <w:ind w:left="1065" w:hanging="1065"/>
        <w:rPr>
          <w:rFonts w:ascii="Times New Roman" w:hAnsi="Times New Roman"/>
        </w:rPr>
      </w:pPr>
      <w:r w:rsidRPr="00444892">
        <w:rPr>
          <w:rFonts w:ascii="Times New Roman" w:hAnsi="Times New Roman"/>
        </w:rPr>
        <w:t>5. DEN:</w:t>
      </w:r>
      <w:r w:rsidRPr="00444892">
        <w:rPr>
          <w:rFonts w:ascii="Times New Roman" w:hAnsi="Times New Roman"/>
        </w:rPr>
        <w:tab/>
      </w:r>
      <w:r w:rsidR="00D27DB7">
        <w:rPr>
          <w:rFonts w:ascii="Times New Roman" w:hAnsi="Times New Roman"/>
        </w:rPr>
        <w:t>N</w:t>
      </w:r>
      <w:r w:rsidRPr="00444892">
        <w:rPr>
          <w:rFonts w:ascii="Times New Roman" w:hAnsi="Times New Roman"/>
        </w:rPr>
        <w:t>ávštěva dochovaného zbytku Berlínské</w:t>
      </w:r>
      <w:r w:rsidR="00D27DB7">
        <w:rPr>
          <w:rFonts w:ascii="Times New Roman" w:hAnsi="Times New Roman"/>
        </w:rPr>
        <w:t xml:space="preserve"> zdi – </w:t>
      </w:r>
      <w:r w:rsidRPr="00444892">
        <w:rPr>
          <w:rFonts w:ascii="Times New Roman" w:hAnsi="Times New Roman"/>
        </w:rPr>
        <w:t xml:space="preserve">East </w:t>
      </w:r>
      <w:proofErr w:type="spellStart"/>
      <w:r w:rsidRPr="00444892">
        <w:rPr>
          <w:rFonts w:ascii="Times New Roman" w:hAnsi="Times New Roman"/>
        </w:rPr>
        <w:t>Side</w:t>
      </w:r>
      <w:proofErr w:type="spellEnd"/>
      <w:r w:rsidRPr="00444892">
        <w:rPr>
          <w:rFonts w:ascii="Times New Roman" w:hAnsi="Times New Roman"/>
        </w:rPr>
        <w:t xml:space="preserve"> </w:t>
      </w:r>
      <w:proofErr w:type="spellStart"/>
      <w:r w:rsidRPr="00444892">
        <w:rPr>
          <w:rFonts w:ascii="Times New Roman" w:hAnsi="Times New Roman"/>
        </w:rPr>
        <w:t>Gallery</w:t>
      </w:r>
      <w:proofErr w:type="spellEnd"/>
      <w:r w:rsidR="00D27DB7">
        <w:rPr>
          <w:rFonts w:ascii="Times New Roman" w:hAnsi="Times New Roman"/>
        </w:rPr>
        <w:t>,</w:t>
      </w:r>
      <w:r w:rsidRPr="00444892">
        <w:rPr>
          <w:rFonts w:ascii="Times New Roman" w:hAnsi="Times New Roman"/>
        </w:rPr>
        <w:t xml:space="preserve"> </w:t>
      </w:r>
      <w:proofErr w:type="spellStart"/>
      <w:r w:rsidRPr="00444892">
        <w:rPr>
          <w:rFonts w:ascii="Times New Roman" w:hAnsi="Times New Roman"/>
        </w:rPr>
        <w:t>Checkpoint</w:t>
      </w:r>
      <w:proofErr w:type="spellEnd"/>
      <w:r w:rsidRPr="00444892">
        <w:rPr>
          <w:rFonts w:ascii="Times New Roman" w:hAnsi="Times New Roman"/>
        </w:rPr>
        <w:t xml:space="preserve"> Charlie</w:t>
      </w:r>
      <w:r w:rsidR="00D27DB7">
        <w:rPr>
          <w:rFonts w:ascii="Times New Roman" w:hAnsi="Times New Roman"/>
        </w:rPr>
        <w:t xml:space="preserve">, </w:t>
      </w:r>
      <w:r w:rsidRPr="00444892">
        <w:rPr>
          <w:rFonts w:ascii="Times New Roman" w:hAnsi="Times New Roman"/>
        </w:rPr>
        <w:t xml:space="preserve">Museum </w:t>
      </w:r>
      <w:proofErr w:type="spellStart"/>
      <w:r w:rsidRPr="00444892">
        <w:rPr>
          <w:rFonts w:ascii="Times New Roman" w:hAnsi="Times New Roman"/>
        </w:rPr>
        <w:t>Topographie</w:t>
      </w:r>
      <w:proofErr w:type="spellEnd"/>
      <w:r w:rsidRPr="00444892">
        <w:rPr>
          <w:rFonts w:ascii="Times New Roman" w:hAnsi="Times New Roman"/>
        </w:rPr>
        <w:t xml:space="preserve"> des </w:t>
      </w:r>
      <w:proofErr w:type="spellStart"/>
      <w:r w:rsidRPr="00444892">
        <w:rPr>
          <w:rFonts w:ascii="Times New Roman" w:hAnsi="Times New Roman"/>
        </w:rPr>
        <w:t>Terrors</w:t>
      </w:r>
      <w:proofErr w:type="spellEnd"/>
      <w:r w:rsidR="00D27DB7">
        <w:rPr>
          <w:rFonts w:ascii="Times New Roman" w:hAnsi="Times New Roman"/>
        </w:rPr>
        <w:t xml:space="preserve"> (vstup),</w:t>
      </w:r>
      <w:r w:rsidRPr="00444892">
        <w:rPr>
          <w:rFonts w:ascii="Times New Roman" w:hAnsi="Times New Roman"/>
        </w:rPr>
        <w:t xml:space="preserve"> náměstí </w:t>
      </w:r>
      <w:proofErr w:type="spellStart"/>
      <w:r w:rsidRPr="00444892">
        <w:rPr>
          <w:rFonts w:ascii="Times New Roman" w:hAnsi="Times New Roman"/>
        </w:rPr>
        <w:t>Potsdamer</w:t>
      </w:r>
      <w:proofErr w:type="spellEnd"/>
      <w:r w:rsidRPr="00444892">
        <w:rPr>
          <w:rFonts w:ascii="Times New Roman" w:hAnsi="Times New Roman"/>
        </w:rPr>
        <w:t xml:space="preserve"> </w:t>
      </w:r>
      <w:proofErr w:type="spellStart"/>
      <w:r w:rsidRPr="00444892">
        <w:rPr>
          <w:rFonts w:ascii="Times New Roman" w:hAnsi="Times New Roman"/>
        </w:rPr>
        <w:t>Platz</w:t>
      </w:r>
      <w:proofErr w:type="spellEnd"/>
      <w:r w:rsidR="00D27DB7">
        <w:rPr>
          <w:rFonts w:ascii="Times New Roman" w:hAnsi="Times New Roman"/>
        </w:rPr>
        <w:t xml:space="preserve">. </w:t>
      </w:r>
      <w:r w:rsidRPr="00444892">
        <w:rPr>
          <w:rFonts w:ascii="Times New Roman" w:hAnsi="Times New Roman"/>
        </w:rPr>
        <w:t>Odpoledne odjezd zpět do České republiky, návrat k budově školy v pozdních večerních hodinách.</w:t>
      </w:r>
    </w:p>
    <w:p w:rsidR="00444892" w:rsidRPr="00652E0A" w:rsidRDefault="00444892" w:rsidP="00652E0A">
      <w:pPr>
        <w:autoSpaceDE w:val="0"/>
        <w:autoSpaceDN w:val="0"/>
        <w:adjustRightInd w:val="0"/>
        <w:spacing w:after="47"/>
        <w:ind w:left="1065" w:hanging="1065"/>
        <w:rPr>
          <w:rFonts w:ascii="Times New Roman" w:hAnsi="Times New Roman"/>
        </w:rPr>
      </w:pPr>
    </w:p>
    <w:p w:rsidR="00652E0A" w:rsidRPr="00652E0A" w:rsidRDefault="00652E0A" w:rsidP="00652E0A">
      <w:pPr>
        <w:autoSpaceDE w:val="0"/>
        <w:autoSpaceDN w:val="0"/>
        <w:adjustRightInd w:val="0"/>
        <w:spacing w:after="47"/>
        <w:ind w:left="1065" w:hanging="1065"/>
        <w:rPr>
          <w:rFonts w:ascii="Times New Roman" w:hAnsi="Times New Roman"/>
        </w:rPr>
      </w:pPr>
      <w:r w:rsidRPr="00652E0A">
        <w:rPr>
          <w:rFonts w:ascii="Times New Roman" w:hAnsi="Times New Roman"/>
        </w:rPr>
        <w:t xml:space="preserve">UBYTOVÁNÍ </w:t>
      </w:r>
    </w:p>
    <w:p w:rsidR="00FD014A" w:rsidRDefault="00FD014A" w:rsidP="005A37D9">
      <w:pPr>
        <w:autoSpaceDE w:val="0"/>
        <w:autoSpaceDN w:val="0"/>
        <w:adjustRightInd w:val="0"/>
        <w:spacing w:after="47"/>
        <w:rPr>
          <w:rFonts w:ascii="Times New Roman" w:hAnsi="Times New Roman"/>
        </w:rPr>
      </w:pPr>
      <w:r w:rsidRPr="00FD014A">
        <w:rPr>
          <w:rFonts w:ascii="Times New Roman" w:hAnsi="Times New Roman"/>
        </w:rPr>
        <w:t>4x ubytování s plnou penzí (oběd formou balíčku) v hotelu ve 2-4lůžkových pokojích s vlastním příslušenstvím</w:t>
      </w:r>
      <w:r>
        <w:rPr>
          <w:rFonts w:ascii="Times New Roman" w:hAnsi="Times New Roman"/>
        </w:rPr>
        <w:t xml:space="preserve"> v Berlíně či blízkém okolí.</w:t>
      </w:r>
    </w:p>
    <w:p w:rsidR="00652E0A" w:rsidRDefault="00652E0A" w:rsidP="00652E0A">
      <w:pPr>
        <w:autoSpaceDE w:val="0"/>
        <w:autoSpaceDN w:val="0"/>
        <w:adjustRightInd w:val="0"/>
        <w:spacing w:after="47"/>
        <w:ind w:left="1065" w:hanging="1065"/>
        <w:rPr>
          <w:rFonts w:ascii="Times New Roman" w:hAnsi="Times New Roman"/>
        </w:rPr>
      </w:pPr>
    </w:p>
    <w:p w:rsidR="00A62EA0" w:rsidRPr="00652E0A" w:rsidRDefault="00A62EA0" w:rsidP="00652E0A">
      <w:pPr>
        <w:autoSpaceDE w:val="0"/>
        <w:autoSpaceDN w:val="0"/>
        <w:adjustRightInd w:val="0"/>
        <w:spacing w:after="47"/>
        <w:ind w:left="1065" w:hanging="1065"/>
        <w:rPr>
          <w:rFonts w:ascii="Times New Roman" w:hAnsi="Times New Roman"/>
        </w:rPr>
      </w:pPr>
      <w:r>
        <w:rPr>
          <w:rFonts w:ascii="Times New Roman" w:hAnsi="Times New Roman"/>
        </w:rPr>
        <w:t>DALŠÍ POŽADAVKY</w:t>
      </w:r>
    </w:p>
    <w:p w:rsidR="00652E0A" w:rsidRPr="009323BE" w:rsidRDefault="00652E0A" w:rsidP="009323BE">
      <w:pPr>
        <w:pStyle w:val="Odstavecseseznamem"/>
        <w:numPr>
          <w:ilvl w:val="0"/>
          <w:numId w:val="48"/>
        </w:numPr>
        <w:autoSpaceDE w:val="0"/>
        <w:autoSpaceDN w:val="0"/>
        <w:adjustRightInd w:val="0"/>
        <w:spacing w:after="47"/>
        <w:rPr>
          <w:rFonts w:ascii="Times New Roman" w:hAnsi="Times New Roman"/>
        </w:rPr>
      </w:pPr>
      <w:r w:rsidRPr="009323BE">
        <w:rPr>
          <w:rFonts w:ascii="Times New Roman" w:hAnsi="Times New Roman"/>
        </w:rPr>
        <w:t>Služby kvalifikovaného průvodce/delegáta budou k dispozici po celou dobu konání zájezdu, včetně zodpovědnosti za organizační zajištění programu zájezdu, zajištění vstupů a rezervací do jednotlivých památek včetně výkladu a informací o místě návštěvy, organizační zajištění přepravních náležitostí s ohledem na věk přepravovaných osob, řešení veškerých vzniklých situací během zájezdu (např. zdravotní prob</w:t>
      </w:r>
      <w:r w:rsidR="00A62EA0" w:rsidRPr="009323BE">
        <w:rPr>
          <w:rFonts w:ascii="Times New Roman" w:hAnsi="Times New Roman"/>
        </w:rPr>
        <w:t>lémy), dosažitelnost průvodce/</w:t>
      </w:r>
      <w:r w:rsidRPr="009323BE">
        <w:rPr>
          <w:rFonts w:ascii="Times New Roman" w:hAnsi="Times New Roman"/>
        </w:rPr>
        <w:t>delegáta v případě nutnosti 24 hodin denně.</w:t>
      </w:r>
    </w:p>
    <w:p w:rsidR="005D2456" w:rsidRDefault="005D2456" w:rsidP="005D2456">
      <w:pPr>
        <w:pStyle w:val="Odstavecseseznamem"/>
        <w:numPr>
          <w:ilvl w:val="0"/>
          <w:numId w:val="48"/>
        </w:numPr>
        <w:autoSpaceDE w:val="0"/>
        <w:autoSpaceDN w:val="0"/>
        <w:adjustRightInd w:val="0"/>
        <w:spacing w:after="47"/>
        <w:rPr>
          <w:rFonts w:ascii="Times New Roman" w:hAnsi="Times New Roman"/>
        </w:rPr>
      </w:pPr>
      <w:r>
        <w:rPr>
          <w:rFonts w:ascii="Times New Roman" w:hAnsi="Times New Roman"/>
        </w:rPr>
        <w:t>K</w:t>
      </w:r>
      <w:r w:rsidRPr="005D2456">
        <w:rPr>
          <w:rFonts w:ascii="Times New Roman" w:hAnsi="Times New Roman"/>
        </w:rPr>
        <w:t>omplexní cestovní pojištění zahrnující pojištění léčebných výloh, úrazu, odpovědnosti, zavazadel a storna</w:t>
      </w:r>
      <w:r>
        <w:rPr>
          <w:rFonts w:ascii="Times New Roman" w:hAnsi="Times New Roman"/>
        </w:rPr>
        <w:t>.</w:t>
      </w:r>
      <w:r w:rsidRPr="005D2456">
        <w:rPr>
          <w:rFonts w:ascii="Times New Roman" w:hAnsi="Times New Roman"/>
        </w:rPr>
        <w:t xml:space="preserve"> </w:t>
      </w:r>
    </w:p>
    <w:p w:rsidR="004A0801" w:rsidRDefault="004A0801" w:rsidP="005D2456">
      <w:pPr>
        <w:pStyle w:val="Odstavecseseznamem"/>
        <w:numPr>
          <w:ilvl w:val="0"/>
          <w:numId w:val="48"/>
        </w:numPr>
        <w:autoSpaceDE w:val="0"/>
        <w:autoSpaceDN w:val="0"/>
        <w:adjustRightInd w:val="0"/>
        <w:spacing w:after="47"/>
        <w:rPr>
          <w:rFonts w:ascii="Times New Roman" w:hAnsi="Times New Roman"/>
        </w:rPr>
      </w:pPr>
      <w:r w:rsidRPr="004A0801">
        <w:rPr>
          <w:rFonts w:ascii="Times New Roman" w:hAnsi="Times New Roman"/>
        </w:rPr>
        <w:t>V případě nemoci účastníka si objednatel vyhrazuje právo vyslat na pobyt náhradníka z předem sestaveného seznamu</w:t>
      </w:r>
      <w:r>
        <w:rPr>
          <w:rFonts w:ascii="Times New Roman" w:hAnsi="Times New Roman"/>
        </w:rPr>
        <w:t>.</w:t>
      </w:r>
    </w:p>
    <w:p w:rsidR="00565D2A" w:rsidRPr="009323BE" w:rsidRDefault="00565D2A" w:rsidP="00942FD0">
      <w:pPr>
        <w:pStyle w:val="Odstavecseseznamem"/>
        <w:numPr>
          <w:ilvl w:val="0"/>
          <w:numId w:val="48"/>
        </w:numPr>
        <w:autoSpaceDE w:val="0"/>
        <w:autoSpaceDN w:val="0"/>
        <w:adjustRightInd w:val="0"/>
        <w:spacing w:after="4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ceně zakázky </w:t>
      </w:r>
      <w:r w:rsidR="00942FD0">
        <w:rPr>
          <w:rFonts w:ascii="Times New Roman" w:hAnsi="Times New Roman"/>
        </w:rPr>
        <w:t xml:space="preserve">jsou </w:t>
      </w:r>
      <w:r w:rsidR="004947C6">
        <w:rPr>
          <w:rFonts w:ascii="Times New Roman" w:hAnsi="Times New Roman"/>
        </w:rPr>
        <w:t>zahrnuty</w:t>
      </w:r>
      <w:r w:rsidR="00942FD0" w:rsidRPr="00942FD0">
        <w:rPr>
          <w:rFonts w:ascii="Times New Roman" w:hAnsi="Times New Roman"/>
        </w:rPr>
        <w:t xml:space="preserve"> vstupy pro pedagogický dohled (</w:t>
      </w:r>
      <w:r w:rsidR="00942FD0" w:rsidRPr="00444892">
        <w:rPr>
          <w:rFonts w:ascii="Times New Roman" w:hAnsi="Times New Roman"/>
        </w:rPr>
        <w:t>Pergamon-Museum</w:t>
      </w:r>
      <w:r w:rsidR="00942FD0">
        <w:rPr>
          <w:rFonts w:ascii="Times New Roman" w:hAnsi="Times New Roman"/>
        </w:rPr>
        <w:t xml:space="preserve">, </w:t>
      </w:r>
      <w:proofErr w:type="spellStart"/>
      <w:r w:rsidR="00942FD0" w:rsidRPr="00444892">
        <w:rPr>
          <w:rFonts w:ascii="Times New Roman" w:hAnsi="Times New Roman"/>
        </w:rPr>
        <w:t>Berliner</w:t>
      </w:r>
      <w:proofErr w:type="spellEnd"/>
      <w:r w:rsidR="00942FD0" w:rsidRPr="00444892">
        <w:rPr>
          <w:rFonts w:ascii="Times New Roman" w:hAnsi="Times New Roman"/>
        </w:rPr>
        <w:t xml:space="preserve"> </w:t>
      </w:r>
      <w:proofErr w:type="spellStart"/>
      <w:r w:rsidR="00942FD0" w:rsidRPr="00444892">
        <w:rPr>
          <w:rFonts w:ascii="Times New Roman" w:hAnsi="Times New Roman"/>
        </w:rPr>
        <w:t>Fernsehturm</w:t>
      </w:r>
      <w:proofErr w:type="spellEnd"/>
      <w:r w:rsidR="00942FD0">
        <w:rPr>
          <w:rFonts w:ascii="Times New Roman" w:hAnsi="Times New Roman"/>
        </w:rPr>
        <w:t xml:space="preserve">, </w:t>
      </w:r>
      <w:proofErr w:type="spellStart"/>
      <w:r w:rsidR="00942FD0" w:rsidRPr="00444892">
        <w:rPr>
          <w:rFonts w:ascii="Times New Roman" w:hAnsi="Times New Roman"/>
        </w:rPr>
        <w:t>Schloß</w:t>
      </w:r>
      <w:proofErr w:type="spellEnd"/>
      <w:r w:rsidR="00942FD0" w:rsidRPr="00444892">
        <w:rPr>
          <w:rFonts w:ascii="Times New Roman" w:hAnsi="Times New Roman"/>
        </w:rPr>
        <w:t xml:space="preserve"> </w:t>
      </w:r>
      <w:proofErr w:type="spellStart"/>
      <w:r w:rsidR="00942FD0" w:rsidRPr="00444892">
        <w:rPr>
          <w:rFonts w:ascii="Times New Roman" w:hAnsi="Times New Roman"/>
        </w:rPr>
        <w:t>Cecilienhof</w:t>
      </w:r>
      <w:proofErr w:type="spellEnd"/>
      <w:r w:rsidR="00942FD0">
        <w:rPr>
          <w:rFonts w:ascii="Times New Roman" w:hAnsi="Times New Roman"/>
        </w:rPr>
        <w:t xml:space="preserve">, </w:t>
      </w:r>
      <w:r w:rsidR="004947C6" w:rsidRPr="00444892">
        <w:rPr>
          <w:rFonts w:ascii="Times New Roman" w:hAnsi="Times New Roman"/>
        </w:rPr>
        <w:t>Památník holocaustu</w:t>
      </w:r>
      <w:r w:rsidR="004947C6">
        <w:rPr>
          <w:rFonts w:ascii="Times New Roman" w:hAnsi="Times New Roman"/>
        </w:rPr>
        <w:t>,</w:t>
      </w:r>
      <w:r w:rsidR="00942FD0">
        <w:rPr>
          <w:rFonts w:ascii="Times New Roman" w:hAnsi="Times New Roman"/>
        </w:rPr>
        <w:t xml:space="preserve"> </w:t>
      </w:r>
      <w:r w:rsidR="004947C6" w:rsidRPr="00444892">
        <w:rPr>
          <w:rFonts w:ascii="Times New Roman" w:hAnsi="Times New Roman"/>
        </w:rPr>
        <w:t xml:space="preserve">interaktivní expozice Story </w:t>
      </w:r>
      <w:proofErr w:type="spellStart"/>
      <w:r w:rsidR="004947C6" w:rsidRPr="00444892">
        <w:rPr>
          <w:rFonts w:ascii="Times New Roman" w:hAnsi="Times New Roman"/>
        </w:rPr>
        <w:t>of</w:t>
      </w:r>
      <w:proofErr w:type="spellEnd"/>
      <w:r w:rsidR="004947C6" w:rsidRPr="00444892">
        <w:rPr>
          <w:rFonts w:ascii="Times New Roman" w:hAnsi="Times New Roman"/>
        </w:rPr>
        <w:t xml:space="preserve"> </w:t>
      </w:r>
      <w:proofErr w:type="spellStart"/>
      <w:r w:rsidR="004947C6" w:rsidRPr="00444892">
        <w:rPr>
          <w:rFonts w:ascii="Times New Roman" w:hAnsi="Times New Roman"/>
        </w:rPr>
        <w:t>Berlin</w:t>
      </w:r>
      <w:proofErr w:type="spellEnd"/>
      <w:r w:rsidR="004947C6">
        <w:rPr>
          <w:rFonts w:ascii="Times New Roman" w:hAnsi="Times New Roman"/>
        </w:rPr>
        <w:t xml:space="preserve">, </w:t>
      </w:r>
      <w:r w:rsidR="004947C6" w:rsidRPr="00444892">
        <w:rPr>
          <w:rFonts w:ascii="Times New Roman" w:hAnsi="Times New Roman"/>
        </w:rPr>
        <w:t xml:space="preserve">Museum </w:t>
      </w:r>
      <w:proofErr w:type="spellStart"/>
      <w:r w:rsidR="004947C6" w:rsidRPr="00444892">
        <w:rPr>
          <w:rFonts w:ascii="Times New Roman" w:hAnsi="Times New Roman"/>
        </w:rPr>
        <w:t>Topographie</w:t>
      </w:r>
      <w:proofErr w:type="spellEnd"/>
      <w:r w:rsidR="004947C6" w:rsidRPr="00444892">
        <w:rPr>
          <w:rFonts w:ascii="Times New Roman" w:hAnsi="Times New Roman"/>
        </w:rPr>
        <w:t xml:space="preserve"> des </w:t>
      </w:r>
      <w:proofErr w:type="spellStart"/>
      <w:r w:rsidR="004947C6" w:rsidRPr="00444892">
        <w:rPr>
          <w:rFonts w:ascii="Times New Roman" w:hAnsi="Times New Roman"/>
        </w:rPr>
        <w:t>Terrors</w:t>
      </w:r>
      <w:proofErr w:type="spellEnd"/>
      <w:r w:rsidR="00942FD0" w:rsidRPr="00942FD0">
        <w:rPr>
          <w:rFonts w:ascii="Times New Roman" w:hAnsi="Times New Roman"/>
        </w:rPr>
        <w:t>)</w:t>
      </w:r>
      <w:r w:rsidR="00942FD0">
        <w:rPr>
          <w:rFonts w:ascii="Times New Roman" w:hAnsi="Times New Roman"/>
        </w:rPr>
        <w:t>.</w:t>
      </w:r>
    </w:p>
    <w:p w:rsidR="00652E0A" w:rsidRPr="00652E0A" w:rsidRDefault="00652E0A" w:rsidP="00652E0A">
      <w:pPr>
        <w:autoSpaceDE w:val="0"/>
        <w:autoSpaceDN w:val="0"/>
        <w:adjustRightInd w:val="0"/>
        <w:spacing w:after="47"/>
        <w:ind w:left="1065" w:hanging="1065"/>
        <w:rPr>
          <w:rFonts w:ascii="Times New Roman" w:hAnsi="Times New Roman"/>
        </w:rPr>
      </w:pPr>
    </w:p>
    <w:p w:rsidR="00DA1586" w:rsidRPr="00B84542" w:rsidRDefault="00DA1586" w:rsidP="00B84542">
      <w:pPr>
        <w:autoSpaceDE w:val="0"/>
        <w:autoSpaceDN w:val="0"/>
        <w:adjustRightInd w:val="0"/>
        <w:spacing w:after="47"/>
        <w:ind w:left="1065" w:hanging="1065"/>
      </w:pPr>
      <w:r>
        <w:tab/>
        <w:t xml:space="preserve"> </w:t>
      </w:r>
    </w:p>
    <w:p w:rsidR="000C06AE" w:rsidRDefault="000C06AE" w:rsidP="00B23DC6">
      <w:pPr>
        <w:jc w:val="both"/>
        <w:rPr>
          <w:rFonts w:ascii="Times New Roman" w:hAnsi="Times New Roman"/>
          <w:b/>
          <w:u w:val="single"/>
        </w:rPr>
      </w:pPr>
    </w:p>
    <w:p w:rsidR="00B23DC6" w:rsidRPr="00990CF4" w:rsidRDefault="00B23DC6" w:rsidP="00B23DC6">
      <w:pPr>
        <w:jc w:val="both"/>
        <w:rPr>
          <w:rFonts w:ascii="Times New Roman" w:hAnsi="Times New Roman"/>
          <w:b/>
          <w:bCs/>
          <w:u w:val="single"/>
        </w:rPr>
      </w:pPr>
      <w:r w:rsidRPr="00990CF4">
        <w:rPr>
          <w:rFonts w:ascii="Times New Roman" w:hAnsi="Times New Roman"/>
          <w:b/>
          <w:u w:val="single"/>
        </w:rPr>
        <w:t>Podmínky, za nichž je možno překročit nabídkovou cenu:</w:t>
      </w:r>
    </w:p>
    <w:p w:rsidR="00B23DC6" w:rsidRPr="00990CF4" w:rsidRDefault="00B23DC6" w:rsidP="00B23DC6">
      <w:pPr>
        <w:jc w:val="both"/>
        <w:rPr>
          <w:rFonts w:ascii="Times New Roman" w:hAnsi="Times New Roman"/>
        </w:rPr>
      </w:pPr>
      <w:r w:rsidRPr="00990CF4">
        <w:rPr>
          <w:rFonts w:ascii="Times New Roman" w:hAnsi="Times New Roman"/>
        </w:rPr>
        <w:t xml:space="preserve">Zadavatel připouští navýšení nabídkové ceny s DPH v průběhu trvání smlouvy v případě zvýšení zákonem stanovené sazby daně z přidané hodnoty podle zákona </w:t>
      </w:r>
      <w:r w:rsidR="004A0176">
        <w:rPr>
          <w:rFonts w:ascii="Times New Roman" w:hAnsi="Times New Roman"/>
        </w:rPr>
        <w:t xml:space="preserve">č. </w:t>
      </w:r>
      <w:r w:rsidRPr="00990CF4">
        <w:rPr>
          <w:rFonts w:ascii="Times New Roman" w:hAnsi="Times New Roman"/>
        </w:rPr>
        <w:t>235/2004 Sb., o dani z přidané hodnoty. V takovém případě bude zvýšena cena s DPH o příslušné navýšení sazby DPH ode dne úči</w:t>
      </w:r>
      <w:r w:rsidR="00994940">
        <w:rPr>
          <w:rFonts w:ascii="Times New Roman" w:hAnsi="Times New Roman"/>
        </w:rPr>
        <w:t>nnosti nové zákonné úpravy DPH.</w:t>
      </w:r>
    </w:p>
    <w:p w:rsidR="00B23DC6" w:rsidRPr="00990CF4" w:rsidRDefault="00B23DC6" w:rsidP="00B23DC6">
      <w:pPr>
        <w:jc w:val="both"/>
        <w:rPr>
          <w:rFonts w:ascii="Times New Roman" w:hAnsi="Times New Roman"/>
        </w:rPr>
      </w:pPr>
      <w:r w:rsidRPr="00990CF4">
        <w:rPr>
          <w:rFonts w:ascii="Times New Roman" w:hAnsi="Times New Roman"/>
        </w:rPr>
        <w:t xml:space="preserve">Cenu lze zvýšit pouze formou písemného dodatku ke smlouvě, uzavřené mezi zadavatelem (kupujícím) a </w:t>
      </w:r>
      <w:r w:rsidR="00CB497F" w:rsidRPr="00990CF4">
        <w:rPr>
          <w:rFonts w:ascii="Times New Roman" w:hAnsi="Times New Roman"/>
        </w:rPr>
        <w:t>uchazečem</w:t>
      </w:r>
      <w:r w:rsidRPr="00990CF4">
        <w:rPr>
          <w:rFonts w:ascii="Times New Roman" w:hAnsi="Times New Roman"/>
        </w:rPr>
        <w:t xml:space="preserve"> (prodávajícím). </w:t>
      </w:r>
    </w:p>
    <w:p w:rsidR="0027397B" w:rsidRPr="00990CF4" w:rsidRDefault="0027397B" w:rsidP="005B6670">
      <w:pPr>
        <w:jc w:val="both"/>
        <w:rPr>
          <w:rFonts w:ascii="Times New Roman" w:hAnsi="Times New Roman"/>
          <w:b/>
          <w:bCs/>
          <w:highlight w:val="yellow"/>
        </w:rPr>
      </w:pPr>
    </w:p>
    <w:p w:rsidR="009604B4" w:rsidRPr="00990CF4" w:rsidRDefault="00645499" w:rsidP="00684FD1">
      <w:pPr>
        <w:rPr>
          <w:rFonts w:ascii="Times New Roman" w:hAnsi="Times New Roman"/>
        </w:rPr>
      </w:pPr>
      <w:r w:rsidRPr="00C76D3B">
        <w:rPr>
          <w:rFonts w:ascii="Times New Roman" w:hAnsi="Times New Roman"/>
        </w:rPr>
        <w:t>V</w:t>
      </w:r>
      <w:r w:rsidR="0025005F">
        <w:rPr>
          <w:rFonts w:ascii="Times New Roman" w:hAnsi="Times New Roman"/>
        </w:rPr>
        <w:t> Novém Bydžově</w:t>
      </w:r>
      <w:r w:rsidR="009D66E1" w:rsidRPr="00C76D3B">
        <w:rPr>
          <w:rFonts w:ascii="Times New Roman" w:hAnsi="Times New Roman"/>
        </w:rPr>
        <w:t xml:space="preserve"> </w:t>
      </w:r>
      <w:r w:rsidRPr="00C76D3B">
        <w:rPr>
          <w:rFonts w:ascii="Times New Roman" w:hAnsi="Times New Roman"/>
        </w:rPr>
        <w:t xml:space="preserve">dne </w:t>
      </w:r>
      <w:r w:rsidR="00E13674">
        <w:rPr>
          <w:rFonts w:ascii="Times New Roman" w:hAnsi="Times New Roman"/>
        </w:rPr>
        <w:t>2</w:t>
      </w:r>
      <w:r w:rsidR="00563B71">
        <w:rPr>
          <w:rFonts w:ascii="Times New Roman" w:hAnsi="Times New Roman"/>
        </w:rPr>
        <w:t>1</w:t>
      </w:r>
      <w:r w:rsidR="006A5191" w:rsidRPr="00C76D3B">
        <w:rPr>
          <w:rFonts w:ascii="Times New Roman" w:hAnsi="Times New Roman"/>
        </w:rPr>
        <w:t xml:space="preserve">. </w:t>
      </w:r>
      <w:r w:rsidR="00563B71">
        <w:rPr>
          <w:rFonts w:ascii="Times New Roman" w:hAnsi="Times New Roman"/>
        </w:rPr>
        <w:t>8</w:t>
      </w:r>
      <w:r w:rsidR="006A5191" w:rsidRPr="00C76D3B">
        <w:rPr>
          <w:rFonts w:ascii="Times New Roman" w:hAnsi="Times New Roman"/>
        </w:rPr>
        <w:t>.</w:t>
      </w:r>
      <w:r w:rsidRPr="00C76D3B">
        <w:rPr>
          <w:rFonts w:ascii="Times New Roman" w:hAnsi="Times New Roman"/>
        </w:rPr>
        <w:t xml:space="preserve"> </w:t>
      </w:r>
      <w:r w:rsidR="009604B4" w:rsidRPr="00C76D3B">
        <w:rPr>
          <w:rFonts w:ascii="Times New Roman" w:hAnsi="Times New Roman"/>
        </w:rPr>
        <w:t>201</w:t>
      </w:r>
      <w:r w:rsidR="00FC593F">
        <w:rPr>
          <w:rFonts w:ascii="Times New Roman" w:hAnsi="Times New Roman"/>
        </w:rPr>
        <w:t>5</w:t>
      </w:r>
    </w:p>
    <w:p w:rsidR="00994940" w:rsidRPr="00990CF4" w:rsidRDefault="00994940" w:rsidP="00684FD1">
      <w:pPr>
        <w:rPr>
          <w:rFonts w:ascii="Times New Roman" w:hAnsi="Times New Roman"/>
        </w:rPr>
      </w:pPr>
    </w:p>
    <w:p w:rsidR="00994940" w:rsidRDefault="00994940" w:rsidP="00994940">
      <w:pPr>
        <w:pStyle w:val="Zkladntext"/>
        <w:tabs>
          <w:tab w:val="left" w:pos="426"/>
        </w:tabs>
        <w:rPr>
          <w:rFonts w:ascii="Times New Roman" w:hAnsi="Times New Roman"/>
          <w:i/>
          <w:sz w:val="24"/>
          <w:szCs w:val="24"/>
        </w:rPr>
      </w:pPr>
    </w:p>
    <w:p w:rsidR="00994940" w:rsidRDefault="00994940" w:rsidP="00994940">
      <w:pPr>
        <w:ind w:left="5103"/>
        <w:jc w:val="center"/>
      </w:pPr>
      <w:r>
        <w:t>………………………………..</w:t>
      </w:r>
    </w:p>
    <w:p w:rsidR="006A0C67" w:rsidRDefault="006A0C67" w:rsidP="006A0C67">
      <w:pPr>
        <w:ind w:left="5387"/>
        <w:jc w:val="center"/>
      </w:pPr>
    </w:p>
    <w:p w:rsidR="006A0C67" w:rsidRPr="00DB7C04" w:rsidRDefault="006A0C67" w:rsidP="006A0C67">
      <w:pPr>
        <w:ind w:left="5387"/>
        <w:jc w:val="center"/>
        <w:rPr>
          <w:rFonts w:ascii="Times New Roman" w:hAnsi="Times New Roman"/>
        </w:rPr>
      </w:pPr>
      <w:r w:rsidRPr="00DB7C04">
        <w:rPr>
          <w:rFonts w:ascii="Times New Roman" w:hAnsi="Times New Roman"/>
        </w:rPr>
        <w:t xml:space="preserve">PaedDr. Jaroslav Šedivý </w:t>
      </w:r>
    </w:p>
    <w:p w:rsidR="00834ACA" w:rsidRPr="00994940" w:rsidRDefault="006A0C67" w:rsidP="00B84542">
      <w:pPr>
        <w:ind w:left="5387"/>
        <w:jc w:val="center"/>
        <w:rPr>
          <w:rFonts w:ascii="Times New Roman" w:hAnsi="Times New Roman"/>
        </w:rPr>
      </w:pPr>
      <w:r w:rsidRPr="00DB7C04">
        <w:rPr>
          <w:rFonts w:ascii="Times New Roman" w:hAnsi="Times New Roman"/>
        </w:rPr>
        <w:t>ředitel školy</w:t>
      </w:r>
    </w:p>
    <w:sectPr w:rsidR="00834ACA" w:rsidRPr="00994940" w:rsidSect="00644BD0">
      <w:footerReference w:type="default" r:id="rId9"/>
      <w:headerReference w:type="first" r:id="rId10"/>
      <w:type w:val="continuous"/>
      <w:pgSz w:w="11906" w:h="16838" w:code="9"/>
      <w:pgMar w:top="1134" w:right="1134" w:bottom="851" w:left="1134" w:header="851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2FCD" w:rsidRDefault="00DA2FCD" w:rsidP="00264229">
      <w:r>
        <w:separator/>
      </w:r>
    </w:p>
  </w:endnote>
  <w:endnote w:type="continuationSeparator" w:id="0">
    <w:p w:rsidR="00DA2FCD" w:rsidRDefault="00DA2FCD" w:rsidP="00264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5C76" w:rsidRDefault="00BD5C76" w:rsidP="00EE311D">
    <w:pPr>
      <w:pStyle w:val="Zpat"/>
      <w:pBdr>
        <w:top w:val="single" w:sz="4" w:space="0" w:color="C0C0C0"/>
      </w:pBdr>
      <w:jc w:val="center"/>
      <w:rPr>
        <w:rFonts w:cs="Arial"/>
        <w:i/>
        <w:iCs/>
        <w:color w:val="808080" w:themeColor="background1" w:themeShade="80"/>
        <w:sz w:val="18"/>
        <w:szCs w:val="18"/>
      </w:rPr>
    </w:pPr>
  </w:p>
  <w:p w:rsidR="00BD5C76" w:rsidRPr="00EE311D" w:rsidRDefault="00BD5C76" w:rsidP="00EE311D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BD17B4">
      <w:rPr>
        <w:rFonts w:cs="Arial"/>
        <w:i/>
        <w:color w:val="808080" w:themeColor="background1" w:themeShade="80"/>
        <w:sz w:val="18"/>
        <w:szCs w:val="18"/>
      </w:rPr>
      <w:t xml:space="preserve">Stránka </w:t>
    </w:r>
    <w:r w:rsidR="009A6AAD" w:rsidRPr="00BD17B4">
      <w:rPr>
        <w:rFonts w:cs="Arial"/>
        <w:i/>
        <w:color w:val="808080" w:themeColor="background1" w:themeShade="80"/>
        <w:sz w:val="18"/>
        <w:szCs w:val="18"/>
      </w:rPr>
      <w:fldChar w:fldCharType="begin"/>
    </w:r>
    <w:r w:rsidRPr="00BD17B4">
      <w:rPr>
        <w:rFonts w:cs="Arial"/>
        <w:i/>
        <w:color w:val="808080" w:themeColor="background1" w:themeShade="80"/>
        <w:sz w:val="18"/>
        <w:szCs w:val="18"/>
      </w:rPr>
      <w:instrText xml:space="preserve"> PAGE </w:instrText>
    </w:r>
    <w:r w:rsidR="009A6AAD" w:rsidRPr="00BD17B4">
      <w:rPr>
        <w:rFonts w:cs="Arial"/>
        <w:i/>
        <w:color w:val="808080" w:themeColor="background1" w:themeShade="80"/>
        <w:sz w:val="18"/>
        <w:szCs w:val="18"/>
      </w:rPr>
      <w:fldChar w:fldCharType="separate"/>
    </w:r>
    <w:r w:rsidR="00B9267A">
      <w:rPr>
        <w:rFonts w:cs="Arial"/>
        <w:i/>
        <w:noProof/>
        <w:color w:val="808080" w:themeColor="background1" w:themeShade="80"/>
        <w:sz w:val="18"/>
        <w:szCs w:val="18"/>
      </w:rPr>
      <w:t>2</w:t>
    </w:r>
    <w:r w:rsidR="009A6AAD" w:rsidRPr="00BD17B4">
      <w:rPr>
        <w:rFonts w:cs="Arial"/>
        <w:i/>
        <w:color w:val="808080" w:themeColor="background1" w:themeShade="80"/>
        <w:sz w:val="18"/>
        <w:szCs w:val="18"/>
      </w:rPr>
      <w:fldChar w:fldCharType="end"/>
    </w:r>
    <w:r w:rsidRPr="00BD17B4">
      <w:rPr>
        <w:rFonts w:cs="Arial"/>
        <w:i/>
        <w:color w:val="808080" w:themeColor="background1" w:themeShade="80"/>
        <w:sz w:val="18"/>
        <w:szCs w:val="18"/>
      </w:rPr>
      <w:t xml:space="preserve"> z </w:t>
    </w:r>
    <w:r w:rsidR="009A6AAD" w:rsidRPr="00BD17B4">
      <w:rPr>
        <w:rFonts w:cs="Arial"/>
        <w:i/>
        <w:color w:val="808080" w:themeColor="background1" w:themeShade="80"/>
        <w:sz w:val="18"/>
        <w:szCs w:val="18"/>
      </w:rPr>
      <w:fldChar w:fldCharType="begin"/>
    </w:r>
    <w:r w:rsidRPr="00BD17B4">
      <w:rPr>
        <w:rFonts w:cs="Arial"/>
        <w:i/>
        <w:color w:val="808080" w:themeColor="background1" w:themeShade="80"/>
        <w:sz w:val="18"/>
        <w:szCs w:val="18"/>
      </w:rPr>
      <w:instrText xml:space="preserve"> NUMPAGES  </w:instrText>
    </w:r>
    <w:r w:rsidR="009A6AAD" w:rsidRPr="00BD17B4">
      <w:rPr>
        <w:rFonts w:cs="Arial"/>
        <w:i/>
        <w:color w:val="808080" w:themeColor="background1" w:themeShade="80"/>
        <w:sz w:val="18"/>
        <w:szCs w:val="18"/>
      </w:rPr>
      <w:fldChar w:fldCharType="separate"/>
    </w:r>
    <w:r w:rsidR="00B9267A">
      <w:rPr>
        <w:rFonts w:cs="Arial"/>
        <w:i/>
        <w:noProof/>
        <w:color w:val="808080" w:themeColor="background1" w:themeShade="80"/>
        <w:sz w:val="18"/>
        <w:szCs w:val="18"/>
      </w:rPr>
      <w:t>3</w:t>
    </w:r>
    <w:r w:rsidR="009A6AAD" w:rsidRPr="00BD17B4">
      <w:rPr>
        <w:rFonts w:cs="Arial"/>
        <w:i/>
        <w:color w:val="808080" w:themeColor="background1" w:themeShade="8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2FCD" w:rsidRDefault="00DA2FCD" w:rsidP="00264229">
      <w:r>
        <w:separator/>
      </w:r>
    </w:p>
  </w:footnote>
  <w:footnote w:type="continuationSeparator" w:id="0">
    <w:p w:rsidR="00DA2FCD" w:rsidRDefault="00DA2FCD" w:rsidP="002642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04B6" w:rsidRDefault="00471976">
    <w:pPr>
      <w:pStyle w:val="Zhlav"/>
    </w:pPr>
    <w:r w:rsidRPr="00471976">
      <w:rPr>
        <w:rFonts w:ascii="Calibri" w:eastAsia="Calibri" w:hAnsi="Calibri"/>
        <w:noProof/>
        <w:szCs w:val="22"/>
      </w:rPr>
      <w:drawing>
        <wp:anchor distT="0" distB="0" distL="0" distR="0" simplePos="0" relativeHeight="251659264" behindDoc="0" locked="0" layoutInCell="1" allowOverlap="1">
          <wp:simplePos x="0" y="0"/>
          <wp:positionH relativeFrom="margin">
            <wp:posOffset>135890</wp:posOffset>
          </wp:positionH>
          <wp:positionV relativeFrom="paragraph">
            <wp:posOffset>189865</wp:posOffset>
          </wp:positionV>
          <wp:extent cx="6144895" cy="1501140"/>
          <wp:effectExtent l="0" t="0" r="8255" b="3810"/>
          <wp:wrapSquare wrapText="largest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114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1">
    <w:nsid w:val="00000007"/>
    <w:multiLevelType w:val="singleLevel"/>
    <w:tmpl w:val="00000007"/>
    <w:name w:val="WW8Num14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2">
    <w:nsid w:val="00000008"/>
    <w:multiLevelType w:val="singleLevel"/>
    <w:tmpl w:val="00000008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B"/>
    <w:multiLevelType w:val="singleLevel"/>
    <w:tmpl w:val="0000000B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">
    <w:nsid w:val="0000000D"/>
    <w:multiLevelType w:val="singleLevel"/>
    <w:tmpl w:val="0000000D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5">
    <w:nsid w:val="0000000E"/>
    <w:multiLevelType w:val="singleLevel"/>
    <w:tmpl w:val="0000000E"/>
    <w:name w:val="WW8Num30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6">
    <w:nsid w:val="00000010"/>
    <w:multiLevelType w:val="singleLevel"/>
    <w:tmpl w:val="00000010"/>
    <w:name w:val="WW8Num3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7">
    <w:nsid w:val="00014CE0"/>
    <w:multiLevelType w:val="hybridMultilevel"/>
    <w:tmpl w:val="0676316A"/>
    <w:name w:val="WW8Num33"/>
    <w:lvl w:ilvl="0" w:tplc="7DBCF28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942CA5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6F1CE96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65A8BB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CFAE41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C2CED9D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5A8F79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3A27EA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BE811C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002838AF"/>
    <w:multiLevelType w:val="hybridMultilevel"/>
    <w:tmpl w:val="80A6D7C0"/>
    <w:name w:val="WW8Num35"/>
    <w:lvl w:ilvl="0" w:tplc="F7842C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EB6B30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8A71E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4FA61D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55E4DA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65A972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1ECC02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AD6EF2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DF4FCD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02C873C6"/>
    <w:multiLevelType w:val="hybridMultilevel"/>
    <w:tmpl w:val="D302A0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5856BC3"/>
    <w:multiLevelType w:val="hybridMultilevel"/>
    <w:tmpl w:val="3F1466F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8222E60"/>
    <w:multiLevelType w:val="hybridMultilevel"/>
    <w:tmpl w:val="B6521F6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0A3F4003"/>
    <w:multiLevelType w:val="hybridMultilevel"/>
    <w:tmpl w:val="0930E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F44665D"/>
    <w:multiLevelType w:val="hybridMultilevel"/>
    <w:tmpl w:val="5EDC9334"/>
    <w:lvl w:ilvl="0" w:tplc="AEA6C05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439758F"/>
    <w:multiLevelType w:val="hybridMultilevel"/>
    <w:tmpl w:val="1AB2882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154830D8"/>
    <w:multiLevelType w:val="hybridMultilevel"/>
    <w:tmpl w:val="7A80106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7682AE0"/>
    <w:multiLevelType w:val="hybridMultilevel"/>
    <w:tmpl w:val="5DDA0196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EE55E77"/>
    <w:multiLevelType w:val="hybridMultilevel"/>
    <w:tmpl w:val="90E058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202565A9"/>
    <w:multiLevelType w:val="hybridMultilevel"/>
    <w:tmpl w:val="1E0E8ACA"/>
    <w:lvl w:ilvl="0" w:tplc="DD20CC5A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9">
    <w:nsid w:val="220A0758"/>
    <w:multiLevelType w:val="hybridMultilevel"/>
    <w:tmpl w:val="E82A2D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99213D7"/>
    <w:multiLevelType w:val="hybridMultilevel"/>
    <w:tmpl w:val="19C296B2"/>
    <w:lvl w:ilvl="0" w:tplc="26E6C78E">
      <w:start w:val="1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AB64910"/>
    <w:multiLevelType w:val="hybridMultilevel"/>
    <w:tmpl w:val="6CA80300"/>
    <w:lvl w:ilvl="0" w:tplc="9934DD4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FF26B54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C1CDDC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962864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42AB17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CEF89AF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B5C16A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4A8D5F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C0866F1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2DEE479B"/>
    <w:multiLevelType w:val="hybridMultilevel"/>
    <w:tmpl w:val="77B6E976"/>
    <w:lvl w:ilvl="0" w:tplc="0405001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31EA0DD6"/>
    <w:multiLevelType w:val="hybridMultilevel"/>
    <w:tmpl w:val="F11C647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327607F7"/>
    <w:multiLevelType w:val="hybridMultilevel"/>
    <w:tmpl w:val="64E2C1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7852A34"/>
    <w:multiLevelType w:val="hybridMultilevel"/>
    <w:tmpl w:val="3ED4ADB6"/>
    <w:lvl w:ilvl="0" w:tplc="7F264B2C">
      <w:start w:val="1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AEE6D37"/>
    <w:multiLevelType w:val="hybridMultilevel"/>
    <w:tmpl w:val="7B9A2D3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08332CF"/>
    <w:multiLevelType w:val="hybridMultilevel"/>
    <w:tmpl w:val="E214D9B2"/>
    <w:lvl w:ilvl="0" w:tplc="BD061888">
      <w:start w:val="1"/>
      <w:numFmt w:val="lowerLetter"/>
      <w:lvlText w:val="%1)"/>
      <w:lvlJc w:val="left"/>
      <w:pPr>
        <w:ind w:left="360" w:hanging="360"/>
      </w:pPr>
    </w:lvl>
    <w:lvl w:ilvl="1" w:tplc="5A2233AE" w:tentative="1">
      <w:start w:val="1"/>
      <w:numFmt w:val="lowerLetter"/>
      <w:lvlText w:val="%2."/>
      <w:lvlJc w:val="left"/>
      <w:pPr>
        <w:ind w:left="1080" w:hanging="360"/>
      </w:pPr>
    </w:lvl>
    <w:lvl w:ilvl="2" w:tplc="E2183E16" w:tentative="1">
      <w:start w:val="1"/>
      <w:numFmt w:val="lowerRoman"/>
      <w:lvlText w:val="%3."/>
      <w:lvlJc w:val="right"/>
      <w:pPr>
        <w:ind w:left="1800" w:hanging="180"/>
      </w:pPr>
    </w:lvl>
    <w:lvl w:ilvl="3" w:tplc="647C6D8A" w:tentative="1">
      <w:start w:val="1"/>
      <w:numFmt w:val="decimal"/>
      <w:lvlText w:val="%4."/>
      <w:lvlJc w:val="left"/>
      <w:pPr>
        <w:ind w:left="2520" w:hanging="360"/>
      </w:pPr>
    </w:lvl>
    <w:lvl w:ilvl="4" w:tplc="B5249CDC" w:tentative="1">
      <w:start w:val="1"/>
      <w:numFmt w:val="lowerLetter"/>
      <w:lvlText w:val="%5."/>
      <w:lvlJc w:val="left"/>
      <w:pPr>
        <w:ind w:left="3240" w:hanging="360"/>
      </w:pPr>
    </w:lvl>
    <w:lvl w:ilvl="5" w:tplc="34F4F1DC" w:tentative="1">
      <w:start w:val="1"/>
      <w:numFmt w:val="lowerRoman"/>
      <w:lvlText w:val="%6."/>
      <w:lvlJc w:val="right"/>
      <w:pPr>
        <w:ind w:left="3960" w:hanging="180"/>
      </w:pPr>
    </w:lvl>
    <w:lvl w:ilvl="6" w:tplc="13840C52" w:tentative="1">
      <w:start w:val="1"/>
      <w:numFmt w:val="decimal"/>
      <w:lvlText w:val="%7."/>
      <w:lvlJc w:val="left"/>
      <w:pPr>
        <w:ind w:left="4680" w:hanging="360"/>
      </w:pPr>
    </w:lvl>
    <w:lvl w:ilvl="7" w:tplc="E5EC4DBE" w:tentative="1">
      <w:start w:val="1"/>
      <w:numFmt w:val="lowerLetter"/>
      <w:lvlText w:val="%8."/>
      <w:lvlJc w:val="left"/>
      <w:pPr>
        <w:ind w:left="5400" w:hanging="360"/>
      </w:pPr>
    </w:lvl>
    <w:lvl w:ilvl="8" w:tplc="067E514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02C7A37"/>
    <w:multiLevelType w:val="hybridMultilevel"/>
    <w:tmpl w:val="08727EBE"/>
    <w:lvl w:ilvl="0" w:tplc="DD00D8A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53BA44E5"/>
    <w:multiLevelType w:val="hybridMultilevel"/>
    <w:tmpl w:val="9D3C962A"/>
    <w:lvl w:ilvl="0" w:tplc="04050017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A4D0F33"/>
    <w:multiLevelType w:val="hybridMultilevel"/>
    <w:tmpl w:val="9C92329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34">
    <w:nsid w:val="5DB40917"/>
    <w:multiLevelType w:val="hybridMultilevel"/>
    <w:tmpl w:val="C366AE9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EE306EA"/>
    <w:multiLevelType w:val="hybridMultilevel"/>
    <w:tmpl w:val="00DE7C7E"/>
    <w:lvl w:ilvl="0" w:tplc="BE36A64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DF45F46" w:tentative="1">
      <w:start w:val="1"/>
      <w:numFmt w:val="lowerLetter"/>
      <w:lvlText w:val="%2."/>
      <w:lvlJc w:val="left"/>
      <w:pPr>
        <w:ind w:left="1080" w:hanging="360"/>
      </w:pPr>
    </w:lvl>
    <w:lvl w:ilvl="2" w:tplc="63AE66C8" w:tentative="1">
      <w:start w:val="1"/>
      <w:numFmt w:val="lowerRoman"/>
      <w:lvlText w:val="%3."/>
      <w:lvlJc w:val="right"/>
      <w:pPr>
        <w:ind w:left="1800" w:hanging="180"/>
      </w:pPr>
    </w:lvl>
    <w:lvl w:ilvl="3" w:tplc="7408C234" w:tentative="1">
      <w:start w:val="1"/>
      <w:numFmt w:val="decimal"/>
      <w:lvlText w:val="%4."/>
      <w:lvlJc w:val="left"/>
      <w:pPr>
        <w:ind w:left="2520" w:hanging="360"/>
      </w:pPr>
    </w:lvl>
    <w:lvl w:ilvl="4" w:tplc="DAD47C1E" w:tentative="1">
      <w:start w:val="1"/>
      <w:numFmt w:val="lowerLetter"/>
      <w:lvlText w:val="%5."/>
      <w:lvlJc w:val="left"/>
      <w:pPr>
        <w:ind w:left="3240" w:hanging="360"/>
      </w:pPr>
    </w:lvl>
    <w:lvl w:ilvl="5" w:tplc="11A402F0" w:tentative="1">
      <w:start w:val="1"/>
      <w:numFmt w:val="lowerRoman"/>
      <w:lvlText w:val="%6."/>
      <w:lvlJc w:val="right"/>
      <w:pPr>
        <w:ind w:left="3960" w:hanging="180"/>
      </w:pPr>
    </w:lvl>
    <w:lvl w:ilvl="6" w:tplc="EFFC3C50" w:tentative="1">
      <w:start w:val="1"/>
      <w:numFmt w:val="decimal"/>
      <w:lvlText w:val="%7."/>
      <w:lvlJc w:val="left"/>
      <w:pPr>
        <w:ind w:left="4680" w:hanging="360"/>
      </w:pPr>
    </w:lvl>
    <w:lvl w:ilvl="7" w:tplc="17928BAC" w:tentative="1">
      <w:start w:val="1"/>
      <w:numFmt w:val="lowerLetter"/>
      <w:lvlText w:val="%8."/>
      <w:lvlJc w:val="left"/>
      <w:pPr>
        <w:ind w:left="5400" w:hanging="360"/>
      </w:pPr>
    </w:lvl>
    <w:lvl w:ilvl="8" w:tplc="B75A817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5FC3013B"/>
    <w:multiLevelType w:val="hybridMultilevel"/>
    <w:tmpl w:val="AD308BB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39">
    <w:nsid w:val="681F4A19"/>
    <w:multiLevelType w:val="hybridMultilevel"/>
    <w:tmpl w:val="C7104520"/>
    <w:lvl w:ilvl="0" w:tplc="04050001">
      <w:start w:val="1"/>
      <w:numFmt w:val="lowerLetter"/>
      <w:lvlText w:val="%1)"/>
      <w:lvlJc w:val="left"/>
      <w:pPr>
        <w:ind w:left="360" w:hanging="360"/>
      </w:pPr>
    </w:lvl>
    <w:lvl w:ilvl="1" w:tplc="04050003" w:tentative="1">
      <w:start w:val="1"/>
      <w:numFmt w:val="lowerLetter"/>
      <w:lvlText w:val="%2."/>
      <w:lvlJc w:val="left"/>
      <w:pPr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68560430"/>
    <w:multiLevelType w:val="hybridMultilevel"/>
    <w:tmpl w:val="9250696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6AA757A1"/>
    <w:multiLevelType w:val="hybridMultilevel"/>
    <w:tmpl w:val="25A446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EAD39B6"/>
    <w:multiLevelType w:val="hybridMultilevel"/>
    <w:tmpl w:val="6C66233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FFB4D5A"/>
    <w:multiLevelType w:val="hybridMultilevel"/>
    <w:tmpl w:val="94249C0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70BD4D1F"/>
    <w:multiLevelType w:val="hybridMultilevel"/>
    <w:tmpl w:val="A2E81744"/>
    <w:lvl w:ilvl="0" w:tplc="119E5C70">
      <w:start w:val="1"/>
      <w:numFmt w:val="lowerLetter"/>
      <w:lvlText w:val="%1)"/>
      <w:lvlJc w:val="left"/>
      <w:pPr>
        <w:ind w:left="360" w:hanging="360"/>
      </w:pPr>
    </w:lvl>
    <w:lvl w:ilvl="1" w:tplc="D28A795E" w:tentative="1">
      <w:start w:val="1"/>
      <w:numFmt w:val="lowerLetter"/>
      <w:lvlText w:val="%2."/>
      <w:lvlJc w:val="left"/>
      <w:pPr>
        <w:ind w:left="1080" w:hanging="360"/>
      </w:pPr>
    </w:lvl>
    <w:lvl w:ilvl="2" w:tplc="9DAE8CBC" w:tentative="1">
      <w:start w:val="1"/>
      <w:numFmt w:val="lowerRoman"/>
      <w:lvlText w:val="%3."/>
      <w:lvlJc w:val="right"/>
      <w:pPr>
        <w:ind w:left="1800" w:hanging="180"/>
      </w:pPr>
    </w:lvl>
    <w:lvl w:ilvl="3" w:tplc="A1F83D78" w:tentative="1">
      <w:start w:val="1"/>
      <w:numFmt w:val="decimal"/>
      <w:lvlText w:val="%4."/>
      <w:lvlJc w:val="left"/>
      <w:pPr>
        <w:ind w:left="2520" w:hanging="360"/>
      </w:pPr>
    </w:lvl>
    <w:lvl w:ilvl="4" w:tplc="8B8CE58C" w:tentative="1">
      <w:start w:val="1"/>
      <w:numFmt w:val="lowerLetter"/>
      <w:lvlText w:val="%5."/>
      <w:lvlJc w:val="left"/>
      <w:pPr>
        <w:ind w:left="3240" w:hanging="360"/>
      </w:pPr>
    </w:lvl>
    <w:lvl w:ilvl="5" w:tplc="D5B07FCA" w:tentative="1">
      <w:start w:val="1"/>
      <w:numFmt w:val="lowerRoman"/>
      <w:lvlText w:val="%6."/>
      <w:lvlJc w:val="right"/>
      <w:pPr>
        <w:ind w:left="3960" w:hanging="180"/>
      </w:pPr>
    </w:lvl>
    <w:lvl w:ilvl="6" w:tplc="E116A246" w:tentative="1">
      <w:start w:val="1"/>
      <w:numFmt w:val="decimal"/>
      <w:lvlText w:val="%7."/>
      <w:lvlJc w:val="left"/>
      <w:pPr>
        <w:ind w:left="4680" w:hanging="360"/>
      </w:pPr>
    </w:lvl>
    <w:lvl w:ilvl="7" w:tplc="C8BA026E" w:tentative="1">
      <w:start w:val="1"/>
      <w:numFmt w:val="lowerLetter"/>
      <w:lvlText w:val="%8."/>
      <w:lvlJc w:val="left"/>
      <w:pPr>
        <w:ind w:left="5400" w:hanging="360"/>
      </w:pPr>
    </w:lvl>
    <w:lvl w:ilvl="8" w:tplc="7B5E675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6130DA4"/>
    <w:multiLevelType w:val="hybridMultilevel"/>
    <w:tmpl w:val="1D42AE9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7734193"/>
    <w:multiLevelType w:val="hybridMultilevel"/>
    <w:tmpl w:val="EE5A98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D6E2801"/>
    <w:multiLevelType w:val="hybridMultilevel"/>
    <w:tmpl w:val="F1E695AC"/>
    <w:lvl w:ilvl="0" w:tplc="04050017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EF37B4E"/>
    <w:multiLevelType w:val="hybridMultilevel"/>
    <w:tmpl w:val="364C6982"/>
    <w:lvl w:ilvl="0" w:tplc="04050001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0">
    <w:nsid w:val="7F930ABF"/>
    <w:multiLevelType w:val="hybridMultilevel"/>
    <w:tmpl w:val="07128A7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5"/>
  </w:num>
  <w:num w:numId="3">
    <w:abstractNumId w:val="1"/>
  </w:num>
  <w:num w:numId="4">
    <w:abstractNumId w:val="29"/>
  </w:num>
  <w:num w:numId="5">
    <w:abstractNumId w:val="29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1076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">
    <w:abstractNumId w:val="22"/>
  </w:num>
  <w:num w:numId="7">
    <w:abstractNumId w:val="28"/>
  </w:num>
  <w:num w:numId="8">
    <w:abstractNumId w:val="33"/>
  </w:num>
  <w:num w:numId="9">
    <w:abstractNumId w:val="38"/>
  </w:num>
  <w:num w:numId="10">
    <w:abstractNumId w:val="21"/>
  </w:num>
  <w:num w:numId="11">
    <w:abstractNumId w:val="30"/>
  </w:num>
  <w:num w:numId="12">
    <w:abstractNumId w:val="37"/>
  </w:num>
  <w:num w:numId="13">
    <w:abstractNumId w:val="39"/>
  </w:num>
  <w:num w:numId="14">
    <w:abstractNumId w:val="44"/>
  </w:num>
  <w:num w:numId="15">
    <w:abstractNumId w:val="48"/>
  </w:num>
  <w:num w:numId="16">
    <w:abstractNumId w:val="45"/>
  </w:num>
  <w:num w:numId="17">
    <w:abstractNumId w:val="23"/>
  </w:num>
  <w:num w:numId="18">
    <w:abstractNumId w:val="46"/>
  </w:num>
  <w:num w:numId="19">
    <w:abstractNumId w:val="31"/>
  </w:num>
  <w:num w:numId="20">
    <w:abstractNumId w:val="27"/>
  </w:num>
  <w:num w:numId="21">
    <w:abstractNumId w:val="42"/>
  </w:num>
  <w:num w:numId="22">
    <w:abstractNumId w:val="34"/>
  </w:num>
  <w:num w:numId="23">
    <w:abstractNumId w:val="17"/>
  </w:num>
  <w:num w:numId="24">
    <w:abstractNumId w:val="40"/>
  </w:num>
  <w:num w:numId="25">
    <w:abstractNumId w:val="14"/>
  </w:num>
  <w:num w:numId="26">
    <w:abstractNumId w:val="11"/>
  </w:num>
  <w:num w:numId="27">
    <w:abstractNumId w:val="32"/>
  </w:num>
  <w:num w:numId="28">
    <w:abstractNumId w:val="50"/>
  </w:num>
  <w:num w:numId="29">
    <w:abstractNumId w:val="36"/>
  </w:num>
  <w:num w:numId="30">
    <w:abstractNumId w:val="43"/>
  </w:num>
  <w:num w:numId="31">
    <w:abstractNumId w:val="35"/>
  </w:num>
  <w:num w:numId="32">
    <w:abstractNumId w:val="16"/>
  </w:num>
  <w:num w:numId="33">
    <w:abstractNumId w:val="26"/>
  </w:num>
  <w:num w:numId="34">
    <w:abstractNumId w:val="20"/>
  </w:num>
  <w:num w:numId="35">
    <w:abstractNumId w:val="25"/>
  </w:num>
  <w:num w:numId="36">
    <w:abstractNumId w:val="26"/>
  </w:num>
  <w:num w:numId="37">
    <w:abstractNumId w:val="13"/>
  </w:num>
  <w:num w:numId="38">
    <w:abstractNumId w:val="13"/>
  </w:num>
  <w:num w:numId="39">
    <w:abstractNumId w:val="12"/>
  </w:num>
  <w:num w:numId="40">
    <w:abstractNumId w:val="24"/>
  </w:num>
  <w:num w:numId="41">
    <w:abstractNumId w:val="18"/>
  </w:num>
  <w:num w:numId="42">
    <w:abstractNumId w:val="10"/>
  </w:num>
  <w:num w:numId="43">
    <w:abstractNumId w:val="15"/>
  </w:num>
  <w:num w:numId="44">
    <w:abstractNumId w:val="29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1076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5">
    <w:abstractNumId w:val="9"/>
  </w:num>
  <w:num w:numId="46">
    <w:abstractNumId w:val="41"/>
  </w:num>
  <w:num w:numId="47">
    <w:abstractNumId w:val="19"/>
  </w:num>
  <w:num w:numId="48">
    <w:abstractNumId w:val="47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296"/>
    <w:rsid w:val="00000813"/>
    <w:rsid w:val="0000263F"/>
    <w:rsid w:val="00004CD7"/>
    <w:rsid w:val="000053DD"/>
    <w:rsid w:val="00006115"/>
    <w:rsid w:val="00010A24"/>
    <w:rsid w:val="00010BE9"/>
    <w:rsid w:val="000110F6"/>
    <w:rsid w:val="00011A10"/>
    <w:rsid w:val="00011D3A"/>
    <w:rsid w:val="000151CB"/>
    <w:rsid w:val="000151F6"/>
    <w:rsid w:val="00015688"/>
    <w:rsid w:val="00016134"/>
    <w:rsid w:val="00021709"/>
    <w:rsid w:val="00023571"/>
    <w:rsid w:val="00023747"/>
    <w:rsid w:val="00025546"/>
    <w:rsid w:val="00031A7D"/>
    <w:rsid w:val="00033484"/>
    <w:rsid w:val="00034E77"/>
    <w:rsid w:val="00036A1C"/>
    <w:rsid w:val="00037350"/>
    <w:rsid w:val="00045090"/>
    <w:rsid w:val="00047336"/>
    <w:rsid w:val="00050E16"/>
    <w:rsid w:val="00051A47"/>
    <w:rsid w:val="00053C2E"/>
    <w:rsid w:val="00055A28"/>
    <w:rsid w:val="00056180"/>
    <w:rsid w:val="0005731A"/>
    <w:rsid w:val="000613E0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4B46"/>
    <w:rsid w:val="00074DAD"/>
    <w:rsid w:val="00075AC6"/>
    <w:rsid w:val="00077160"/>
    <w:rsid w:val="00080826"/>
    <w:rsid w:val="0008103C"/>
    <w:rsid w:val="00082B7D"/>
    <w:rsid w:val="0008324A"/>
    <w:rsid w:val="00083418"/>
    <w:rsid w:val="00083615"/>
    <w:rsid w:val="00083C27"/>
    <w:rsid w:val="0008401D"/>
    <w:rsid w:val="00085120"/>
    <w:rsid w:val="00087759"/>
    <w:rsid w:val="00090378"/>
    <w:rsid w:val="00090E0F"/>
    <w:rsid w:val="000A13B4"/>
    <w:rsid w:val="000A6A80"/>
    <w:rsid w:val="000B19DE"/>
    <w:rsid w:val="000B28DF"/>
    <w:rsid w:val="000B68C2"/>
    <w:rsid w:val="000C06AE"/>
    <w:rsid w:val="000C1F50"/>
    <w:rsid w:val="000C255D"/>
    <w:rsid w:val="000C37B4"/>
    <w:rsid w:val="000C40FD"/>
    <w:rsid w:val="000C5D7E"/>
    <w:rsid w:val="000C7C1D"/>
    <w:rsid w:val="000D030E"/>
    <w:rsid w:val="000D0ABC"/>
    <w:rsid w:val="000D22F6"/>
    <w:rsid w:val="000D25F4"/>
    <w:rsid w:val="000D2AC9"/>
    <w:rsid w:val="000E28BA"/>
    <w:rsid w:val="000E3944"/>
    <w:rsid w:val="000E66F5"/>
    <w:rsid w:val="000E727A"/>
    <w:rsid w:val="000E7B4E"/>
    <w:rsid w:val="000E7E15"/>
    <w:rsid w:val="000E7ED4"/>
    <w:rsid w:val="000F0D68"/>
    <w:rsid w:val="000F0EEA"/>
    <w:rsid w:val="000F132A"/>
    <w:rsid w:val="000F37CF"/>
    <w:rsid w:val="000F5B4E"/>
    <w:rsid w:val="000F69BE"/>
    <w:rsid w:val="000F71A3"/>
    <w:rsid w:val="00101C27"/>
    <w:rsid w:val="00102D61"/>
    <w:rsid w:val="001033E3"/>
    <w:rsid w:val="001075B7"/>
    <w:rsid w:val="001101DB"/>
    <w:rsid w:val="0011254F"/>
    <w:rsid w:val="00114088"/>
    <w:rsid w:val="00115A94"/>
    <w:rsid w:val="001161ED"/>
    <w:rsid w:val="00121451"/>
    <w:rsid w:val="00130E3D"/>
    <w:rsid w:val="00130E93"/>
    <w:rsid w:val="00131B72"/>
    <w:rsid w:val="001351E2"/>
    <w:rsid w:val="00135411"/>
    <w:rsid w:val="0013554A"/>
    <w:rsid w:val="00135A2D"/>
    <w:rsid w:val="00137203"/>
    <w:rsid w:val="00137832"/>
    <w:rsid w:val="00137A35"/>
    <w:rsid w:val="001406FD"/>
    <w:rsid w:val="00141F81"/>
    <w:rsid w:val="00143450"/>
    <w:rsid w:val="00143AF8"/>
    <w:rsid w:val="00146729"/>
    <w:rsid w:val="001505D5"/>
    <w:rsid w:val="00152A0D"/>
    <w:rsid w:val="00153EB4"/>
    <w:rsid w:val="0015516C"/>
    <w:rsid w:val="00155609"/>
    <w:rsid w:val="00155FB9"/>
    <w:rsid w:val="001562A4"/>
    <w:rsid w:val="00157060"/>
    <w:rsid w:val="001609A3"/>
    <w:rsid w:val="001644C8"/>
    <w:rsid w:val="00164608"/>
    <w:rsid w:val="0016587E"/>
    <w:rsid w:val="00167A83"/>
    <w:rsid w:val="001712DB"/>
    <w:rsid w:val="00172D71"/>
    <w:rsid w:val="00174442"/>
    <w:rsid w:val="00174520"/>
    <w:rsid w:val="00180955"/>
    <w:rsid w:val="001809C0"/>
    <w:rsid w:val="00181DA8"/>
    <w:rsid w:val="00187A5E"/>
    <w:rsid w:val="00190EB4"/>
    <w:rsid w:val="00191CA6"/>
    <w:rsid w:val="001936F3"/>
    <w:rsid w:val="001973ED"/>
    <w:rsid w:val="00197D5B"/>
    <w:rsid w:val="001A1E2D"/>
    <w:rsid w:val="001A35F3"/>
    <w:rsid w:val="001A3B97"/>
    <w:rsid w:val="001A442D"/>
    <w:rsid w:val="001A5C2D"/>
    <w:rsid w:val="001A78A9"/>
    <w:rsid w:val="001B068A"/>
    <w:rsid w:val="001B1541"/>
    <w:rsid w:val="001B1D66"/>
    <w:rsid w:val="001B1F0B"/>
    <w:rsid w:val="001B3136"/>
    <w:rsid w:val="001B504B"/>
    <w:rsid w:val="001B5A29"/>
    <w:rsid w:val="001B6A2C"/>
    <w:rsid w:val="001B76B3"/>
    <w:rsid w:val="001C022E"/>
    <w:rsid w:val="001C04B6"/>
    <w:rsid w:val="001C08F2"/>
    <w:rsid w:val="001C0DBD"/>
    <w:rsid w:val="001C321D"/>
    <w:rsid w:val="001C668C"/>
    <w:rsid w:val="001C74FA"/>
    <w:rsid w:val="001D1016"/>
    <w:rsid w:val="001D4FFA"/>
    <w:rsid w:val="001D5EBA"/>
    <w:rsid w:val="001D66AA"/>
    <w:rsid w:val="001D722F"/>
    <w:rsid w:val="001E015C"/>
    <w:rsid w:val="001E06AD"/>
    <w:rsid w:val="001E35BE"/>
    <w:rsid w:val="001E370A"/>
    <w:rsid w:val="001E5D5B"/>
    <w:rsid w:val="001E6235"/>
    <w:rsid w:val="001F0366"/>
    <w:rsid w:val="001F0A7A"/>
    <w:rsid w:val="001F1E9E"/>
    <w:rsid w:val="001F44CC"/>
    <w:rsid w:val="001F5A69"/>
    <w:rsid w:val="002005B6"/>
    <w:rsid w:val="002005F4"/>
    <w:rsid w:val="00200695"/>
    <w:rsid w:val="0020092B"/>
    <w:rsid w:val="0020213F"/>
    <w:rsid w:val="00204BDF"/>
    <w:rsid w:val="00205CDA"/>
    <w:rsid w:val="00207A35"/>
    <w:rsid w:val="00207BD9"/>
    <w:rsid w:val="002102C6"/>
    <w:rsid w:val="002140B2"/>
    <w:rsid w:val="00214717"/>
    <w:rsid w:val="00220DC6"/>
    <w:rsid w:val="00223759"/>
    <w:rsid w:val="002242E5"/>
    <w:rsid w:val="00224799"/>
    <w:rsid w:val="0022551A"/>
    <w:rsid w:val="002309FA"/>
    <w:rsid w:val="00231F27"/>
    <w:rsid w:val="002377FA"/>
    <w:rsid w:val="00242162"/>
    <w:rsid w:val="00243E14"/>
    <w:rsid w:val="0025005F"/>
    <w:rsid w:val="002510CA"/>
    <w:rsid w:val="0025172D"/>
    <w:rsid w:val="00252EA9"/>
    <w:rsid w:val="0026192A"/>
    <w:rsid w:val="0026389A"/>
    <w:rsid w:val="00264229"/>
    <w:rsid w:val="00265B09"/>
    <w:rsid w:val="002669A9"/>
    <w:rsid w:val="00271284"/>
    <w:rsid w:val="00271E31"/>
    <w:rsid w:val="0027397B"/>
    <w:rsid w:val="002742C7"/>
    <w:rsid w:val="00274AE0"/>
    <w:rsid w:val="002754BB"/>
    <w:rsid w:val="00275556"/>
    <w:rsid w:val="00275ADC"/>
    <w:rsid w:val="0027618B"/>
    <w:rsid w:val="002817B0"/>
    <w:rsid w:val="00281B9B"/>
    <w:rsid w:val="00281C62"/>
    <w:rsid w:val="00282EC9"/>
    <w:rsid w:val="00285370"/>
    <w:rsid w:val="0028550D"/>
    <w:rsid w:val="00287DAE"/>
    <w:rsid w:val="00290416"/>
    <w:rsid w:val="00291296"/>
    <w:rsid w:val="0029181A"/>
    <w:rsid w:val="00292912"/>
    <w:rsid w:val="002960AF"/>
    <w:rsid w:val="002965C9"/>
    <w:rsid w:val="002A04A9"/>
    <w:rsid w:val="002A0E4D"/>
    <w:rsid w:val="002A2B50"/>
    <w:rsid w:val="002A4581"/>
    <w:rsid w:val="002A4F26"/>
    <w:rsid w:val="002A5494"/>
    <w:rsid w:val="002A6A0B"/>
    <w:rsid w:val="002B02FE"/>
    <w:rsid w:val="002B033D"/>
    <w:rsid w:val="002B11BB"/>
    <w:rsid w:val="002B2089"/>
    <w:rsid w:val="002B7C30"/>
    <w:rsid w:val="002C2C4D"/>
    <w:rsid w:val="002C4274"/>
    <w:rsid w:val="002C592A"/>
    <w:rsid w:val="002C5939"/>
    <w:rsid w:val="002C7719"/>
    <w:rsid w:val="002D0A3E"/>
    <w:rsid w:val="002D4763"/>
    <w:rsid w:val="002D4986"/>
    <w:rsid w:val="002D6C0D"/>
    <w:rsid w:val="002D7F65"/>
    <w:rsid w:val="002E0DE5"/>
    <w:rsid w:val="002E45BE"/>
    <w:rsid w:val="002E45CE"/>
    <w:rsid w:val="002E4AF4"/>
    <w:rsid w:val="002E5271"/>
    <w:rsid w:val="002E5913"/>
    <w:rsid w:val="002E6608"/>
    <w:rsid w:val="002F2A84"/>
    <w:rsid w:val="002F5D22"/>
    <w:rsid w:val="002F6601"/>
    <w:rsid w:val="002F6EBB"/>
    <w:rsid w:val="002F7EFA"/>
    <w:rsid w:val="003033D6"/>
    <w:rsid w:val="00303EF5"/>
    <w:rsid w:val="00303F18"/>
    <w:rsid w:val="00303F44"/>
    <w:rsid w:val="0030422B"/>
    <w:rsid w:val="00310272"/>
    <w:rsid w:val="003150E8"/>
    <w:rsid w:val="0031624A"/>
    <w:rsid w:val="0031726A"/>
    <w:rsid w:val="003174EF"/>
    <w:rsid w:val="003204B8"/>
    <w:rsid w:val="00321B3D"/>
    <w:rsid w:val="003226A0"/>
    <w:rsid w:val="0032347C"/>
    <w:rsid w:val="003245FB"/>
    <w:rsid w:val="003275A0"/>
    <w:rsid w:val="0033011F"/>
    <w:rsid w:val="0033095B"/>
    <w:rsid w:val="00331B6F"/>
    <w:rsid w:val="00332A2D"/>
    <w:rsid w:val="00332A83"/>
    <w:rsid w:val="00333171"/>
    <w:rsid w:val="0033355C"/>
    <w:rsid w:val="00333B9C"/>
    <w:rsid w:val="00336E8A"/>
    <w:rsid w:val="00336FF0"/>
    <w:rsid w:val="003430CC"/>
    <w:rsid w:val="00346CED"/>
    <w:rsid w:val="0035103F"/>
    <w:rsid w:val="00351F63"/>
    <w:rsid w:val="00351F6E"/>
    <w:rsid w:val="00353CC6"/>
    <w:rsid w:val="00355B4F"/>
    <w:rsid w:val="00356257"/>
    <w:rsid w:val="00360FAA"/>
    <w:rsid w:val="003617F4"/>
    <w:rsid w:val="00363C69"/>
    <w:rsid w:val="00363E4A"/>
    <w:rsid w:val="00364B58"/>
    <w:rsid w:val="00366017"/>
    <w:rsid w:val="003674A2"/>
    <w:rsid w:val="0036756B"/>
    <w:rsid w:val="00372EEC"/>
    <w:rsid w:val="00376B43"/>
    <w:rsid w:val="00380698"/>
    <w:rsid w:val="003820E2"/>
    <w:rsid w:val="0038550C"/>
    <w:rsid w:val="0038617E"/>
    <w:rsid w:val="00387583"/>
    <w:rsid w:val="003928F0"/>
    <w:rsid w:val="00394384"/>
    <w:rsid w:val="00395BE6"/>
    <w:rsid w:val="003A1DA7"/>
    <w:rsid w:val="003A29CE"/>
    <w:rsid w:val="003A2EDA"/>
    <w:rsid w:val="003A46BE"/>
    <w:rsid w:val="003A6035"/>
    <w:rsid w:val="003A687F"/>
    <w:rsid w:val="003B1939"/>
    <w:rsid w:val="003B2640"/>
    <w:rsid w:val="003B341A"/>
    <w:rsid w:val="003B3956"/>
    <w:rsid w:val="003C2115"/>
    <w:rsid w:val="003C6CA6"/>
    <w:rsid w:val="003C71BE"/>
    <w:rsid w:val="003C72E3"/>
    <w:rsid w:val="003C76E7"/>
    <w:rsid w:val="003D0F9E"/>
    <w:rsid w:val="003D33AA"/>
    <w:rsid w:val="003D386B"/>
    <w:rsid w:val="003D53DB"/>
    <w:rsid w:val="003E003E"/>
    <w:rsid w:val="003E054C"/>
    <w:rsid w:val="003E0790"/>
    <w:rsid w:val="003E1097"/>
    <w:rsid w:val="003E3BA0"/>
    <w:rsid w:val="003F5B26"/>
    <w:rsid w:val="003F602C"/>
    <w:rsid w:val="004009CA"/>
    <w:rsid w:val="00400E73"/>
    <w:rsid w:val="00401737"/>
    <w:rsid w:val="004043BF"/>
    <w:rsid w:val="00407FE6"/>
    <w:rsid w:val="00414D70"/>
    <w:rsid w:val="004150B6"/>
    <w:rsid w:val="00416A8F"/>
    <w:rsid w:val="00417911"/>
    <w:rsid w:val="00417954"/>
    <w:rsid w:val="00424500"/>
    <w:rsid w:val="00427A9B"/>
    <w:rsid w:val="004318C3"/>
    <w:rsid w:val="00431C7C"/>
    <w:rsid w:val="004351CB"/>
    <w:rsid w:val="00436A0E"/>
    <w:rsid w:val="00443B4C"/>
    <w:rsid w:val="004447B5"/>
    <w:rsid w:val="00444892"/>
    <w:rsid w:val="004453AD"/>
    <w:rsid w:val="00446115"/>
    <w:rsid w:val="00452917"/>
    <w:rsid w:val="00453763"/>
    <w:rsid w:val="0045654F"/>
    <w:rsid w:val="0046297E"/>
    <w:rsid w:val="004635F8"/>
    <w:rsid w:val="00465B7B"/>
    <w:rsid w:val="00465C6D"/>
    <w:rsid w:val="0046665F"/>
    <w:rsid w:val="004669C4"/>
    <w:rsid w:val="00466E83"/>
    <w:rsid w:val="00470A37"/>
    <w:rsid w:val="00470AA4"/>
    <w:rsid w:val="00471976"/>
    <w:rsid w:val="00472E2E"/>
    <w:rsid w:val="00474202"/>
    <w:rsid w:val="00477FC0"/>
    <w:rsid w:val="0048538A"/>
    <w:rsid w:val="00487965"/>
    <w:rsid w:val="004904A2"/>
    <w:rsid w:val="00493E7C"/>
    <w:rsid w:val="0049470B"/>
    <w:rsid w:val="004947C6"/>
    <w:rsid w:val="00495173"/>
    <w:rsid w:val="00495A84"/>
    <w:rsid w:val="00497A20"/>
    <w:rsid w:val="004A0176"/>
    <w:rsid w:val="004A0801"/>
    <w:rsid w:val="004A0D73"/>
    <w:rsid w:val="004A16D3"/>
    <w:rsid w:val="004A2C94"/>
    <w:rsid w:val="004A2EE8"/>
    <w:rsid w:val="004A7DAE"/>
    <w:rsid w:val="004B0513"/>
    <w:rsid w:val="004B1FF3"/>
    <w:rsid w:val="004B7F4D"/>
    <w:rsid w:val="004C0F9E"/>
    <w:rsid w:val="004C1107"/>
    <w:rsid w:val="004C2467"/>
    <w:rsid w:val="004C5A0E"/>
    <w:rsid w:val="004D38B9"/>
    <w:rsid w:val="004D3E1D"/>
    <w:rsid w:val="004D5709"/>
    <w:rsid w:val="004D690B"/>
    <w:rsid w:val="004E3A14"/>
    <w:rsid w:val="004E64CE"/>
    <w:rsid w:val="004E7B26"/>
    <w:rsid w:val="004F0953"/>
    <w:rsid w:val="004F0A00"/>
    <w:rsid w:val="004F12F9"/>
    <w:rsid w:val="004F1C56"/>
    <w:rsid w:val="004F433D"/>
    <w:rsid w:val="004F5122"/>
    <w:rsid w:val="004F51E7"/>
    <w:rsid w:val="004F5E29"/>
    <w:rsid w:val="004F6ADA"/>
    <w:rsid w:val="00501C3C"/>
    <w:rsid w:val="005033B8"/>
    <w:rsid w:val="0050346E"/>
    <w:rsid w:val="00503C93"/>
    <w:rsid w:val="00504242"/>
    <w:rsid w:val="00505787"/>
    <w:rsid w:val="005067A9"/>
    <w:rsid w:val="00507149"/>
    <w:rsid w:val="005073AA"/>
    <w:rsid w:val="00512AB0"/>
    <w:rsid w:val="005153E5"/>
    <w:rsid w:val="0052052B"/>
    <w:rsid w:val="00521321"/>
    <w:rsid w:val="005228D9"/>
    <w:rsid w:val="0052411E"/>
    <w:rsid w:val="0052770D"/>
    <w:rsid w:val="0053170E"/>
    <w:rsid w:val="00532589"/>
    <w:rsid w:val="005364D5"/>
    <w:rsid w:val="00537BBF"/>
    <w:rsid w:val="00537EA5"/>
    <w:rsid w:val="005412DA"/>
    <w:rsid w:val="00541507"/>
    <w:rsid w:val="00541DF5"/>
    <w:rsid w:val="0054316E"/>
    <w:rsid w:val="00543611"/>
    <w:rsid w:val="005462BB"/>
    <w:rsid w:val="00547C40"/>
    <w:rsid w:val="005519E3"/>
    <w:rsid w:val="00553D84"/>
    <w:rsid w:val="005557C1"/>
    <w:rsid w:val="00556E72"/>
    <w:rsid w:val="0055787B"/>
    <w:rsid w:val="00557A53"/>
    <w:rsid w:val="00557CE0"/>
    <w:rsid w:val="00562150"/>
    <w:rsid w:val="00562790"/>
    <w:rsid w:val="00563B71"/>
    <w:rsid w:val="00565BB5"/>
    <w:rsid w:val="00565D2A"/>
    <w:rsid w:val="005678CC"/>
    <w:rsid w:val="00567BF3"/>
    <w:rsid w:val="00570913"/>
    <w:rsid w:val="005732FD"/>
    <w:rsid w:val="00575495"/>
    <w:rsid w:val="00575C97"/>
    <w:rsid w:val="00577DDC"/>
    <w:rsid w:val="00582C63"/>
    <w:rsid w:val="0058364E"/>
    <w:rsid w:val="00584AC1"/>
    <w:rsid w:val="0058504F"/>
    <w:rsid w:val="00587DED"/>
    <w:rsid w:val="00591126"/>
    <w:rsid w:val="0059250C"/>
    <w:rsid w:val="005945BC"/>
    <w:rsid w:val="00596B14"/>
    <w:rsid w:val="00596FD0"/>
    <w:rsid w:val="00597126"/>
    <w:rsid w:val="005A0A3D"/>
    <w:rsid w:val="005A188C"/>
    <w:rsid w:val="005A261D"/>
    <w:rsid w:val="005A3487"/>
    <w:rsid w:val="005A34C9"/>
    <w:rsid w:val="005A37D9"/>
    <w:rsid w:val="005A6DA6"/>
    <w:rsid w:val="005A7D47"/>
    <w:rsid w:val="005B0BC1"/>
    <w:rsid w:val="005B1D37"/>
    <w:rsid w:val="005B1E8A"/>
    <w:rsid w:val="005B2964"/>
    <w:rsid w:val="005B4614"/>
    <w:rsid w:val="005B4862"/>
    <w:rsid w:val="005B61C5"/>
    <w:rsid w:val="005B655B"/>
    <w:rsid w:val="005B6670"/>
    <w:rsid w:val="005B6D6D"/>
    <w:rsid w:val="005C0756"/>
    <w:rsid w:val="005C0AFF"/>
    <w:rsid w:val="005C0F97"/>
    <w:rsid w:val="005C150B"/>
    <w:rsid w:val="005C3B2E"/>
    <w:rsid w:val="005C44C3"/>
    <w:rsid w:val="005C4DA9"/>
    <w:rsid w:val="005C7642"/>
    <w:rsid w:val="005D201F"/>
    <w:rsid w:val="005D2456"/>
    <w:rsid w:val="005D425F"/>
    <w:rsid w:val="005D721B"/>
    <w:rsid w:val="005E0226"/>
    <w:rsid w:val="005E6663"/>
    <w:rsid w:val="005E6EE9"/>
    <w:rsid w:val="005F1855"/>
    <w:rsid w:val="005F1FC2"/>
    <w:rsid w:val="005F33C3"/>
    <w:rsid w:val="005F4B01"/>
    <w:rsid w:val="005F62F5"/>
    <w:rsid w:val="005F6597"/>
    <w:rsid w:val="005F7698"/>
    <w:rsid w:val="0060063C"/>
    <w:rsid w:val="00600A00"/>
    <w:rsid w:val="00601246"/>
    <w:rsid w:val="00602822"/>
    <w:rsid w:val="006051BA"/>
    <w:rsid w:val="00607A8F"/>
    <w:rsid w:val="006129D9"/>
    <w:rsid w:val="0061391E"/>
    <w:rsid w:val="0061676B"/>
    <w:rsid w:val="00632E5F"/>
    <w:rsid w:val="006352B2"/>
    <w:rsid w:val="00640CC1"/>
    <w:rsid w:val="00644BD0"/>
    <w:rsid w:val="00645499"/>
    <w:rsid w:val="0064550C"/>
    <w:rsid w:val="00645530"/>
    <w:rsid w:val="0064621B"/>
    <w:rsid w:val="00651375"/>
    <w:rsid w:val="006529BD"/>
    <w:rsid w:val="00652E0A"/>
    <w:rsid w:val="006548D3"/>
    <w:rsid w:val="00654C11"/>
    <w:rsid w:val="00655D9E"/>
    <w:rsid w:val="00655ED7"/>
    <w:rsid w:val="00661769"/>
    <w:rsid w:val="00662613"/>
    <w:rsid w:val="00663056"/>
    <w:rsid w:val="0066753E"/>
    <w:rsid w:val="00667B10"/>
    <w:rsid w:val="00667C88"/>
    <w:rsid w:val="00675F28"/>
    <w:rsid w:val="0068036C"/>
    <w:rsid w:val="0068087E"/>
    <w:rsid w:val="006818D6"/>
    <w:rsid w:val="006838AC"/>
    <w:rsid w:val="00684FD1"/>
    <w:rsid w:val="0068597E"/>
    <w:rsid w:val="00687F0A"/>
    <w:rsid w:val="0069211F"/>
    <w:rsid w:val="00693FDE"/>
    <w:rsid w:val="006959E0"/>
    <w:rsid w:val="0069609E"/>
    <w:rsid w:val="00696B19"/>
    <w:rsid w:val="00696CA9"/>
    <w:rsid w:val="00697EA3"/>
    <w:rsid w:val="006A0961"/>
    <w:rsid w:val="006A0C67"/>
    <w:rsid w:val="006A1C05"/>
    <w:rsid w:val="006A4F3C"/>
    <w:rsid w:val="006A5191"/>
    <w:rsid w:val="006A7B26"/>
    <w:rsid w:val="006B0A00"/>
    <w:rsid w:val="006B0E95"/>
    <w:rsid w:val="006B3285"/>
    <w:rsid w:val="006B701E"/>
    <w:rsid w:val="006C6604"/>
    <w:rsid w:val="006C6799"/>
    <w:rsid w:val="006D0B66"/>
    <w:rsid w:val="006D1886"/>
    <w:rsid w:val="006D4DC0"/>
    <w:rsid w:val="006D6207"/>
    <w:rsid w:val="006E1AC3"/>
    <w:rsid w:val="006E3D5B"/>
    <w:rsid w:val="006E6466"/>
    <w:rsid w:val="006E7974"/>
    <w:rsid w:val="006F4233"/>
    <w:rsid w:val="007015BB"/>
    <w:rsid w:val="007025D9"/>
    <w:rsid w:val="00705576"/>
    <w:rsid w:val="0070672D"/>
    <w:rsid w:val="00706DDD"/>
    <w:rsid w:val="00712C53"/>
    <w:rsid w:val="007142CC"/>
    <w:rsid w:val="00714E23"/>
    <w:rsid w:val="00715D55"/>
    <w:rsid w:val="00716EB8"/>
    <w:rsid w:val="0071761B"/>
    <w:rsid w:val="00720E98"/>
    <w:rsid w:val="007247A6"/>
    <w:rsid w:val="00724A46"/>
    <w:rsid w:val="00726D44"/>
    <w:rsid w:val="007276F0"/>
    <w:rsid w:val="007278EE"/>
    <w:rsid w:val="007301BF"/>
    <w:rsid w:val="00731D17"/>
    <w:rsid w:val="007342E5"/>
    <w:rsid w:val="007348CC"/>
    <w:rsid w:val="007360FD"/>
    <w:rsid w:val="00736527"/>
    <w:rsid w:val="00736D31"/>
    <w:rsid w:val="00737EC8"/>
    <w:rsid w:val="007408D6"/>
    <w:rsid w:val="007419A2"/>
    <w:rsid w:val="00742047"/>
    <w:rsid w:val="00742183"/>
    <w:rsid w:val="007426C5"/>
    <w:rsid w:val="00745061"/>
    <w:rsid w:val="00745B24"/>
    <w:rsid w:val="00753748"/>
    <w:rsid w:val="007548D8"/>
    <w:rsid w:val="00757DB3"/>
    <w:rsid w:val="00763CDA"/>
    <w:rsid w:val="00764C4E"/>
    <w:rsid w:val="0076688C"/>
    <w:rsid w:val="007671CC"/>
    <w:rsid w:val="007675A0"/>
    <w:rsid w:val="00767AC8"/>
    <w:rsid w:val="0077147F"/>
    <w:rsid w:val="00772535"/>
    <w:rsid w:val="0077262D"/>
    <w:rsid w:val="00777F39"/>
    <w:rsid w:val="00780990"/>
    <w:rsid w:val="0078167A"/>
    <w:rsid w:val="0078375E"/>
    <w:rsid w:val="00786575"/>
    <w:rsid w:val="007877B3"/>
    <w:rsid w:val="00790814"/>
    <w:rsid w:val="007912A7"/>
    <w:rsid w:val="00792375"/>
    <w:rsid w:val="00792FB4"/>
    <w:rsid w:val="007942D7"/>
    <w:rsid w:val="007947D2"/>
    <w:rsid w:val="00794DA6"/>
    <w:rsid w:val="00795791"/>
    <w:rsid w:val="00795AC3"/>
    <w:rsid w:val="0079668B"/>
    <w:rsid w:val="0079673E"/>
    <w:rsid w:val="00797F43"/>
    <w:rsid w:val="00797F75"/>
    <w:rsid w:val="007A1D43"/>
    <w:rsid w:val="007A20BC"/>
    <w:rsid w:val="007A59DF"/>
    <w:rsid w:val="007A6120"/>
    <w:rsid w:val="007A799C"/>
    <w:rsid w:val="007B0D57"/>
    <w:rsid w:val="007B188A"/>
    <w:rsid w:val="007B4063"/>
    <w:rsid w:val="007B79A8"/>
    <w:rsid w:val="007C03D8"/>
    <w:rsid w:val="007C0B01"/>
    <w:rsid w:val="007C2BBE"/>
    <w:rsid w:val="007C4161"/>
    <w:rsid w:val="007C4888"/>
    <w:rsid w:val="007C4F04"/>
    <w:rsid w:val="007C6801"/>
    <w:rsid w:val="007D0046"/>
    <w:rsid w:val="007D0C22"/>
    <w:rsid w:val="007D1DA6"/>
    <w:rsid w:val="007D20B5"/>
    <w:rsid w:val="007D2390"/>
    <w:rsid w:val="007D338D"/>
    <w:rsid w:val="007D6B4D"/>
    <w:rsid w:val="007D6DCA"/>
    <w:rsid w:val="007E5357"/>
    <w:rsid w:val="007E6CEF"/>
    <w:rsid w:val="007F017A"/>
    <w:rsid w:val="007F0936"/>
    <w:rsid w:val="007F2E70"/>
    <w:rsid w:val="007F3F4B"/>
    <w:rsid w:val="007F6902"/>
    <w:rsid w:val="00800F69"/>
    <w:rsid w:val="00801FA8"/>
    <w:rsid w:val="008046FB"/>
    <w:rsid w:val="00805626"/>
    <w:rsid w:val="00806127"/>
    <w:rsid w:val="0080717E"/>
    <w:rsid w:val="0081342D"/>
    <w:rsid w:val="008138BE"/>
    <w:rsid w:val="00814035"/>
    <w:rsid w:val="00814A77"/>
    <w:rsid w:val="0081501F"/>
    <w:rsid w:val="008152BC"/>
    <w:rsid w:val="008205BC"/>
    <w:rsid w:val="008212E7"/>
    <w:rsid w:val="00821583"/>
    <w:rsid w:val="00821D5D"/>
    <w:rsid w:val="00822544"/>
    <w:rsid w:val="00824654"/>
    <w:rsid w:val="00824F20"/>
    <w:rsid w:val="00825288"/>
    <w:rsid w:val="00826D45"/>
    <w:rsid w:val="00834ACA"/>
    <w:rsid w:val="008369AD"/>
    <w:rsid w:val="00836B4A"/>
    <w:rsid w:val="00837584"/>
    <w:rsid w:val="00842695"/>
    <w:rsid w:val="00842AAD"/>
    <w:rsid w:val="00844DCE"/>
    <w:rsid w:val="008504F0"/>
    <w:rsid w:val="008514CA"/>
    <w:rsid w:val="00852CFC"/>
    <w:rsid w:val="00853A5E"/>
    <w:rsid w:val="00857067"/>
    <w:rsid w:val="0086543E"/>
    <w:rsid w:val="00866B89"/>
    <w:rsid w:val="00871F99"/>
    <w:rsid w:val="008728B2"/>
    <w:rsid w:val="00872E5E"/>
    <w:rsid w:val="00873CB1"/>
    <w:rsid w:val="0087451A"/>
    <w:rsid w:val="00874F37"/>
    <w:rsid w:val="00876BB0"/>
    <w:rsid w:val="0088093A"/>
    <w:rsid w:val="00882401"/>
    <w:rsid w:val="00883783"/>
    <w:rsid w:val="008847FA"/>
    <w:rsid w:val="00885152"/>
    <w:rsid w:val="00886231"/>
    <w:rsid w:val="00886C86"/>
    <w:rsid w:val="00887B5D"/>
    <w:rsid w:val="00892BDD"/>
    <w:rsid w:val="00893447"/>
    <w:rsid w:val="00896422"/>
    <w:rsid w:val="008970A4"/>
    <w:rsid w:val="00897F36"/>
    <w:rsid w:val="008A1C4B"/>
    <w:rsid w:val="008A71BE"/>
    <w:rsid w:val="008A79A2"/>
    <w:rsid w:val="008B1987"/>
    <w:rsid w:val="008B2F56"/>
    <w:rsid w:val="008B6058"/>
    <w:rsid w:val="008C04A9"/>
    <w:rsid w:val="008C3E02"/>
    <w:rsid w:val="008C3E12"/>
    <w:rsid w:val="008C5165"/>
    <w:rsid w:val="008D0DFE"/>
    <w:rsid w:val="008D379F"/>
    <w:rsid w:val="008D37E7"/>
    <w:rsid w:val="008D4EE5"/>
    <w:rsid w:val="008D5AA8"/>
    <w:rsid w:val="008D5C28"/>
    <w:rsid w:val="008D7050"/>
    <w:rsid w:val="008E041F"/>
    <w:rsid w:val="008E0F97"/>
    <w:rsid w:val="008E1B72"/>
    <w:rsid w:val="008E23CE"/>
    <w:rsid w:val="008E5FEB"/>
    <w:rsid w:val="008F078F"/>
    <w:rsid w:val="008F3C8B"/>
    <w:rsid w:val="008F4824"/>
    <w:rsid w:val="008F51A7"/>
    <w:rsid w:val="009000B2"/>
    <w:rsid w:val="00900841"/>
    <w:rsid w:val="0090640A"/>
    <w:rsid w:val="00906F65"/>
    <w:rsid w:val="009117E3"/>
    <w:rsid w:val="009138A3"/>
    <w:rsid w:val="009155DF"/>
    <w:rsid w:val="009219AE"/>
    <w:rsid w:val="00922C8A"/>
    <w:rsid w:val="00923708"/>
    <w:rsid w:val="00930BF2"/>
    <w:rsid w:val="0093174D"/>
    <w:rsid w:val="009323BE"/>
    <w:rsid w:val="009337EA"/>
    <w:rsid w:val="00934969"/>
    <w:rsid w:val="00936116"/>
    <w:rsid w:val="00936E74"/>
    <w:rsid w:val="00937067"/>
    <w:rsid w:val="0093746B"/>
    <w:rsid w:val="00942FD0"/>
    <w:rsid w:val="0094305D"/>
    <w:rsid w:val="0094447F"/>
    <w:rsid w:val="00944972"/>
    <w:rsid w:val="00944EF2"/>
    <w:rsid w:val="00946EF6"/>
    <w:rsid w:val="009472D5"/>
    <w:rsid w:val="0095026C"/>
    <w:rsid w:val="009531AF"/>
    <w:rsid w:val="009603FD"/>
    <w:rsid w:val="009604B4"/>
    <w:rsid w:val="009612A7"/>
    <w:rsid w:val="00962797"/>
    <w:rsid w:val="009644F3"/>
    <w:rsid w:val="00970A83"/>
    <w:rsid w:val="0097581E"/>
    <w:rsid w:val="00980A24"/>
    <w:rsid w:val="0098186A"/>
    <w:rsid w:val="00981C9A"/>
    <w:rsid w:val="00982D65"/>
    <w:rsid w:val="00983C7D"/>
    <w:rsid w:val="00986044"/>
    <w:rsid w:val="00987750"/>
    <w:rsid w:val="0099031E"/>
    <w:rsid w:val="00990CF4"/>
    <w:rsid w:val="00991082"/>
    <w:rsid w:val="00991268"/>
    <w:rsid w:val="0099201E"/>
    <w:rsid w:val="00994214"/>
    <w:rsid w:val="00994940"/>
    <w:rsid w:val="00994AB1"/>
    <w:rsid w:val="00995A4E"/>
    <w:rsid w:val="00995AFB"/>
    <w:rsid w:val="009A0C39"/>
    <w:rsid w:val="009A4A66"/>
    <w:rsid w:val="009A508C"/>
    <w:rsid w:val="009A5B20"/>
    <w:rsid w:val="009A6AAD"/>
    <w:rsid w:val="009A7EDA"/>
    <w:rsid w:val="009B0682"/>
    <w:rsid w:val="009C5D04"/>
    <w:rsid w:val="009C6D31"/>
    <w:rsid w:val="009C7B5C"/>
    <w:rsid w:val="009D0E6E"/>
    <w:rsid w:val="009D2B0E"/>
    <w:rsid w:val="009D5683"/>
    <w:rsid w:val="009D66E1"/>
    <w:rsid w:val="009E0BD8"/>
    <w:rsid w:val="009E1743"/>
    <w:rsid w:val="009E38C2"/>
    <w:rsid w:val="009E5E6A"/>
    <w:rsid w:val="009F0920"/>
    <w:rsid w:val="009F0F09"/>
    <w:rsid w:val="009F22C1"/>
    <w:rsid w:val="009F60FB"/>
    <w:rsid w:val="009F6C66"/>
    <w:rsid w:val="00A00E4C"/>
    <w:rsid w:val="00A022C3"/>
    <w:rsid w:val="00A03723"/>
    <w:rsid w:val="00A05A36"/>
    <w:rsid w:val="00A05FC3"/>
    <w:rsid w:val="00A06250"/>
    <w:rsid w:val="00A0671B"/>
    <w:rsid w:val="00A06C06"/>
    <w:rsid w:val="00A07AA3"/>
    <w:rsid w:val="00A10795"/>
    <w:rsid w:val="00A149DC"/>
    <w:rsid w:val="00A1587C"/>
    <w:rsid w:val="00A15B27"/>
    <w:rsid w:val="00A25F7A"/>
    <w:rsid w:val="00A2605E"/>
    <w:rsid w:val="00A27BF7"/>
    <w:rsid w:val="00A318AA"/>
    <w:rsid w:val="00A332EB"/>
    <w:rsid w:val="00A360F3"/>
    <w:rsid w:val="00A36B17"/>
    <w:rsid w:val="00A37D41"/>
    <w:rsid w:val="00A40027"/>
    <w:rsid w:val="00A40E1B"/>
    <w:rsid w:val="00A42D27"/>
    <w:rsid w:val="00A4533F"/>
    <w:rsid w:val="00A45DE3"/>
    <w:rsid w:val="00A50948"/>
    <w:rsid w:val="00A50DB9"/>
    <w:rsid w:val="00A52AA3"/>
    <w:rsid w:val="00A52FFB"/>
    <w:rsid w:val="00A53528"/>
    <w:rsid w:val="00A62EA0"/>
    <w:rsid w:val="00A64534"/>
    <w:rsid w:val="00A676E2"/>
    <w:rsid w:val="00A7056E"/>
    <w:rsid w:val="00A716D7"/>
    <w:rsid w:val="00A717E0"/>
    <w:rsid w:val="00A72D7F"/>
    <w:rsid w:val="00A730D8"/>
    <w:rsid w:val="00A738C8"/>
    <w:rsid w:val="00A74DCB"/>
    <w:rsid w:val="00A804AF"/>
    <w:rsid w:val="00A81C34"/>
    <w:rsid w:val="00A82FA5"/>
    <w:rsid w:val="00A87C99"/>
    <w:rsid w:val="00A9691D"/>
    <w:rsid w:val="00A96CB3"/>
    <w:rsid w:val="00AA0EE2"/>
    <w:rsid w:val="00AA1FD5"/>
    <w:rsid w:val="00AA4B2C"/>
    <w:rsid w:val="00AA5E4B"/>
    <w:rsid w:val="00AA66C1"/>
    <w:rsid w:val="00AA751C"/>
    <w:rsid w:val="00AB007E"/>
    <w:rsid w:val="00AB372D"/>
    <w:rsid w:val="00AB3DD1"/>
    <w:rsid w:val="00AB511D"/>
    <w:rsid w:val="00AC07A5"/>
    <w:rsid w:val="00AC1921"/>
    <w:rsid w:val="00AC1CEC"/>
    <w:rsid w:val="00AC3399"/>
    <w:rsid w:val="00AC372A"/>
    <w:rsid w:val="00AC3A6E"/>
    <w:rsid w:val="00AC3B48"/>
    <w:rsid w:val="00AC522D"/>
    <w:rsid w:val="00AC5669"/>
    <w:rsid w:val="00AC61E7"/>
    <w:rsid w:val="00AC6E58"/>
    <w:rsid w:val="00AC718C"/>
    <w:rsid w:val="00AC7B40"/>
    <w:rsid w:val="00AD0940"/>
    <w:rsid w:val="00AD120E"/>
    <w:rsid w:val="00AD6461"/>
    <w:rsid w:val="00AD6E4E"/>
    <w:rsid w:val="00AD75B1"/>
    <w:rsid w:val="00AE1EC7"/>
    <w:rsid w:val="00AE2066"/>
    <w:rsid w:val="00AE6AF9"/>
    <w:rsid w:val="00AE7EE1"/>
    <w:rsid w:val="00AF1B18"/>
    <w:rsid w:val="00AF2D9C"/>
    <w:rsid w:val="00AF487F"/>
    <w:rsid w:val="00AF589D"/>
    <w:rsid w:val="00B03499"/>
    <w:rsid w:val="00B05F4A"/>
    <w:rsid w:val="00B06EDA"/>
    <w:rsid w:val="00B07D92"/>
    <w:rsid w:val="00B10A10"/>
    <w:rsid w:val="00B111E6"/>
    <w:rsid w:val="00B129F4"/>
    <w:rsid w:val="00B226DA"/>
    <w:rsid w:val="00B23DC6"/>
    <w:rsid w:val="00B25EB2"/>
    <w:rsid w:val="00B317B2"/>
    <w:rsid w:val="00B32720"/>
    <w:rsid w:val="00B34FF2"/>
    <w:rsid w:val="00B35E7A"/>
    <w:rsid w:val="00B361B2"/>
    <w:rsid w:val="00B36C35"/>
    <w:rsid w:val="00B528A1"/>
    <w:rsid w:val="00B52B14"/>
    <w:rsid w:val="00B54106"/>
    <w:rsid w:val="00B556F7"/>
    <w:rsid w:val="00B5671F"/>
    <w:rsid w:val="00B579BA"/>
    <w:rsid w:val="00B610FF"/>
    <w:rsid w:val="00B61903"/>
    <w:rsid w:val="00B6296C"/>
    <w:rsid w:val="00B63610"/>
    <w:rsid w:val="00B63E48"/>
    <w:rsid w:val="00B64C6E"/>
    <w:rsid w:val="00B67E16"/>
    <w:rsid w:val="00B71BCB"/>
    <w:rsid w:val="00B766F6"/>
    <w:rsid w:val="00B76DFD"/>
    <w:rsid w:val="00B771F7"/>
    <w:rsid w:val="00B77326"/>
    <w:rsid w:val="00B8433E"/>
    <w:rsid w:val="00B84542"/>
    <w:rsid w:val="00B9046C"/>
    <w:rsid w:val="00B913B9"/>
    <w:rsid w:val="00B9267A"/>
    <w:rsid w:val="00B9290B"/>
    <w:rsid w:val="00B92BBA"/>
    <w:rsid w:val="00B92F82"/>
    <w:rsid w:val="00B9339A"/>
    <w:rsid w:val="00B9340D"/>
    <w:rsid w:val="00B95803"/>
    <w:rsid w:val="00BA215F"/>
    <w:rsid w:val="00BA4B9F"/>
    <w:rsid w:val="00BA613E"/>
    <w:rsid w:val="00BA71B5"/>
    <w:rsid w:val="00BB0FDF"/>
    <w:rsid w:val="00BB1688"/>
    <w:rsid w:val="00BB16BE"/>
    <w:rsid w:val="00BB1C49"/>
    <w:rsid w:val="00BB21C5"/>
    <w:rsid w:val="00BB2952"/>
    <w:rsid w:val="00BB7EC7"/>
    <w:rsid w:val="00BC67D0"/>
    <w:rsid w:val="00BC6DA1"/>
    <w:rsid w:val="00BC7136"/>
    <w:rsid w:val="00BD06F3"/>
    <w:rsid w:val="00BD0E9F"/>
    <w:rsid w:val="00BD5272"/>
    <w:rsid w:val="00BD528E"/>
    <w:rsid w:val="00BD5C76"/>
    <w:rsid w:val="00BE1E5C"/>
    <w:rsid w:val="00BE5B21"/>
    <w:rsid w:val="00BE7F99"/>
    <w:rsid w:val="00BF1342"/>
    <w:rsid w:val="00BF62E8"/>
    <w:rsid w:val="00BF7ABD"/>
    <w:rsid w:val="00C00B4D"/>
    <w:rsid w:val="00C00CB7"/>
    <w:rsid w:val="00C0382D"/>
    <w:rsid w:val="00C062D7"/>
    <w:rsid w:val="00C07796"/>
    <w:rsid w:val="00C1033E"/>
    <w:rsid w:val="00C1315D"/>
    <w:rsid w:val="00C15340"/>
    <w:rsid w:val="00C1591A"/>
    <w:rsid w:val="00C2054C"/>
    <w:rsid w:val="00C20BBC"/>
    <w:rsid w:val="00C2225E"/>
    <w:rsid w:val="00C27A65"/>
    <w:rsid w:val="00C31558"/>
    <w:rsid w:val="00C31FF2"/>
    <w:rsid w:val="00C32CB6"/>
    <w:rsid w:val="00C340E0"/>
    <w:rsid w:val="00C347FA"/>
    <w:rsid w:val="00C34A06"/>
    <w:rsid w:val="00C34C65"/>
    <w:rsid w:val="00C37241"/>
    <w:rsid w:val="00C40917"/>
    <w:rsid w:val="00C4098C"/>
    <w:rsid w:val="00C442AF"/>
    <w:rsid w:val="00C44541"/>
    <w:rsid w:val="00C45522"/>
    <w:rsid w:val="00C4742B"/>
    <w:rsid w:val="00C476AC"/>
    <w:rsid w:val="00C50135"/>
    <w:rsid w:val="00C50798"/>
    <w:rsid w:val="00C5417E"/>
    <w:rsid w:val="00C564EE"/>
    <w:rsid w:val="00C56DB5"/>
    <w:rsid w:val="00C62EE0"/>
    <w:rsid w:val="00C6499A"/>
    <w:rsid w:val="00C64DCB"/>
    <w:rsid w:val="00C707FB"/>
    <w:rsid w:val="00C712DC"/>
    <w:rsid w:val="00C72325"/>
    <w:rsid w:val="00C728A1"/>
    <w:rsid w:val="00C7294B"/>
    <w:rsid w:val="00C72AFE"/>
    <w:rsid w:val="00C7426E"/>
    <w:rsid w:val="00C74665"/>
    <w:rsid w:val="00C750A5"/>
    <w:rsid w:val="00C7530A"/>
    <w:rsid w:val="00C75E14"/>
    <w:rsid w:val="00C76097"/>
    <w:rsid w:val="00C76D3B"/>
    <w:rsid w:val="00C80E5B"/>
    <w:rsid w:val="00C81636"/>
    <w:rsid w:val="00C831F0"/>
    <w:rsid w:val="00C8339B"/>
    <w:rsid w:val="00C86A63"/>
    <w:rsid w:val="00C86F19"/>
    <w:rsid w:val="00C87948"/>
    <w:rsid w:val="00C90869"/>
    <w:rsid w:val="00C90ACD"/>
    <w:rsid w:val="00C93850"/>
    <w:rsid w:val="00C93AB5"/>
    <w:rsid w:val="00C93B5A"/>
    <w:rsid w:val="00C955ED"/>
    <w:rsid w:val="00C95D2F"/>
    <w:rsid w:val="00C96D54"/>
    <w:rsid w:val="00CA01AB"/>
    <w:rsid w:val="00CA1754"/>
    <w:rsid w:val="00CA19E6"/>
    <w:rsid w:val="00CA2262"/>
    <w:rsid w:val="00CA5AA5"/>
    <w:rsid w:val="00CA5D86"/>
    <w:rsid w:val="00CA5E93"/>
    <w:rsid w:val="00CA7042"/>
    <w:rsid w:val="00CA7725"/>
    <w:rsid w:val="00CB273B"/>
    <w:rsid w:val="00CB4124"/>
    <w:rsid w:val="00CB4291"/>
    <w:rsid w:val="00CB497F"/>
    <w:rsid w:val="00CB4AE6"/>
    <w:rsid w:val="00CB705F"/>
    <w:rsid w:val="00CB7ABF"/>
    <w:rsid w:val="00CC0553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4DE3"/>
    <w:rsid w:val="00CE50F9"/>
    <w:rsid w:val="00CE5352"/>
    <w:rsid w:val="00CE6D4C"/>
    <w:rsid w:val="00CF07C6"/>
    <w:rsid w:val="00CF0AC0"/>
    <w:rsid w:val="00CF0D87"/>
    <w:rsid w:val="00CF10E7"/>
    <w:rsid w:val="00CF114F"/>
    <w:rsid w:val="00CF2CE6"/>
    <w:rsid w:val="00CF4166"/>
    <w:rsid w:val="00CF5984"/>
    <w:rsid w:val="00CF6B01"/>
    <w:rsid w:val="00CF70C4"/>
    <w:rsid w:val="00CF79E1"/>
    <w:rsid w:val="00D00153"/>
    <w:rsid w:val="00D001FC"/>
    <w:rsid w:val="00D00288"/>
    <w:rsid w:val="00D00AB3"/>
    <w:rsid w:val="00D03826"/>
    <w:rsid w:val="00D05448"/>
    <w:rsid w:val="00D05BBB"/>
    <w:rsid w:val="00D06FDC"/>
    <w:rsid w:val="00D07F83"/>
    <w:rsid w:val="00D12113"/>
    <w:rsid w:val="00D12E17"/>
    <w:rsid w:val="00D134F5"/>
    <w:rsid w:val="00D147B1"/>
    <w:rsid w:val="00D14C0D"/>
    <w:rsid w:val="00D14C80"/>
    <w:rsid w:val="00D16849"/>
    <w:rsid w:val="00D214C5"/>
    <w:rsid w:val="00D2394F"/>
    <w:rsid w:val="00D24178"/>
    <w:rsid w:val="00D26341"/>
    <w:rsid w:val="00D27511"/>
    <w:rsid w:val="00D27DB7"/>
    <w:rsid w:val="00D30890"/>
    <w:rsid w:val="00D315EA"/>
    <w:rsid w:val="00D31CED"/>
    <w:rsid w:val="00D337B8"/>
    <w:rsid w:val="00D347A4"/>
    <w:rsid w:val="00D36D01"/>
    <w:rsid w:val="00D36DA9"/>
    <w:rsid w:val="00D3720E"/>
    <w:rsid w:val="00D404A4"/>
    <w:rsid w:val="00D4211A"/>
    <w:rsid w:val="00D468CB"/>
    <w:rsid w:val="00D51AD3"/>
    <w:rsid w:val="00D55C5E"/>
    <w:rsid w:val="00D64E54"/>
    <w:rsid w:val="00D66470"/>
    <w:rsid w:val="00D672A5"/>
    <w:rsid w:val="00D704A0"/>
    <w:rsid w:val="00D70CCC"/>
    <w:rsid w:val="00D713E6"/>
    <w:rsid w:val="00D72EE7"/>
    <w:rsid w:val="00D73CB4"/>
    <w:rsid w:val="00D77CCE"/>
    <w:rsid w:val="00D81DCE"/>
    <w:rsid w:val="00D821E1"/>
    <w:rsid w:val="00D84684"/>
    <w:rsid w:val="00D87683"/>
    <w:rsid w:val="00D901C5"/>
    <w:rsid w:val="00D90840"/>
    <w:rsid w:val="00D92983"/>
    <w:rsid w:val="00D94213"/>
    <w:rsid w:val="00D943C0"/>
    <w:rsid w:val="00D94C8D"/>
    <w:rsid w:val="00D95220"/>
    <w:rsid w:val="00D976DC"/>
    <w:rsid w:val="00DA0198"/>
    <w:rsid w:val="00DA1586"/>
    <w:rsid w:val="00DA2FCD"/>
    <w:rsid w:val="00DA374B"/>
    <w:rsid w:val="00DA479E"/>
    <w:rsid w:val="00DA4AAD"/>
    <w:rsid w:val="00DA5553"/>
    <w:rsid w:val="00DA5DE6"/>
    <w:rsid w:val="00DA64A9"/>
    <w:rsid w:val="00DA68E1"/>
    <w:rsid w:val="00DA78FC"/>
    <w:rsid w:val="00DB130A"/>
    <w:rsid w:val="00DB241B"/>
    <w:rsid w:val="00DB2A25"/>
    <w:rsid w:val="00DB2BA5"/>
    <w:rsid w:val="00DB2E3A"/>
    <w:rsid w:val="00DB3D63"/>
    <w:rsid w:val="00DB5EE5"/>
    <w:rsid w:val="00DB63ED"/>
    <w:rsid w:val="00DB76DC"/>
    <w:rsid w:val="00DB7702"/>
    <w:rsid w:val="00DB7B02"/>
    <w:rsid w:val="00DB7C04"/>
    <w:rsid w:val="00DC003E"/>
    <w:rsid w:val="00DC0A25"/>
    <w:rsid w:val="00DC0FAC"/>
    <w:rsid w:val="00DC5D55"/>
    <w:rsid w:val="00DC5E7A"/>
    <w:rsid w:val="00DC6C3B"/>
    <w:rsid w:val="00DC6DA1"/>
    <w:rsid w:val="00DC7142"/>
    <w:rsid w:val="00DC751D"/>
    <w:rsid w:val="00DC784C"/>
    <w:rsid w:val="00DD4B39"/>
    <w:rsid w:val="00DD5F36"/>
    <w:rsid w:val="00DD6FAA"/>
    <w:rsid w:val="00DD74CE"/>
    <w:rsid w:val="00DE12DB"/>
    <w:rsid w:val="00DE3337"/>
    <w:rsid w:val="00DE3B70"/>
    <w:rsid w:val="00DE4B90"/>
    <w:rsid w:val="00DE79F1"/>
    <w:rsid w:val="00DF015F"/>
    <w:rsid w:val="00DF0296"/>
    <w:rsid w:val="00DF1621"/>
    <w:rsid w:val="00DF3F6A"/>
    <w:rsid w:val="00DF4FEA"/>
    <w:rsid w:val="00DF594A"/>
    <w:rsid w:val="00DF5BEB"/>
    <w:rsid w:val="00DF7A18"/>
    <w:rsid w:val="00E00769"/>
    <w:rsid w:val="00E01818"/>
    <w:rsid w:val="00E03769"/>
    <w:rsid w:val="00E05070"/>
    <w:rsid w:val="00E054B5"/>
    <w:rsid w:val="00E07628"/>
    <w:rsid w:val="00E0763E"/>
    <w:rsid w:val="00E1037F"/>
    <w:rsid w:val="00E10E8C"/>
    <w:rsid w:val="00E11DE8"/>
    <w:rsid w:val="00E12D09"/>
    <w:rsid w:val="00E12F1B"/>
    <w:rsid w:val="00E12F55"/>
    <w:rsid w:val="00E13674"/>
    <w:rsid w:val="00E13B94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3F06"/>
    <w:rsid w:val="00E25590"/>
    <w:rsid w:val="00E257CA"/>
    <w:rsid w:val="00E2612F"/>
    <w:rsid w:val="00E308A8"/>
    <w:rsid w:val="00E3238A"/>
    <w:rsid w:val="00E36E76"/>
    <w:rsid w:val="00E3702D"/>
    <w:rsid w:val="00E37307"/>
    <w:rsid w:val="00E40B3D"/>
    <w:rsid w:val="00E41AF9"/>
    <w:rsid w:val="00E41FBB"/>
    <w:rsid w:val="00E4683B"/>
    <w:rsid w:val="00E50D8E"/>
    <w:rsid w:val="00E51A50"/>
    <w:rsid w:val="00E51E04"/>
    <w:rsid w:val="00E55403"/>
    <w:rsid w:val="00E56642"/>
    <w:rsid w:val="00E60B73"/>
    <w:rsid w:val="00E615BC"/>
    <w:rsid w:val="00E61C93"/>
    <w:rsid w:val="00E63DE4"/>
    <w:rsid w:val="00E64CA1"/>
    <w:rsid w:val="00E6631E"/>
    <w:rsid w:val="00E66566"/>
    <w:rsid w:val="00E67DCF"/>
    <w:rsid w:val="00E721FC"/>
    <w:rsid w:val="00E7302F"/>
    <w:rsid w:val="00E7452F"/>
    <w:rsid w:val="00E749DB"/>
    <w:rsid w:val="00E76786"/>
    <w:rsid w:val="00E77221"/>
    <w:rsid w:val="00E774E9"/>
    <w:rsid w:val="00E83858"/>
    <w:rsid w:val="00E8434C"/>
    <w:rsid w:val="00E873ED"/>
    <w:rsid w:val="00E87B92"/>
    <w:rsid w:val="00E924C9"/>
    <w:rsid w:val="00E92A4C"/>
    <w:rsid w:val="00E933DC"/>
    <w:rsid w:val="00E93BAC"/>
    <w:rsid w:val="00EA13C1"/>
    <w:rsid w:val="00EA141E"/>
    <w:rsid w:val="00EA79E7"/>
    <w:rsid w:val="00EB09C7"/>
    <w:rsid w:val="00EB1ED5"/>
    <w:rsid w:val="00EB3B89"/>
    <w:rsid w:val="00EB4B7D"/>
    <w:rsid w:val="00EB5E47"/>
    <w:rsid w:val="00EB6600"/>
    <w:rsid w:val="00EB7638"/>
    <w:rsid w:val="00EC31E9"/>
    <w:rsid w:val="00EC35D4"/>
    <w:rsid w:val="00EC4B48"/>
    <w:rsid w:val="00EC4C14"/>
    <w:rsid w:val="00EC5453"/>
    <w:rsid w:val="00EC5EF1"/>
    <w:rsid w:val="00ED0A3D"/>
    <w:rsid w:val="00ED222E"/>
    <w:rsid w:val="00ED39F0"/>
    <w:rsid w:val="00ED4011"/>
    <w:rsid w:val="00ED4F90"/>
    <w:rsid w:val="00EE13F9"/>
    <w:rsid w:val="00EE1930"/>
    <w:rsid w:val="00EE311D"/>
    <w:rsid w:val="00EE3A9E"/>
    <w:rsid w:val="00EE42B9"/>
    <w:rsid w:val="00EE4D55"/>
    <w:rsid w:val="00EE53D4"/>
    <w:rsid w:val="00EE7D41"/>
    <w:rsid w:val="00EF07DF"/>
    <w:rsid w:val="00EF14C4"/>
    <w:rsid w:val="00EF2FA6"/>
    <w:rsid w:val="00EF53E4"/>
    <w:rsid w:val="00EF69B3"/>
    <w:rsid w:val="00F008DC"/>
    <w:rsid w:val="00F02F2F"/>
    <w:rsid w:val="00F039B7"/>
    <w:rsid w:val="00F1016B"/>
    <w:rsid w:val="00F1080F"/>
    <w:rsid w:val="00F10CAA"/>
    <w:rsid w:val="00F1117A"/>
    <w:rsid w:val="00F119CB"/>
    <w:rsid w:val="00F1331D"/>
    <w:rsid w:val="00F14253"/>
    <w:rsid w:val="00F1627F"/>
    <w:rsid w:val="00F16790"/>
    <w:rsid w:val="00F2108B"/>
    <w:rsid w:val="00F22310"/>
    <w:rsid w:val="00F223A2"/>
    <w:rsid w:val="00F23188"/>
    <w:rsid w:val="00F23E16"/>
    <w:rsid w:val="00F24A0D"/>
    <w:rsid w:val="00F302AA"/>
    <w:rsid w:val="00F30991"/>
    <w:rsid w:val="00F310FB"/>
    <w:rsid w:val="00F3184C"/>
    <w:rsid w:val="00F32585"/>
    <w:rsid w:val="00F366BB"/>
    <w:rsid w:val="00F3746E"/>
    <w:rsid w:val="00F40D8B"/>
    <w:rsid w:val="00F414D1"/>
    <w:rsid w:val="00F43280"/>
    <w:rsid w:val="00F43F55"/>
    <w:rsid w:val="00F45BAD"/>
    <w:rsid w:val="00F45C38"/>
    <w:rsid w:val="00F45FB7"/>
    <w:rsid w:val="00F4701F"/>
    <w:rsid w:val="00F51046"/>
    <w:rsid w:val="00F542EE"/>
    <w:rsid w:val="00F55DA3"/>
    <w:rsid w:val="00F56A97"/>
    <w:rsid w:val="00F5796E"/>
    <w:rsid w:val="00F57988"/>
    <w:rsid w:val="00F637B6"/>
    <w:rsid w:val="00F64250"/>
    <w:rsid w:val="00F64264"/>
    <w:rsid w:val="00F656AA"/>
    <w:rsid w:val="00F66153"/>
    <w:rsid w:val="00F72198"/>
    <w:rsid w:val="00F72B14"/>
    <w:rsid w:val="00F72E8F"/>
    <w:rsid w:val="00F73110"/>
    <w:rsid w:val="00F734F1"/>
    <w:rsid w:val="00F75082"/>
    <w:rsid w:val="00F75AD0"/>
    <w:rsid w:val="00F77878"/>
    <w:rsid w:val="00F81E06"/>
    <w:rsid w:val="00F83840"/>
    <w:rsid w:val="00F83D10"/>
    <w:rsid w:val="00F90A06"/>
    <w:rsid w:val="00F94EA2"/>
    <w:rsid w:val="00F961A4"/>
    <w:rsid w:val="00F97079"/>
    <w:rsid w:val="00FA01F9"/>
    <w:rsid w:val="00FA11DE"/>
    <w:rsid w:val="00FA1668"/>
    <w:rsid w:val="00FA2AC9"/>
    <w:rsid w:val="00FA3674"/>
    <w:rsid w:val="00FA3DFE"/>
    <w:rsid w:val="00FA430E"/>
    <w:rsid w:val="00FB1B79"/>
    <w:rsid w:val="00FB4D9D"/>
    <w:rsid w:val="00FB54BA"/>
    <w:rsid w:val="00FB59C3"/>
    <w:rsid w:val="00FB7D2F"/>
    <w:rsid w:val="00FC0ED7"/>
    <w:rsid w:val="00FC20A9"/>
    <w:rsid w:val="00FC3D08"/>
    <w:rsid w:val="00FC51FC"/>
    <w:rsid w:val="00FC593F"/>
    <w:rsid w:val="00FC5B51"/>
    <w:rsid w:val="00FC634C"/>
    <w:rsid w:val="00FC658F"/>
    <w:rsid w:val="00FD014A"/>
    <w:rsid w:val="00FD087E"/>
    <w:rsid w:val="00FD113A"/>
    <w:rsid w:val="00FD1F72"/>
    <w:rsid w:val="00FD2191"/>
    <w:rsid w:val="00FD49DA"/>
    <w:rsid w:val="00FD68BA"/>
    <w:rsid w:val="00FD6935"/>
    <w:rsid w:val="00FE1263"/>
    <w:rsid w:val="00FE13DB"/>
    <w:rsid w:val="00FE163D"/>
    <w:rsid w:val="00FE2590"/>
    <w:rsid w:val="00FF1149"/>
    <w:rsid w:val="00FF2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uiPriority w:val="99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4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5"/>
      </w:numPr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6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943C0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943C0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8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9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2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link w:val="Nadpis11doobsahuChar"/>
    <w:qFormat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rsid w:val="002742C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skypetbinnertext">
    <w:name w:val="skype_tb_innertext"/>
    <w:basedOn w:val="Standardnpsmoodstavce"/>
    <w:rsid w:val="00720E98"/>
  </w:style>
  <w:style w:type="character" w:customStyle="1" w:styleId="tsubjname">
    <w:name w:val="tsubjname"/>
    <w:basedOn w:val="Standardnpsmoodstavce"/>
    <w:rsid w:val="00B36C35"/>
  </w:style>
  <w:style w:type="character" w:customStyle="1" w:styleId="apple-converted-space">
    <w:name w:val="apple-converted-space"/>
    <w:basedOn w:val="Standardnpsmoodstavce"/>
    <w:uiPriority w:val="99"/>
    <w:rsid w:val="00BC7136"/>
    <w:rPr>
      <w:rFonts w:cs="Times New Roman"/>
    </w:rPr>
  </w:style>
  <w:style w:type="character" w:customStyle="1" w:styleId="label">
    <w:name w:val="label"/>
    <w:basedOn w:val="Standardnpsmoodstavce"/>
    <w:rsid w:val="00333B9C"/>
  </w:style>
  <w:style w:type="paragraph" w:customStyle="1" w:styleId="Text">
    <w:name w:val="Text"/>
    <w:basedOn w:val="Normln"/>
    <w:rsid w:val="004D5709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right" w:pos="9923"/>
      </w:tabs>
      <w:suppressAutoHyphens/>
      <w:autoSpaceDE w:val="0"/>
      <w:autoSpaceDN w:val="0"/>
      <w:adjustRightInd w:val="0"/>
      <w:spacing w:before="60" w:after="60"/>
      <w:ind w:firstLine="284"/>
      <w:jc w:val="both"/>
      <w:textAlignment w:val="center"/>
    </w:pPr>
    <w:rPr>
      <w:rFonts w:ascii="Times New Roman" w:hAnsi="Times New Roman"/>
      <w:color w:val="000000"/>
      <w:sz w:val="20"/>
    </w:rPr>
  </w:style>
  <w:style w:type="character" w:customStyle="1" w:styleId="FontStyle44">
    <w:name w:val="Font Style44"/>
    <w:uiPriority w:val="99"/>
    <w:rsid w:val="00CE4DE3"/>
    <w:rPr>
      <w:rFonts w:ascii="Calibri" w:hAnsi="Calibri" w:cs="Calibri"/>
      <w:color w:val="000000"/>
      <w:sz w:val="18"/>
      <w:szCs w:val="18"/>
    </w:rPr>
  </w:style>
  <w:style w:type="character" w:customStyle="1" w:styleId="FontStyle45">
    <w:name w:val="Font Style45"/>
    <w:uiPriority w:val="99"/>
    <w:rsid w:val="00CE4DE3"/>
    <w:rPr>
      <w:rFonts w:ascii="Calibri" w:hAnsi="Calibri" w:cs="Calibri"/>
      <w:b/>
      <w:bCs/>
      <w:color w:val="000000"/>
      <w:sz w:val="18"/>
      <w:szCs w:val="18"/>
    </w:rPr>
  </w:style>
  <w:style w:type="paragraph" w:customStyle="1" w:styleId="Style17">
    <w:name w:val="Style17"/>
    <w:basedOn w:val="Normln"/>
    <w:uiPriority w:val="99"/>
    <w:rsid w:val="00CE4DE3"/>
    <w:pPr>
      <w:widowControl w:val="0"/>
      <w:suppressAutoHyphens/>
      <w:spacing w:line="100" w:lineRule="atLeast"/>
    </w:pPr>
    <w:rPr>
      <w:rFonts w:ascii="Calibri" w:hAnsi="Calibri"/>
      <w:kern w:val="1"/>
      <w:sz w:val="24"/>
      <w:szCs w:val="24"/>
    </w:rPr>
  </w:style>
  <w:style w:type="character" w:customStyle="1" w:styleId="FontStyle47">
    <w:name w:val="Font Style47"/>
    <w:basedOn w:val="Standardnpsmoodstavce"/>
    <w:uiPriority w:val="99"/>
    <w:rsid w:val="00CE4DE3"/>
    <w:rPr>
      <w:rFonts w:ascii="Calibri" w:hAnsi="Calibri" w:cs="Calibri"/>
      <w:i/>
      <w:iCs/>
      <w:color w:val="000000"/>
      <w:sz w:val="18"/>
      <w:szCs w:val="18"/>
    </w:rPr>
  </w:style>
  <w:style w:type="character" w:customStyle="1" w:styleId="Nadpis11doobsahuChar">
    <w:name w:val="Nadpis 1.1 do obsahu Char"/>
    <w:basedOn w:val="Nadpis2Char"/>
    <w:link w:val="Nadpis11doobsahu"/>
    <w:rsid w:val="00CE4DE3"/>
    <w:rPr>
      <w:rFonts w:asciiTheme="majorHAnsi" w:eastAsiaTheme="minorHAnsi" w:hAnsiTheme="majorHAnsi" w:cs="Calibri"/>
      <w:b/>
      <w:bCs/>
      <w:color w:val="4F81BD" w:themeColor="accent1"/>
      <w:sz w:val="24"/>
      <w:szCs w:val="24"/>
    </w:rPr>
  </w:style>
  <w:style w:type="paragraph" w:customStyle="1" w:styleId="Style20">
    <w:name w:val="Style20"/>
    <w:basedOn w:val="Normln"/>
    <w:uiPriority w:val="99"/>
    <w:rsid w:val="00CE4DE3"/>
    <w:pPr>
      <w:widowControl w:val="0"/>
      <w:autoSpaceDE w:val="0"/>
      <w:autoSpaceDN w:val="0"/>
      <w:adjustRightInd w:val="0"/>
    </w:pPr>
    <w:rPr>
      <w:rFonts w:ascii="Calibri" w:hAnsi="Calibri"/>
      <w:sz w:val="24"/>
      <w:szCs w:val="24"/>
    </w:rPr>
  </w:style>
  <w:style w:type="paragraph" w:customStyle="1" w:styleId="Style5">
    <w:name w:val="Style5"/>
    <w:basedOn w:val="Normln"/>
    <w:uiPriority w:val="99"/>
    <w:rsid w:val="00CE4DE3"/>
    <w:pPr>
      <w:widowControl w:val="0"/>
      <w:suppressAutoHyphens/>
      <w:spacing w:line="100" w:lineRule="atLeast"/>
    </w:pPr>
    <w:rPr>
      <w:rFonts w:ascii="Calibri" w:hAnsi="Calibri"/>
      <w:kern w:val="1"/>
      <w:sz w:val="24"/>
      <w:szCs w:val="24"/>
    </w:rPr>
  </w:style>
  <w:style w:type="paragraph" w:customStyle="1" w:styleId="Normln1">
    <w:name w:val="Normální1"/>
    <w:basedOn w:val="Normln"/>
    <w:rsid w:val="00A82FA5"/>
    <w:pPr>
      <w:widowControl w:val="0"/>
      <w:suppressAutoHyphens/>
    </w:pPr>
    <w:rPr>
      <w:rFonts w:ascii="Times New Roman" w:hAnsi="Times New Roman"/>
      <w:sz w:val="20"/>
    </w:rPr>
  </w:style>
  <w:style w:type="character" w:customStyle="1" w:styleId="FontStyle48">
    <w:name w:val="Font Style48"/>
    <w:rsid w:val="00A82FA5"/>
    <w:rPr>
      <w:rFonts w:ascii="Calibri" w:hAnsi="Calibri" w:cs="Calibri"/>
      <w:b/>
      <w:bCs/>
      <w:i/>
      <w:iCs/>
      <w:color w:val="000000"/>
      <w:sz w:val="18"/>
      <w:szCs w:val="18"/>
    </w:rPr>
  </w:style>
  <w:style w:type="paragraph" w:customStyle="1" w:styleId="Style30">
    <w:name w:val="Style30"/>
    <w:basedOn w:val="Normln"/>
    <w:rsid w:val="00A82FA5"/>
    <w:pPr>
      <w:widowControl w:val="0"/>
      <w:suppressAutoHyphens/>
      <w:spacing w:line="100" w:lineRule="atLeast"/>
    </w:pPr>
    <w:rPr>
      <w:rFonts w:ascii="Calibri" w:hAnsi="Calibri"/>
      <w:kern w:val="1"/>
      <w:sz w:val="24"/>
      <w:szCs w:val="24"/>
    </w:rPr>
  </w:style>
  <w:style w:type="paragraph" w:customStyle="1" w:styleId="Style23">
    <w:name w:val="Style23"/>
    <w:basedOn w:val="Normln"/>
    <w:uiPriority w:val="99"/>
    <w:rsid w:val="00A82FA5"/>
    <w:pPr>
      <w:widowControl w:val="0"/>
      <w:autoSpaceDE w:val="0"/>
      <w:autoSpaceDN w:val="0"/>
      <w:adjustRightInd w:val="0"/>
    </w:pPr>
    <w:rPr>
      <w:rFonts w:ascii="Calibri" w:hAnsi="Calibri"/>
      <w:sz w:val="24"/>
      <w:szCs w:val="24"/>
    </w:rPr>
  </w:style>
  <w:style w:type="paragraph" w:customStyle="1" w:styleId="Style26">
    <w:name w:val="Style26"/>
    <w:basedOn w:val="Normln"/>
    <w:uiPriority w:val="99"/>
    <w:rsid w:val="00A82FA5"/>
    <w:pPr>
      <w:widowControl w:val="0"/>
      <w:autoSpaceDE w:val="0"/>
      <w:autoSpaceDN w:val="0"/>
      <w:adjustRightInd w:val="0"/>
    </w:pPr>
    <w:rPr>
      <w:rFonts w:ascii="Calibri" w:hAnsi="Calibri"/>
      <w:sz w:val="24"/>
      <w:szCs w:val="24"/>
    </w:rPr>
  </w:style>
  <w:style w:type="paragraph" w:customStyle="1" w:styleId="Style27">
    <w:name w:val="Style27"/>
    <w:basedOn w:val="Normln"/>
    <w:uiPriority w:val="99"/>
    <w:rsid w:val="00A82FA5"/>
    <w:pPr>
      <w:widowControl w:val="0"/>
      <w:autoSpaceDE w:val="0"/>
      <w:autoSpaceDN w:val="0"/>
      <w:adjustRightInd w:val="0"/>
    </w:pPr>
    <w:rPr>
      <w:rFonts w:ascii="Calibri" w:hAnsi="Calibri"/>
      <w:sz w:val="24"/>
      <w:szCs w:val="24"/>
    </w:rPr>
  </w:style>
  <w:style w:type="paragraph" w:customStyle="1" w:styleId="Style35">
    <w:name w:val="Style35"/>
    <w:basedOn w:val="Normln"/>
    <w:uiPriority w:val="99"/>
    <w:rsid w:val="00A82FA5"/>
    <w:pPr>
      <w:widowControl w:val="0"/>
      <w:autoSpaceDE w:val="0"/>
      <w:autoSpaceDN w:val="0"/>
      <w:adjustRightInd w:val="0"/>
    </w:pPr>
    <w:rPr>
      <w:rFonts w:ascii="Calibri" w:hAnsi="Calibri"/>
      <w:sz w:val="24"/>
      <w:szCs w:val="24"/>
    </w:rPr>
  </w:style>
  <w:style w:type="paragraph" w:styleId="Revize">
    <w:name w:val="Revision"/>
    <w:hidden/>
    <w:uiPriority w:val="99"/>
    <w:semiHidden/>
    <w:rsid w:val="00B34FF2"/>
    <w:rPr>
      <w:rFonts w:ascii="Arial" w:eastAsia="Times New Roman" w:hAnsi="Arial"/>
      <w:sz w:val="22"/>
    </w:rPr>
  </w:style>
  <w:style w:type="character" w:customStyle="1" w:styleId="st">
    <w:name w:val="st"/>
    <w:basedOn w:val="Standardnpsmoodstavce"/>
    <w:rsid w:val="00930BF2"/>
  </w:style>
  <w:style w:type="character" w:styleId="Zvraznn">
    <w:name w:val="Emphasis"/>
    <w:basedOn w:val="Standardnpsmoodstavce"/>
    <w:uiPriority w:val="20"/>
    <w:qFormat/>
    <w:rsid w:val="00930BF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uiPriority w:val="99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4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5"/>
      </w:numPr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6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943C0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943C0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8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9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2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link w:val="Nadpis11doobsahuChar"/>
    <w:qFormat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rsid w:val="002742C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skypetbinnertext">
    <w:name w:val="skype_tb_innertext"/>
    <w:basedOn w:val="Standardnpsmoodstavce"/>
    <w:rsid w:val="00720E98"/>
  </w:style>
  <w:style w:type="character" w:customStyle="1" w:styleId="tsubjname">
    <w:name w:val="tsubjname"/>
    <w:basedOn w:val="Standardnpsmoodstavce"/>
    <w:rsid w:val="00B36C35"/>
  </w:style>
  <w:style w:type="character" w:customStyle="1" w:styleId="apple-converted-space">
    <w:name w:val="apple-converted-space"/>
    <w:basedOn w:val="Standardnpsmoodstavce"/>
    <w:uiPriority w:val="99"/>
    <w:rsid w:val="00BC7136"/>
    <w:rPr>
      <w:rFonts w:cs="Times New Roman"/>
    </w:rPr>
  </w:style>
  <w:style w:type="character" w:customStyle="1" w:styleId="label">
    <w:name w:val="label"/>
    <w:basedOn w:val="Standardnpsmoodstavce"/>
    <w:rsid w:val="00333B9C"/>
  </w:style>
  <w:style w:type="paragraph" w:customStyle="1" w:styleId="Text">
    <w:name w:val="Text"/>
    <w:basedOn w:val="Normln"/>
    <w:rsid w:val="004D5709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right" w:pos="9923"/>
      </w:tabs>
      <w:suppressAutoHyphens/>
      <w:autoSpaceDE w:val="0"/>
      <w:autoSpaceDN w:val="0"/>
      <w:adjustRightInd w:val="0"/>
      <w:spacing w:before="60" w:after="60"/>
      <w:ind w:firstLine="284"/>
      <w:jc w:val="both"/>
      <w:textAlignment w:val="center"/>
    </w:pPr>
    <w:rPr>
      <w:rFonts w:ascii="Times New Roman" w:hAnsi="Times New Roman"/>
      <w:color w:val="000000"/>
      <w:sz w:val="20"/>
    </w:rPr>
  </w:style>
  <w:style w:type="character" w:customStyle="1" w:styleId="FontStyle44">
    <w:name w:val="Font Style44"/>
    <w:uiPriority w:val="99"/>
    <w:rsid w:val="00CE4DE3"/>
    <w:rPr>
      <w:rFonts w:ascii="Calibri" w:hAnsi="Calibri" w:cs="Calibri"/>
      <w:color w:val="000000"/>
      <w:sz w:val="18"/>
      <w:szCs w:val="18"/>
    </w:rPr>
  </w:style>
  <w:style w:type="character" w:customStyle="1" w:styleId="FontStyle45">
    <w:name w:val="Font Style45"/>
    <w:uiPriority w:val="99"/>
    <w:rsid w:val="00CE4DE3"/>
    <w:rPr>
      <w:rFonts w:ascii="Calibri" w:hAnsi="Calibri" w:cs="Calibri"/>
      <w:b/>
      <w:bCs/>
      <w:color w:val="000000"/>
      <w:sz w:val="18"/>
      <w:szCs w:val="18"/>
    </w:rPr>
  </w:style>
  <w:style w:type="paragraph" w:customStyle="1" w:styleId="Style17">
    <w:name w:val="Style17"/>
    <w:basedOn w:val="Normln"/>
    <w:uiPriority w:val="99"/>
    <w:rsid w:val="00CE4DE3"/>
    <w:pPr>
      <w:widowControl w:val="0"/>
      <w:suppressAutoHyphens/>
      <w:spacing w:line="100" w:lineRule="atLeast"/>
    </w:pPr>
    <w:rPr>
      <w:rFonts w:ascii="Calibri" w:hAnsi="Calibri"/>
      <w:kern w:val="1"/>
      <w:sz w:val="24"/>
      <w:szCs w:val="24"/>
    </w:rPr>
  </w:style>
  <w:style w:type="character" w:customStyle="1" w:styleId="FontStyle47">
    <w:name w:val="Font Style47"/>
    <w:basedOn w:val="Standardnpsmoodstavce"/>
    <w:uiPriority w:val="99"/>
    <w:rsid w:val="00CE4DE3"/>
    <w:rPr>
      <w:rFonts w:ascii="Calibri" w:hAnsi="Calibri" w:cs="Calibri"/>
      <w:i/>
      <w:iCs/>
      <w:color w:val="000000"/>
      <w:sz w:val="18"/>
      <w:szCs w:val="18"/>
    </w:rPr>
  </w:style>
  <w:style w:type="character" w:customStyle="1" w:styleId="Nadpis11doobsahuChar">
    <w:name w:val="Nadpis 1.1 do obsahu Char"/>
    <w:basedOn w:val="Nadpis2Char"/>
    <w:link w:val="Nadpis11doobsahu"/>
    <w:rsid w:val="00CE4DE3"/>
    <w:rPr>
      <w:rFonts w:asciiTheme="majorHAnsi" w:eastAsiaTheme="minorHAnsi" w:hAnsiTheme="majorHAnsi" w:cs="Calibri"/>
      <w:b/>
      <w:bCs/>
      <w:color w:val="4F81BD" w:themeColor="accent1"/>
      <w:sz w:val="24"/>
      <w:szCs w:val="24"/>
    </w:rPr>
  </w:style>
  <w:style w:type="paragraph" w:customStyle="1" w:styleId="Style20">
    <w:name w:val="Style20"/>
    <w:basedOn w:val="Normln"/>
    <w:uiPriority w:val="99"/>
    <w:rsid w:val="00CE4DE3"/>
    <w:pPr>
      <w:widowControl w:val="0"/>
      <w:autoSpaceDE w:val="0"/>
      <w:autoSpaceDN w:val="0"/>
      <w:adjustRightInd w:val="0"/>
    </w:pPr>
    <w:rPr>
      <w:rFonts w:ascii="Calibri" w:hAnsi="Calibri"/>
      <w:sz w:val="24"/>
      <w:szCs w:val="24"/>
    </w:rPr>
  </w:style>
  <w:style w:type="paragraph" w:customStyle="1" w:styleId="Style5">
    <w:name w:val="Style5"/>
    <w:basedOn w:val="Normln"/>
    <w:uiPriority w:val="99"/>
    <w:rsid w:val="00CE4DE3"/>
    <w:pPr>
      <w:widowControl w:val="0"/>
      <w:suppressAutoHyphens/>
      <w:spacing w:line="100" w:lineRule="atLeast"/>
    </w:pPr>
    <w:rPr>
      <w:rFonts w:ascii="Calibri" w:hAnsi="Calibri"/>
      <w:kern w:val="1"/>
      <w:sz w:val="24"/>
      <w:szCs w:val="24"/>
    </w:rPr>
  </w:style>
  <w:style w:type="paragraph" w:customStyle="1" w:styleId="Normln1">
    <w:name w:val="Normální1"/>
    <w:basedOn w:val="Normln"/>
    <w:rsid w:val="00A82FA5"/>
    <w:pPr>
      <w:widowControl w:val="0"/>
      <w:suppressAutoHyphens/>
    </w:pPr>
    <w:rPr>
      <w:rFonts w:ascii="Times New Roman" w:hAnsi="Times New Roman"/>
      <w:sz w:val="20"/>
    </w:rPr>
  </w:style>
  <w:style w:type="character" w:customStyle="1" w:styleId="FontStyle48">
    <w:name w:val="Font Style48"/>
    <w:rsid w:val="00A82FA5"/>
    <w:rPr>
      <w:rFonts w:ascii="Calibri" w:hAnsi="Calibri" w:cs="Calibri"/>
      <w:b/>
      <w:bCs/>
      <w:i/>
      <w:iCs/>
      <w:color w:val="000000"/>
      <w:sz w:val="18"/>
      <w:szCs w:val="18"/>
    </w:rPr>
  </w:style>
  <w:style w:type="paragraph" w:customStyle="1" w:styleId="Style30">
    <w:name w:val="Style30"/>
    <w:basedOn w:val="Normln"/>
    <w:rsid w:val="00A82FA5"/>
    <w:pPr>
      <w:widowControl w:val="0"/>
      <w:suppressAutoHyphens/>
      <w:spacing w:line="100" w:lineRule="atLeast"/>
    </w:pPr>
    <w:rPr>
      <w:rFonts w:ascii="Calibri" w:hAnsi="Calibri"/>
      <w:kern w:val="1"/>
      <w:sz w:val="24"/>
      <w:szCs w:val="24"/>
    </w:rPr>
  </w:style>
  <w:style w:type="paragraph" w:customStyle="1" w:styleId="Style23">
    <w:name w:val="Style23"/>
    <w:basedOn w:val="Normln"/>
    <w:uiPriority w:val="99"/>
    <w:rsid w:val="00A82FA5"/>
    <w:pPr>
      <w:widowControl w:val="0"/>
      <w:autoSpaceDE w:val="0"/>
      <w:autoSpaceDN w:val="0"/>
      <w:adjustRightInd w:val="0"/>
    </w:pPr>
    <w:rPr>
      <w:rFonts w:ascii="Calibri" w:hAnsi="Calibri"/>
      <w:sz w:val="24"/>
      <w:szCs w:val="24"/>
    </w:rPr>
  </w:style>
  <w:style w:type="paragraph" w:customStyle="1" w:styleId="Style26">
    <w:name w:val="Style26"/>
    <w:basedOn w:val="Normln"/>
    <w:uiPriority w:val="99"/>
    <w:rsid w:val="00A82FA5"/>
    <w:pPr>
      <w:widowControl w:val="0"/>
      <w:autoSpaceDE w:val="0"/>
      <w:autoSpaceDN w:val="0"/>
      <w:adjustRightInd w:val="0"/>
    </w:pPr>
    <w:rPr>
      <w:rFonts w:ascii="Calibri" w:hAnsi="Calibri"/>
      <w:sz w:val="24"/>
      <w:szCs w:val="24"/>
    </w:rPr>
  </w:style>
  <w:style w:type="paragraph" w:customStyle="1" w:styleId="Style27">
    <w:name w:val="Style27"/>
    <w:basedOn w:val="Normln"/>
    <w:uiPriority w:val="99"/>
    <w:rsid w:val="00A82FA5"/>
    <w:pPr>
      <w:widowControl w:val="0"/>
      <w:autoSpaceDE w:val="0"/>
      <w:autoSpaceDN w:val="0"/>
      <w:adjustRightInd w:val="0"/>
    </w:pPr>
    <w:rPr>
      <w:rFonts w:ascii="Calibri" w:hAnsi="Calibri"/>
      <w:sz w:val="24"/>
      <w:szCs w:val="24"/>
    </w:rPr>
  </w:style>
  <w:style w:type="paragraph" w:customStyle="1" w:styleId="Style35">
    <w:name w:val="Style35"/>
    <w:basedOn w:val="Normln"/>
    <w:uiPriority w:val="99"/>
    <w:rsid w:val="00A82FA5"/>
    <w:pPr>
      <w:widowControl w:val="0"/>
      <w:autoSpaceDE w:val="0"/>
      <w:autoSpaceDN w:val="0"/>
      <w:adjustRightInd w:val="0"/>
    </w:pPr>
    <w:rPr>
      <w:rFonts w:ascii="Calibri" w:hAnsi="Calibri"/>
      <w:sz w:val="24"/>
      <w:szCs w:val="24"/>
    </w:rPr>
  </w:style>
  <w:style w:type="paragraph" w:styleId="Revize">
    <w:name w:val="Revision"/>
    <w:hidden/>
    <w:uiPriority w:val="99"/>
    <w:semiHidden/>
    <w:rsid w:val="00B34FF2"/>
    <w:rPr>
      <w:rFonts w:ascii="Arial" w:eastAsia="Times New Roman" w:hAnsi="Arial"/>
      <w:sz w:val="22"/>
    </w:rPr>
  </w:style>
  <w:style w:type="character" w:customStyle="1" w:styleId="st">
    <w:name w:val="st"/>
    <w:basedOn w:val="Standardnpsmoodstavce"/>
    <w:rsid w:val="00930BF2"/>
  </w:style>
  <w:style w:type="character" w:styleId="Zvraznn">
    <w:name w:val="Emphasis"/>
    <w:basedOn w:val="Standardnpsmoodstavce"/>
    <w:uiPriority w:val="20"/>
    <w:qFormat/>
    <w:rsid w:val="00930BF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1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4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2637EC-0BC8-4450-BAA8-B46D899C4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878</Words>
  <Characters>5185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6051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 Petera</dc:creator>
  <cp:lastModifiedBy>gymnázium</cp:lastModifiedBy>
  <cp:revision>104</cp:revision>
  <cp:lastPrinted>2015-07-11T05:46:00Z</cp:lastPrinted>
  <dcterms:created xsi:type="dcterms:W3CDTF">2014-11-12T13:10:00Z</dcterms:created>
  <dcterms:modified xsi:type="dcterms:W3CDTF">2015-08-17T14:59:00Z</dcterms:modified>
</cp:coreProperties>
</file>