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910" w:rsidRDefault="00F00910" w:rsidP="00F00910">
      <w:pPr>
        <w:jc w:val="center"/>
        <w:rPr>
          <w:rFonts w:ascii="Times New Roman" w:hAnsi="Times New Roman" w:cs="Times New Roman"/>
          <w:b/>
          <w:bCs/>
          <w:sz w:val="28"/>
        </w:rPr>
      </w:pPr>
      <w:r w:rsidRPr="00990CF4">
        <w:rPr>
          <w:rFonts w:ascii="Times New Roman" w:hAnsi="Times New Roman" w:cs="Times New Roman"/>
          <w:b/>
          <w:bCs/>
          <w:sz w:val="28"/>
        </w:rPr>
        <w:t xml:space="preserve">Příloha </w:t>
      </w:r>
      <w:r w:rsidR="00407C76">
        <w:rPr>
          <w:rFonts w:ascii="Times New Roman" w:hAnsi="Times New Roman"/>
          <w:b/>
          <w:bCs/>
          <w:sz w:val="28"/>
        </w:rPr>
        <w:t>č. 5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EB2210">
        <w:rPr>
          <w:rFonts w:ascii="Times New Roman" w:hAnsi="Times New Roman"/>
          <w:b/>
          <w:bCs/>
          <w:sz w:val="28"/>
        </w:rPr>
        <w:t>V</w:t>
      </w:r>
      <w:r>
        <w:rPr>
          <w:rFonts w:ascii="Times New Roman" w:hAnsi="Times New Roman"/>
          <w:b/>
          <w:bCs/>
          <w:sz w:val="28"/>
        </w:rPr>
        <w:t>ýzvy</w:t>
      </w:r>
    </w:p>
    <w:p w:rsidR="00BD699C" w:rsidRDefault="00BD699C" w:rsidP="00BD699C">
      <w:pPr>
        <w:pStyle w:val="Zkladntext"/>
        <w:ind w:left="708"/>
        <w:jc w:val="both"/>
        <w:rPr>
          <w:rFonts w:ascii="Times New Roman" w:hAnsi="Times New Roman" w:cs="Times New Roman"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6561">
        <w:rPr>
          <w:rFonts w:ascii="Times New Roman" w:hAnsi="Times New Roman" w:cs="Times New Roman"/>
          <w:b/>
          <w:sz w:val="28"/>
          <w:szCs w:val="28"/>
        </w:rPr>
        <w:t>Čestné prohlášení analogicky dle § 68 odst. 3 zákona</w:t>
      </w:r>
      <w:r>
        <w:rPr>
          <w:rFonts w:ascii="Times New Roman" w:hAnsi="Times New Roman" w:cs="Times New Roman"/>
          <w:b/>
          <w:sz w:val="28"/>
          <w:szCs w:val="28"/>
        </w:rPr>
        <w:t xml:space="preserve"> č. 137/2006 Sb., o veřejných zakázkách ve znění pozdějších předpisů</w:t>
      </w:r>
    </w:p>
    <w:p w:rsidR="00F00910" w:rsidRPr="00721F70" w:rsidRDefault="00F00910" w:rsidP="00F00910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F179C" w:rsidRPr="0004184F" w:rsidRDefault="007F179C" w:rsidP="007F179C">
      <w:pPr>
        <w:autoSpaceDE w:val="0"/>
        <w:autoSpaceDN w:val="0"/>
        <w:adjustRightInd w:val="0"/>
        <w:spacing w:before="120"/>
        <w:rPr>
          <w:rFonts w:ascii="Times New Roman" w:eastAsia="Calibri" w:hAnsi="Times New Roman"/>
          <w:szCs w:val="22"/>
        </w:rPr>
      </w:pPr>
      <w:r w:rsidRPr="0004184F">
        <w:rPr>
          <w:rStyle w:val="Siln"/>
          <w:rFonts w:ascii="Times New Roman" w:hAnsi="Times New Roman"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: </w:t>
      </w:r>
      <w:r w:rsidRPr="0004184F">
        <w:rPr>
          <w:rFonts w:ascii="Times New Roman" w:eastAsia="Calibri" w:hAnsi="Times New Roman"/>
          <w:bCs/>
          <w:szCs w:val="22"/>
        </w:rPr>
        <w:t>Operační program</w:t>
      </w:r>
      <w:r w:rsidRPr="0004184F">
        <w:rPr>
          <w:rFonts w:ascii="Times New Roman" w:eastAsia="Calibri" w:hAnsi="Times New Roman"/>
          <w:b/>
          <w:bCs/>
          <w:szCs w:val="22"/>
        </w:rPr>
        <w:t xml:space="preserve"> </w:t>
      </w:r>
      <w:r w:rsidRPr="0004184F">
        <w:rPr>
          <w:rFonts w:ascii="Times New Roman" w:hAnsi="Times New Roman"/>
          <w:szCs w:val="22"/>
        </w:rPr>
        <w:t>Vzdělávání pro konkurenceschopnost</w:t>
      </w:r>
    </w:p>
    <w:p w:rsidR="007F179C" w:rsidRPr="0004184F" w:rsidRDefault="007F179C" w:rsidP="007F179C">
      <w:pPr>
        <w:rPr>
          <w:rFonts w:ascii="Times New Roman" w:hAnsi="Times New Roman"/>
          <w:b/>
          <w:szCs w:val="22"/>
        </w:rPr>
      </w:pPr>
      <w:r w:rsidRPr="0004184F">
        <w:rPr>
          <w:rFonts w:ascii="Times New Roman" w:hAnsi="Times New Roman"/>
          <w:b/>
          <w:szCs w:val="22"/>
        </w:rPr>
        <w:t xml:space="preserve">Název projektu: </w:t>
      </w:r>
      <w:r w:rsidR="00407C76" w:rsidRPr="00407C76">
        <w:rPr>
          <w:rFonts w:ascii="Times New Roman" w:hAnsi="Times New Roman"/>
          <w:szCs w:val="22"/>
        </w:rPr>
        <w:t>Poznáváme svět</w:t>
      </w:r>
    </w:p>
    <w:p w:rsidR="00F00910" w:rsidRDefault="007F179C" w:rsidP="007F179C">
      <w:pPr>
        <w:spacing w:after="720"/>
        <w:rPr>
          <w:rFonts w:ascii="Times New Roman" w:hAnsi="Times New Roman" w:cs="Times New Roman"/>
          <w:sz w:val="22"/>
          <w:szCs w:val="22"/>
        </w:rPr>
      </w:pPr>
      <w:r w:rsidRPr="0004184F">
        <w:rPr>
          <w:rFonts w:ascii="Times New Roman" w:hAnsi="Times New Roman"/>
          <w:b/>
          <w:szCs w:val="22"/>
        </w:rPr>
        <w:t>Registrační číslo projektu:</w:t>
      </w:r>
      <w:r w:rsidR="006F0707">
        <w:rPr>
          <w:rFonts w:ascii="Times New Roman" w:hAnsi="Times New Roman"/>
          <w:szCs w:val="22"/>
        </w:rPr>
        <w:t xml:space="preserve"> </w:t>
      </w:r>
      <w:r w:rsidR="00D83ECF" w:rsidRPr="00D83ECF">
        <w:rPr>
          <w:rFonts w:ascii="Times New Roman" w:hAnsi="Times New Roman"/>
          <w:szCs w:val="22"/>
        </w:rPr>
        <w:t>CZ.1.07/1.1.00/56.1989</w:t>
      </w:r>
    </w:p>
    <w:p w:rsidR="00315DD7" w:rsidRPr="00EC4B6C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U</w:t>
      </w:r>
      <w:r w:rsidRPr="00EC4B6C">
        <w:rPr>
          <w:rFonts w:ascii="Times New Roman" w:hAnsi="Times New Roman"/>
          <w:b/>
        </w:rPr>
        <w:t>chazeč veřejné zakázky malého rozsahu s názvem: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077C8">
        <w:rPr>
          <w:rFonts w:ascii="Times New Roman" w:hAnsi="Times New Roman" w:cs="Times New Roman"/>
          <w:b/>
          <w:sz w:val="22"/>
          <w:szCs w:val="22"/>
        </w:rPr>
        <w:t>„</w:t>
      </w:r>
      <w:r w:rsidR="004D1DEE" w:rsidRPr="004D1DEE">
        <w:rPr>
          <w:rFonts w:ascii="Times New Roman" w:hAnsi="Times New Roman" w:cs="Times New Roman"/>
          <w:b/>
          <w:sz w:val="22"/>
          <w:szCs w:val="22"/>
        </w:rPr>
        <w:t xml:space="preserve">Poznáváme </w:t>
      </w:r>
      <w:r w:rsidR="00CF0A7A">
        <w:rPr>
          <w:rFonts w:ascii="Times New Roman" w:hAnsi="Times New Roman" w:cs="Times New Roman"/>
          <w:b/>
          <w:sz w:val="22"/>
          <w:szCs w:val="22"/>
        </w:rPr>
        <w:t>N</w:t>
      </w:r>
      <w:bookmarkStart w:id="0" w:name="_GoBack"/>
      <w:bookmarkEnd w:id="0"/>
      <w:r w:rsidR="00CF0A7A">
        <w:rPr>
          <w:rFonts w:ascii="Times New Roman" w:hAnsi="Times New Roman" w:cs="Times New Roman"/>
          <w:b/>
          <w:sz w:val="22"/>
          <w:szCs w:val="22"/>
        </w:rPr>
        <w:t>ěmecko</w:t>
      </w:r>
      <w:r w:rsidRPr="00F57944">
        <w:rPr>
          <w:rFonts w:ascii="Times New Roman" w:hAnsi="Times New Roman"/>
          <w:b/>
          <w:sz w:val="24"/>
          <w:szCs w:val="24"/>
        </w:rPr>
        <w:t>“</w:t>
      </w:r>
    </w:p>
    <w:p w:rsidR="00315DD7" w:rsidRDefault="00315DD7" w:rsidP="00315DD7">
      <w:pPr>
        <w:spacing w:before="240" w:after="240" w:line="276" w:lineRule="auto"/>
        <w:jc w:val="center"/>
        <w:rPr>
          <w:rFonts w:ascii="Times New Roman" w:hAnsi="Times New Roman"/>
          <w:szCs w:val="22"/>
        </w:rPr>
      </w:pPr>
      <w:r w:rsidRPr="00BF1FD4">
        <w:rPr>
          <w:rFonts w:ascii="Times New Roman" w:hAnsi="Times New Roman" w:cs="Times New Roman"/>
          <w:sz w:val="22"/>
          <w:szCs w:val="22"/>
        </w:rPr>
        <w:t xml:space="preserve">Projektu </w:t>
      </w:r>
      <w:r w:rsidR="00407C76" w:rsidRPr="00407C76">
        <w:rPr>
          <w:rFonts w:ascii="Times New Roman" w:hAnsi="Times New Roman"/>
          <w:szCs w:val="22"/>
        </w:rPr>
        <w:t>Poznáváme svět</w:t>
      </w:r>
    </w:p>
    <w:p w:rsidR="00315DD7" w:rsidRPr="00BF1FD4" w:rsidRDefault="00315DD7" w:rsidP="00315DD7">
      <w:pPr>
        <w:spacing w:before="240" w:after="24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Cs w:val="22"/>
        </w:rPr>
        <w:t>P r o h l a š u j e</w:t>
      </w:r>
    </w:p>
    <w:p w:rsidR="002A3B16" w:rsidRPr="00721F70" w:rsidRDefault="002A3B16" w:rsidP="002A3B16">
      <w:pPr>
        <w:spacing w:after="120"/>
        <w:ind w:left="15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souladu s požadavky § 68 odst. 3 zákona</w:t>
      </w:r>
      <w:r w:rsidR="002011AE" w:rsidRPr="00721F70">
        <w:rPr>
          <w:rFonts w:ascii="Times New Roman" w:hAnsi="Times New Roman" w:cs="Times New Roman"/>
          <w:sz w:val="22"/>
          <w:szCs w:val="22"/>
        </w:rPr>
        <w:t xml:space="preserve"> tímto prohlašuji, že</w:t>
      </w:r>
      <w:r w:rsidRPr="00721F70">
        <w:rPr>
          <w:rFonts w:ascii="Times New Roman" w:hAnsi="Times New Roman" w:cs="Times New Roman"/>
          <w:sz w:val="22"/>
          <w:szCs w:val="22"/>
        </w:rPr>
        <w:t>: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posledních 3 letech od konce lhůty pro podání nabídky byli v pracovněprávním, funkčním či obdobném poměru k zadavateli následující statutární orgány nebo členové statutárního orgánu uchazeče: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559"/>
      </w:tblGrid>
      <w:tr w:rsidR="002A3B16" w:rsidRPr="00721F70" w:rsidTr="00CD0A93">
        <w:tc>
          <w:tcPr>
            <w:tcW w:w="8536" w:type="dxa"/>
            <w:gridSpan w:val="2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</w:t>
            </w:r>
          </w:p>
        </w:tc>
      </w:tr>
      <w:tr w:rsidR="002A3B16" w:rsidRPr="00721F70" w:rsidTr="00CD0A93">
        <w:tc>
          <w:tcPr>
            <w:tcW w:w="2977" w:type="dxa"/>
            <w:vAlign w:val="center"/>
          </w:tcPr>
          <w:p w:rsidR="002A3B16" w:rsidRPr="00721F70" w:rsidRDefault="002A3B16" w:rsidP="002A3B16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Titul, jméno, příjmení</w:t>
            </w:r>
          </w:p>
        </w:tc>
        <w:tc>
          <w:tcPr>
            <w:tcW w:w="5559" w:type="dxa"/>
            <w:vAlign w:val="center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Funkce statutárního orgánu nebo ve statutárním orgánu</w:t>
            </w: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2977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59" w:type="dxa"/>
          </w:tcPr>
          <w:p w:rsidR="002A3B16" w:rsidRPr="00721F70" w:rsidRDefault="002A3B16" w:rsidP="002A3B16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I: Pokud v pracovněprávním, funkčním či obdobném poměru k zadavateli statutární orgány nebo členové statutárního orgánu uchazeče nebyli, buď seznam proškrtnete, nebo místo toho napíšete: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 w:rsidRPr="00721F70">
        <w:rPr>
          <w:rFonts w:ascii="Times New Roman" w:hAnsi="Times New Roman" w:cs="Times New Roman"/>
          <w:color w:val="3333FF"/>
          <w:sz w:val="22"/>
          <w:szCs w:val="22"/>
        </w:rPr>
        <w:t>V posledních 3 letech od konce lhůty pro podání nabídky nebyli v pracovněprávním, funkčním či obdobném poměru k zadavateli žádné statutární orgány ani žádní členové statutárního orgánu uchazeče,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Pozn. II: Toto ustanovení se týká jen právnických osob, protože podnikatelé – fyzické osoby nemají statutární orgán, přesto zejména u zakázek zadávaných jinými zadavateli </w:t>
      </w:r>
      <w:r w:rsidR="000C5244">
        <w:rPr>
          <w:rFonts w:ascii="Times New Roman" w:hAnsi="Times New Roman" w:cs="Times New Roman"/>
          <w:color w:val="FF00FF"/>
          <w:sz w:val="22"/>
          <w:szCs w:val="22"/>
        </w:rPr>
        <w:t>požadujeme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 xml:space="preserve"> uvést požadované údaje o uchazeči – fyzické osobě (že v posledních 3 letech byl nebo nebyl v</w:t>
      </w:r>
      <w:r w:rsidR="000C5244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color w:val="FF00FF"/>
          <w:sz w:val="22"/>
          <w:szCs w:val="22"/>
        </w:rPr>
        <w:t>pracovněprávním, funkčním či obdobném poměru k zadavateli.</w:t>
      </w:r>
    </w:p>
    <w:p w:rsidR="002A3B16" w:rsidRPr="00721F70" w:rsidRDefault="002A3B16" w:rsidP="002A3B16">
      <w:pPr>
        <w:numPr>
          <w:ilvl w:val="0"/>
          <w:numId w:val="3"/>
        </w:numPr>
        <w:spacing w:after="120"/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Předkládáme seznam vlastníků akcií naší akciové společnosti, jejichž souhrnná jmenovitá hodnota přesahuje 10 % základního kapitálu, vyhotovený ve lhůtě pro podání nabídek: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3574"/>
      </w:tblGrid>
      <w:tr w:rsidR="002A3B16" w:rsidRPr="00721F70" w:rsidTr="00CD0A93">
        <w:tc>
          <w:tcPr>
            <w:tcW w:w="8536" w:type="dxa"/>
            <w:gridSpan w:val="2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>Seznam vlastníků akcií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Titul, jméno, příjmení / obchodní firma vlastníka akcií</w:t>
            </w: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21F70">
              <w:rPr>
                <w:rFonts w:ascii="Times New Roman" w:hAnsi="Times New Roman" w:cs="Times New Roman"/>
                <w:sz w:val="22"/>
                <w:szCs w:val="22"/>
              </w:rPr>
              <w:t xml:space="preserve">Podíl na základním kapitálů v % </w:t>
            </w:r>
            <w:r w:rsidRPr="00721F70">
              <w:rPr>
                <w:rFonts w:ascii="Times New Roman" w:hAnsi="Times New Roman" w:cs="Times New Roman"/>
                <w:color w:val="FF00FF"/>
                <w:sz w:val="22"/>
                <w:szCs w:val="22"/>
              </w:rPr>
              <w:t>(není povinné, doporučujeme)</w:t>
            </w: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3B16" w:rsidRPr="00721F70" w:rsidTr="00CD0A93">
        <w:tc>
          <w:tcPr>
            <w:tcW w:w="4962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74" w:type="dxa"/>
          </w:tcPr>
          <w:p w:rsidR="002A3B16" w:rsidRPr="00721F70" w:rsidRDefault="002A3B16" w:rsidP="002A3B1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A3B16" w:rsidRPr="00721F70" w:rsidRDefault="002A3B16" w:rsidP="002A3B16">
      <w:pPr>
        <w:spacing w:after="120"/>
        <w:ind w:left="709"/>
        <w:jc w:val="both"/>
        <w:rPr>
          <w:rFonts w:ascii="Times New Roman" w:hAnsi="Times New Roman" w:cs="Times New Roman"/>
          <w:color w:val="FF00FF"/>
          <w:sz w:val="22"/>
          <w:szCs w:val="22"/>
        </w:rPr>
      </w:pP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Pokud nemáte žádné akcionáře, kteří by vlastnili akcie jejichž souhrnná  jmenovitá hodnota přesahuje 10 % základního kapitálu, buď seznam proškrtnete, nebo místo toho napíšete:</w:t>
      </w:r>
    </w:p>
    <w:p w:rsidR="002A3B16" w:rsidRPr="00721F70" w:rsidRDefault="000C5244" w:rsidP="002A3B16">
      <w:pPr>
        <w:spacing w:after="120"/>
        <w:ind w:left="567"/>
        <w:jc w:val="both"/>
        <w:rPr>
          <w:rFonts w:ascii="Times New Roman" w:hAnsi="Times New Roman" w:cs="Times New Roman"/>
          <w:color w:val="3333FF"/>
          <w:sz w:val="22"/>
          <w:szCs w:val="22"/>
        </w:rPr>
      </w:pPr>
      <w:r>
        <w:rPr>
          <w:rFonts w:ascii="Times New Roman" w:hAnsi="Times New Roman" w:cs="Times New Roman"/>
          <w:color w:val="3333FF"/>
          <w:sz w:val="22"/>
          <w:szCs w:val="22"/>
        </w:rPr>
        <w:t>Naše akciová s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p</w:t>
      </w:r>
      <w:r>
        <w:rPr>
          <w:rFonts w:ascii="Times New Roman" w:hAnsi="Times New Roman" w:cs="Times New Roman"/>
          <w:color w:val="3333FF"/>
          <w:sz w:val="22"/>
          <w:szCs w:val="22"/>
        </w:rPr>
        <w:t>ol</w:t>
      </w:r>
      <w:r w:rsidR="002A3B16" w:rsidRPr="00721F70">
        <w:rPr>
          <w:rFonts w:ascii="Times New Roman" w:hAnsi="Times New Roman" w:cs="Times New Roman"/>
          <w:color w:val="3333FF"/>
          <w:sz w:val="22"/>
          <w:szCs w:val="22"/>
        </w:rPr>
        <w:t>ečnost nemá žádného vlastníka akcií, jejichž souhrnná jmenovitá hodnota by přesahovala 10 % základního kapitálu, proto nelze žádný seznam vyhotovit.</w:t>
      </w:r>
    </w:p>
    <w:p w:rsidR="002A3B16" w:rsidRPr="00721F70" w:rsidRDefault="002A3B16" w:rsidP="002A3B16">
      <w:pPr>
        <w:spacing w:after="120"/>
        <w:ind w:left="567"/>
        <w:jc w:val="both"/>
        <w:rPr>
          <w:rFonts w:ascii="Times New Roman" w:hAnsi="Times New Roman" w:cs="Times New Roman"/>
          <w:color w:val="FF00FF"/>
          <w:sz w:val="22"/>
          <w:szCs w:val="22"/>
        </w:rPr>
      </w:pPr>
      <w:r w:rsidRPr="00721F70">
        <w:rPr>
          <w:rFonts w:ascii="Times New Roman" w:hAnsi="Times New Roman" w:cs="Times New Roman"/>
          <w:color w:val="FF00FF"/>
          <w:sz w:val="22"/>
          <w:szCs w:val="22"/>
        </w:rPr>
        <w:t>Pozn. III: Uvádí jen uchazeč, který je akciovou společností, ostatní uchazeči toto písmeno nemusí vůbec uvádět</w:t>
      </w:r>
      <w:r w:rsidR="00743602">
        <w:rPr>
          <w:rFonts w:ascii="Times New Roman" w:hAnsi="Times New Roman" w:cs="Times New Roman"/>
          <w:color w:val="FF00FF"/>
          <w:sz w:val="22"/>
          <w:szCs w:val="22"/>
        </w:rPr>
        <w:t>.</w:t>
      </w:r>
    </w:p>
    <w:p w:rsidR="00C472E8" w:rsidRPr="00721F70" w:rsidRDefault="002A3B16" w:rsidP="00E233F5">
      <w:pPr>
        <w:pStyle w:val="Zkladntext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Čestně prohlašuji, že jako uchazeč o tuto veřejnou zakázku jsem neuzavřel a neuzavřu zakázanou dohodu podle zvláštního právního předpisu, kterým je zákon č. 143/2001 Sb., o</w:t>
      </w:r>
      <w:r w:rsidR="00743602">
        <w:rPr>
          <w:rFonts w:ascii="Times New Roman" w:hAnsi="Times New Roman" w:cs="Times New Roman"/>
          <w:sz w:val="22"/>
          <w:szCs w:val="22"/>
        </w:rPr>
        <w:t> </w:t>
      </w:r>
      <w:r w:rsidRPr="00721F70">
        <w:rPr>
          <w:rFonts w:ascii="Times New Roman" w:hAnsi="Times New Roman" w:cs="Times New Roman"/>
          <w:sz w:val="22"/>
          <w:szCs w:val="22"/>
        </w:rPr>
        <w:t>ochraně hospodářské soutěže a o změně některých zákonů (zákon o ochraně hospodářské soutěže), ve znění pozdějších předpisů, v souvislosti s touto zadávanou veřejnou zakázkou.</w:t>
      </w:r>
    </w:p>
    <w:p w:rsidR="002011AE" w:rsidRPr="00721F70" w:rsidRDefault="002011AE" w:rsidP="002A3B16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C472E8" w:rsidRPr="00BC24B8" w:rsidRDefault="00C472E8" w:rsidP="00C472E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C24B8">
      <w:pPr>
        <w:pStyle w:val="Zkladntext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>V ....................... dne .............................201</w:t>
      </w:r>
      <w:r w:rsidR="00E70BA0">
        <w:rPr>
          <w:rFonts w:ascii="Times New Roman" w:hAnsi="Times New Roman" w:cs="Times New Roman"/>
          <w:sz w:val="22"/>
          <w:szCs w:val="22"/>
        </w:rPr>
        <w:t>5</w:t>
      </w: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721F70" w:rsidRDefault="00BD699C" w:rsidP="00BD699C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D699C" w:rsidRPr="00D55D30" w:rsidRDefault="00BD699C" w:rsidP="00BD699C">
      <w:pPr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BD699C" w:rsidRPr="00D55D30" w:rsidRDefault="00BD699C" w:rsidP="00D55D30">
      <w:pPr>
        <w:ind w:left="5954"/>
        <w:jc w:val="both"/>
        <w:rPr>
          <w:rFonts w:ascii="Times New Roman" w:hAnsi="Times New Roman" w:cs="Times New Roman"/>
          <w:bCs/>
          <w:i/>
          <w:iCs/>
          <w:color w:val="FF0000"/>
          <w:sz w:val="22"/>
          <w:szCs w:val="22"/>
        </w:rPr>
      </w:pPr>
    </w:p>
    <w:p w:rsidR="00BD699C" w:rsidRPr="00721F70" w:rsidRDefault="00BD699C" w:rsidP="00D55D30">
      <w:pPr>
        <w:ind w:left="5954"/>
        <w:jc w:val="both"/>
        <w:rPr>
          <w:rFonts w:ascii="Times New Roman" w:hAnsi="Times New Roman" w:cs="Times New Roman"/>
          <w:sz w:val="22"/>
          <w:szCs w:val="22"/>
        </w:rPr>
      </w:pPr>
      <w:r w:rsidRPr="00721F70">
        <w:rPr>
          <w:rFonts w:ascii="Times New Roman" w:hAnsi="Times New Roman" w:cs="Times New Roman"/>
          <w:sz w:val="22"/>
          <w:szCs w:val="22"/>
        </w:rPr>
        <w:t xml:space="preserve"> ….......................</w:t>
      </w:r>
      <w:r w:rsidR="00D55D30">
        <w:rPr>
          <w:rFonts w:ascii="Times New Roman" w:hAnsi="Times New Roman" w:cs="Times New Roman"/>
          <w:sz w:val="22"/>
          <w:szCs w:val="22"/>
        </w:rPr>
        <w:t>............................</w:t>
      </w:r>
    </w:p>
    <w:p w:rsidR="007A2D07" w:rsidRPr="007A2D07" w:rsidRDefault="007A2D07" w:rsidP="007A2D07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A2D07">
        <w:rPr>
          <w:rFonts w:ascii="Times New Roman" w:hAnsi="Times New Roman" w:cs="Times New Roman"/>
          <w:i/>
          <w:sz w:val="22"/>
          <w:szCs w:val="22"/>
        </w:rPr>
        <w:t>Titul, jméno a příjmení,</w:t>
      </w:r>
    </w:p>
    <w:p w:rsidR="006E67F6" w:rsidRPr="00743602" w:rsidRDefault="007A2D07" w:rsidP="007A2D07">
      <w:pPr>
        <w:ind w:left="5954"/>
        <w:jc w:val="both"/>
        <w:rPr>
          <w:rFonts w:ascii="Times New Roman" w:hAnsi="Times New Roman" w:cs="Times New Roman"/>
          <w:i/>
          <w:sz w:val="22"/>
          <w:szCs w:val="22"/>
        </w:rPr>
      </w:pPr>
      <w:r w:rsidRPr="007A2D07">
        <w:rPr>
          <w:rFonts w:ascii="Times New Roman" w:hAnsi="Times New Roman" w:cs="Times New Roman"/>
          <w:i/>
          <w:sz w:val="22"/>
          <w:szCs w:val="22"/>
        </w:rPr>
        <w:t>funkce osoby oprávněné jednat jménem či za uchazeče, podpis</w:t>
      </w:r>
    </w:p>
    <w:sectPr w:rsidR="006E67F6" w:rsidRPr="00743602" w:rsidSect="00EB22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C4B" w:rsidRDefault="00234C4B" w:rsidP="0017753D">
      <w:r>
        <w:separator/>
      </w:r>
    </w:p>
  </w:endnote>
  <w:endnote w:type="continuationSeparator" w:id="0">
    <w:p w:rsidR="00234C4B" w:rsidRDefault="00234C4B" w:rsidP="0017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 w:rsidP="00EB2210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Čestné prohlášení analogicky dle §68 odst. 3 zákona č. 137/2006 Sb.,</w:t>
    </w:r>
  </w:p>
  <w:p w:rsidR="00EB2210" w:rsidRPr="00C90476" w:rsidRDefault="00EB2210" w:rsidP="00EB2210">
    <w:pPr>
      <w:pStyle w:val="Zpat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 veřejných zakázkách ve znění pozdějších předpisů</w:t>
    </w:r>
    <w:r w:rsidRPr="00C90476">
      <w:rPr>
        <w:rFonts w:ascii="Times New Roman" w:hAnsi="Times New Roman"/>
        <w:sz w:val="18"/>
        <w:szCs w:val="18"/>
      </w:rPr>
      <w:tab/>
    </w:r>
    <w:r w:rsidRPr="00C90476">
      <w:rPr>
        <w:rFonts w:ascii="Times New Roman" w:hAnsi="Times New Roman"/>
        <w:sz w:val="18"/>
        <w:szCs w:val="18"/>
      </w:rPr>
      <w:tab/>
      <w:t>Str</w:t>
    </w:r>
    <w:r>
      <w:rPr>
        <w:rFonts w:ascii="Times New Roman" w:hAnsi="Times New Roman"/>
        <w:sz w:val="18"/>
        <w:szCs w:val="18"/>
      </w:rPr>
      <w:t>ana</w:t>
    </w:r>
    <w:r w:rsidRPr="00C90476">
      <w:rPr>
        <w:rFonts w:ascii="Times New Roman" w:hAnsi="Times New Roman"/>
        <w:sz w:val="18"/>
        <w:szCs w:val="18"/>
      </w:rPr>
      <w:t xml:space="preserve">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PAGE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CF0A7A">
      <w:rPr>
        <w:rFonts w:ascii="Times New Roman" w:hAnsi="Times New Roman"/>
        <w:noProof/>
        <w:sz w:val="18"/>
        <w:szCs w:val="18"/>
      </w:rPr>
      <w:t>1</w:t>
    </w:r>
    <w:r w:rsidRPr="00C90476">
      <w:rPr>
        <w:rFonts w:ascii="Times New Roman" w:hAnsi="Times New Roman"/>
        <w:sz w:val="18"/>
        <w:szCs w:val="18"/>
      </w:rPr>
      <w:fldChar w:fldCharType="end"/>
    </w:r>
    <w:r w:rsidRPr="00C90476">
      <w:rPr>
        <w:rFonts w:ascii="Times New Roman" w:hAnsi="Times New Roman"/>
        <w:sz w:val="18"/>
        <w:szCs w:val="18"/>
      </w:rPr>
      <w:t xml:space="preserve"> z </w:t>
    </w:r>
    <w:r w:rsidRPr="00C90476">
      <w:rPr>
        <w:rFonts w:ascii="Times New Roman" w:hAnsi="Times New Roman"/>
        <w:sz w:val="18"/>
        <w:szCs w:val="18"/>
      </w:rPr>
      <w:fldChar w:fldCharType="begin"/>
    </w:r>
    <w:r w:rsidRPr="00C90476">
      <w:rPr>
        <w:rFonts w:ascii="Times New Roman" w:hAnsi="Times New Roman"/>
        <w:sz w:val="18"/>
        <w:szCs w:val="18"/>
      </w:rPr>
      <w:instrText>NUMPAGES</w:instrText>
    </w:r>
    <w:r w:rsidRPr="00C90476">
      <w:rPr>
        <w:rFonts w:ascii="Times New Roman" w:hAnsi="Times New Roman"/>
        <w:sz w:val="18"/>
        <w:szCs w:val="18"/>
      </w:rPr>
      <w:fldChar w:fldCharType="separate"/>
    </w:r>
    <w:r w:rsidR="00CF0A7A">
      <w:rPr>
        <w:rFonts w:ascii="Times New Roman" w:hAnsi="Times New Roman"/>
        <w:noProof/>
        <w:sz w:val="18"/>
        <w:szCs w:val="18"/>
      </w:rPr>
      <w:t>2</w:t>
    </w:r>
    <w:r w:rsidRPr="00C90476">
      <w:rPr>
        <w:rFonts w:ascii="Times New Roman" w:hAnsi="Times New Roman"/>
        <w:sz w:val="18"/>
        <w:szCs w:val="18"/>
      </w:rPr>
      <w:fldChar w:fldCharType="end"/>
    </w:r>
  </w:p>
  <w:p w:rsidR="00EB2210" w:rsidRPr="002B3A12" w:rsidRDefault="00EB2210" w:rsidP="00EB2210">
    <w:pPr>
      <w:pStyle w:val="Zpat"/>
    </w:pPr>
  </w:p>
  <w:p w:rsidR="00EB2210" w:rsidRDefault="00EB2210">
    <w:pPr>
      <w:pStyle w:val="Zpat"/>
    </w:pPr>
  </w:p>
  <w:p w:rsidR="00EB2210" w:rsidRDefault="00EB221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C4B" w:rsidRDefault="00234C4B" w:rsidP="0017753D">
      <w:r>
        <w:separator/>
      </w:r>
    </w:p>
  </w:footnote>
  <w:footnote w:type="continuationSeparator" w:id="0">
    <w:p w:rsidR="00234C4B" w:rsidRDefault="00234C4B" w:rsidP="00177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12A" w:rsidRPr="00EB312A" w:rsidRDefault="00AA076E" w:rsidP="00EB312A">
    <w:pPr>
      <w:tabs>
        <w:tab w:val="center" w:pos="4536"/>
        <w:tab w:val="right" w:pos="9072"/>
      </w:tabs>
      <w:rPr>
        <w:i/>
        <w:color w:val="0000FF"/>
        <w:sz w:val="22"/>
        <w:szCs w:val="22"/>
      </w:rPr>
    </w:pPr>
    <w:r>
      <w:rPr>
        <w:i/>
        <w:noProof/>
        <w:color w:val="0000FF"/>
        <w:sz w:val="22"/>
        <w:szCs w:val="22"/>
        <w:lang w:eastAsia="cs-CZ"/>
      </w:rPr>
      <w:drawing>
        <wp:anchor distT="0" distB="0" distL="0" distR="0" simplePos="0" relativeHeight="251657728" behindDoc="0" locked="0" layoutInCell="1" allowOverlap="1" wp14:anchorId="26DBCB9C" wp14:editId="591EE624">
          <wp:simplePos x="0" y="0"/>
          <wp:positionH relativeFrom="margin">
            <wp:align>center</wp:align>
          </wp:positionH>
          <wp:positionV relativeFrom="paragraph">
            <wp:posOffset>-321310</wp:posOffset>
          </wp:positionV>
          <wp:extent cx="6144895" cy="1501140"/>
          <wp:effectExtent l="19050" t="0" r="8255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17753D" w:rsidRPr="008D0B88" w:rsidRDefault="0017753D" w:rsidP="008D0B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210" w:rsidRDefault="00EB221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D3F31"/>
    <w:multiLevelType w:val="hybridMultilevel"/>
    <w:tmpl w:val="EE68AF7E"/>
    <w:lvl w:ilvl="0" w:tplc="770C65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3114AA"/>
    <w:multiLevelType w:val="hybridMultilevel"/>
    <w:tmpl w:val="C1765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99C"/>
    <w:rsid w:val="0003357B"/>
    <w:rsid w:val="000B440C"/>
    <w:rsid w:val="000C5244"/>
    <w:rsid w:val="00110F18"/>
    <w:rsid w:val="00112C68"/>
    <w:rsid w:val="00121CFC"/>
    <w:rsid w:val="00137090"/>
    <w:rsid w:val="00142186"/>
    <w:rsid w:val="0017753D"/>
    <w:rsid w:val="001858F2"/>
    <w:rsid w:val="002011AE"/>
    <w:rsid w:val="00234C4B"/>
    <w:rsid w:val="00244CE9"/>
    <w:rsid w:val="00271114"/>
    <w:rsid w:val="00295063"/>
    <w:rsid w:val="002A3B16"/>
    <w:rsid w:val="002E638F"/>
    <w:rsid w:val="00315DD7"/>
    <w:rsid w:val="00324D23"/>
    <w:rsid w:val="00347A0D"/>
    <w:rsid w:val="003D5357"/>
    <w:rsid w:val="003F418D"/>
    <w:rsid w:val="003F5FE1"/>
    <w:rsid w:val="00407C76"/>
    <w:rsid w:val="00441989"/>
    <w:rsid w:val="00456561"/>
    <w:rsid w:val="004D1DEE"/>
    <w:rsid w:val="0053098C"/>
    <w:rsid w:val="0057169D"/>
    <w:rsid w:val="005A239B"/>
    <w:rsid w:val="005C216B"/>
    <w:rsid w:val="005D23D9"/>
    <w:rsid w:val="005F13D9"/>
    <w:rsid w:val="006067CD"/>
    <w:rsid w:val="006268CB"/>
    <w:rsid w:val="00650FF2"/>
    <w:rsid w:val="006A399B"/>
    <w:rsid w:val="006D5327"/>
    <w:rsid w:val="006E43FC"/>
    <w:rsid w:val="006E67F6"/>
    <w:rsid w:val="006F0707"/>
    <w:rsid w:val="0070036D"/>
    <w:rsid w:val="00721F70"/>
    <w:rsid w:val="00743602"/>
    <w:rsid w:val="00776D4B"/>
    <w:rsid w:val="007852E6"/>
    <w:rsid w:val="007A2D07"/>
    <w:rsid w:val="007B19FF"/>
    <w:rsid w:val="007F179C"/>
    <w:rsid w:val="00831AAE"/>
    <w:rsid w:val="008639F0"/>
    <w:rsid w:val="00871489"/>
    <w:rsid w:val="00871DFB"/>
    <w:rsid w:val="00881A58"/>
    <w:rsid w:val="008A148B"/>
    <w:rsid w:val="008D0B88"/>
    <w:rsid w:val="008D26D5"/>
    <w:rsid w:val="00905EA1"/>
    <w:rsid w:val="0092685C"/>
    <w:rsid w:val="00957713"/>
    <w:rsid w:val="009723E2"/>
    <w:rsid w:val="009768F6"/>
    <w:rsid w:val="009B2B84"/>
    <w:rsid w:val="00A26274"/>
    <w:rsid w:val="00A27AC9"/>
    <w:rsid w:val="00A51969"/>
    <w:rsid w:val="00A70B44"/>
    <w:rsid w:val="00AA076E"/>
    <w:rsid w:val="00AA3D9F"/>
    <w:rsid w:val="00AC59CC"/>
    <w:rsid w:val="00AE1FB2"/>
    <w:rsid w:val="00AF7109"/>
    <w:rsid w:val="00B467FE"/>
    <w:rsid w:val="00B62806"/>
    <w:rsid w:val="00B762CA"/>
    <w:rsid w:val="00BC24B8"/>
    <w:rsid w:val="00BD0980"/>
    <w:rsid w:val="00BD699C"/>
    <w:rsid w:val="00C472E8"/>
    <w:rsid w:val="00C476FD"/>
    <w:rsid w:val="00C81F18"/>
    <w:rsid w:val="00CC6DCE"/>
    <w:rsid w:val="00CD0A93"/>
    <w:rsid w:val="00CF0A7A"/>
    <w:rsid w:val="00D10721"/>
    <w:rsid w:val="00D1456A"/>
    <w:rsid w:val="00D55D30"/>
    <w:rsid w:val="00D83ECF"/>
    <w:rsid w:val="00D96258"/>
    <w:rsid w:val="00DD1672"/>
    <w:rsid w:val="00DF487B"/>
    <w:rsid w:val="00E03222"/>
    <w:rsid w:val="00E14CC0"/>
    <w:rsid w:val="00E233F5"/>
    <w:rsid w:val="00E27278"/>
    <w:rsid w:val="00E66FA6"/>
    <w:rsid w:val="00E70BA0"/>
    <w:rsid w:val="00EA5DE3"/>
    <w:rsid w:val="00EB2210"/>
    <w:rsid w:val="00EB312A"/>
    <w:rsid w:val="00ED082A"/>
    <w:rsid w:val="00ED22F2"/>
    <w:rsid w:val="00F00910"/>
    <w:rsid w:val="00F517A0"/>
    <w:rsid w:val="00F74E05"/>
    <w:rsid w:val="00FF7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EB2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B2210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7F17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D699C"/>
    <w:pPr>
      <w:suppressAutoHyphens/>
    </w:pPr>
    <w:rPr>
      <w:rFonts w:ascii="Arial" w:hAnsi="Arial" w:cs="Arial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D699C"/>
    <w:pPr>
      <w:spacing w:after="120"/>
    </w:pPr>
  </w:style>
  <w:style w:type="paragraph" w:styleId="Zhlav">
    <w:name w:val="header"/>
    <w:basedOn w:val="Normln"/>
    <w:link w:val="ZhlavChar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rsid w:val="0017753D"/>
    <w:rPr>
      <w:rFonts w:ascii="Arial" w:hAnsi="Arial" w:cs="Arial"/>
      <w:lang w:eastAsia="ar-SA"/>
    </w:rPr>
  </w:style>
  <w:style w:type="paragraph" w:styleId="Zpat">
    <w:name w:val="footer"/>
    <w:basedOn w:val="Normln"/>
    <w:link w:val="ZpatChar"/>
    <w:uiPriority w:val="99"/>
    <w:rsid w:val="0017753D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17753D"/>
    <w:rPr>
      <w:rFonts w:ascii="Arial" w:hAnsi="Arial" w:cs="Arial"/>
      <w:lang w:eastAsia="ar-SA"/>
    </w:rPr>
  </w:style>
  <w:style w:type="paragraph" w:styleId="Nzev">
    <w:name w:val="Title"/>
    <w:basedOn w:val="Normln"/>
    <w:next w:val="Normln"/>
    <w:link w:val="NzevChar"/>
    <w:qFormat/>
    <w:rsid w:val="008D0B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8D0B88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Textbubliny">
    <w:name w:val="Balloon Text"/>
    <w:basedOn w:val="Normln"/>
    <w:link w:val="TextbublinyChar"/>
    <w:semiHidden/>
    <w:unhideWhenUsed/>
    <w:rsid w:val="00EB221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EB2210"/>
    <w:rPr>
      <w:rFonts w:ascii="Tahoma" w:hAnsi="Tahoma" w:cs="Tahoma"/>
      <w:sz w:val="16"/>
      <w:szCs w:val="16"/>
      <w:lang w:eastAsia="ar-SA"/>
    </w:rPr>
  </w:style>
  <w:style w:type="character" w:styleId="Siln">
    <w:name w:val="Strong"/>
    <w:basedOn w:val="Standardnpsmoodstavce"/>
    <w:uiPriority w:val="22"/>
    <w:qFormat/>
    <w:rsid w:val="007F17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7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k prokázání základních kvalifikačních předpokladů dle § 53 Zákona</vt:lpstr>
    </vt:vector>
  </TitlesOfParts>
  <Company>Krajský úřad Ústeckého kraje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k prokázání základních kvalifikačních předpokladů dle § 53 Zákona</dc:title>
  <dc:creator>Stanislav Petera</dc:creator>
  <cp:lastModifiedBy>gymnázium</cp:lastModifiedBy>
  <cp:revision>18</cp:revision>
  <cp:lastPrinted>2015-07-11T05:48:00Z</cp:lastPrinted>
  <dcterms:created xsi:type="dcterms:W3CDTF">2014-10-08T13:47:00Z</dcterms:created>
  <dcterms:modified xsi:type="dcterms:W3CDTF">2015-07-17T10:26:00Z</dcterms:modified>
</cp:coreProperties>
</file>